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6286D1" w14:textId="66748621" w:rsidR="00434E02" w:rsidRDefault="00434E02" w:rsidP="00434E02">
      <w:pPr>
        <w:tabs>
          <w:tab w:val="left" w:pos="11340"/>
        </w:tabs>
        <w:spacing w:after="0" w:line="288" w:lineRule="auto"/>
        <w:rPr>
          <w:rFonts w:ascii="Arial"/>
          <w:b/>
          <w:spacing w:val="-45"/>
          <w:kern w:val="2"/>
          <w:sz w:val="16"/>
          <w:szCs w:val="16"/>
          <w14:ligatures w14:val="standardContextual"/>
        </w:rPr>
      </w:pPr>
      <w:r>
        <w:rPr>
          <w:noProof/>
          <w:lang w:eastAsia="it-IT"/>
        </w:rPr>
        <mc:AlternateContent>
          <mc:Choice Requires="wpg">
            <w:drawing>
              <wp:anchor distT="0" distB="0" distL="114300" distR="114300" simplePos="0" relativeHeight="251661312" behindDoc="1" locked="0" layoutInCell="1" allowOverlap="1" wp14:anchorId="62FAA391" wp14:editId="7DE3901C">
                <wp:simplePos x="0" y="0"/>
                <wp:positionH relativeFrom="page">
                  <wp:posOffset>845820</wp:posOffset>
                </wp:positionH>
                <wp:positionV relativeFrom="page">
                  <wp:posOffset>482922</wp:posOffset>
                </wp:positionV>
                <wp:extent cx="1908175" cy="647700"/>
                <wp:effectExtent l="0" t="0" r="0" b="0"/>
                <wp:wrapNone/>
                <wp:docPr id="13" name="Gruppo 13"/>
                <wp:cNvGraphicFramePr/>
                <a:graphic xmlns:a="http://schemas.openxmlformats.org/drawingml/2006/main">
                  <a:graphicData uri="http://schemas.microsoft.com/office/word/2010/wordprocessingGroup">
                    <wpg:wgp>
                      <wpg:cNvGrpSpPr/>
                      <wpg:grpSpPr bwMode="auto">
                        <a:xfrm>
                          <a:off x="0" y="0"/>
                          <a:ext cx="1908175" cy="647700"/>
                          <a:chOff x="0" y="0"/>
                          <a:chExt cx="3420" cy="1129"/>
                        </a:xfrm>
                      </wpg:grpSpPr>
                      <pic:pic xmlns:pic="http://schemas.openxmlformats.org/drawingml/2006/picture">
                        <pic:nvPicPr>
                          <pic:cNvPr id="14" name="Picture 4"/>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2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5" name="Picture 3"/>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1198" y="94"/>
                            <a:ext cx="165"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uppo 13" o:spid="_x0000_s1026" style="position:absolute;margin-left:66.6pt;margin-top:38.05pt;width:150.25pt;height:51pt;z-index:-251655168;mso-position-horizontal-relative:page;mso-position-vertical-relative:page" coordsize="3420,112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width:3420;height:11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pehoTAAAAA2wAAAA8AAABkcnMvZG93bnJldi54bWxET0uLwjAQvgv+hzCCN00V8VGNUgXRo6u7&#10;sHsbmrEtNpPSRFv/vREWvM3H95zVpjWleFDtCssKRsMIBHFqdcGZgu/LfjAH4TyyxtIyKXiSg826&#10;21lhrG3DX/Q4+0yEEHYxKsi9r2IpXZqTQTe0FXHgrrY26AOsM6lrbEK4KeU4iqbSYMGhIceKdjml&#10;t/PdKLifdn8HuTjsZ7Nm8St/msRso0Spfq9NliA8tf4j/ncfdZg/gfcv4QC5fg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el6GhMAAAADbAAAADwAAAAAAAAAAAAAAAACfAgAA&#10;ZHJzL2Rvd25yZXYueG1sUEsFBgAAAAAEAAQA9wAAAIwDAAAAAA==&#10;">
                  <v:imagedata r:id="rId11" o:title=""/>
                  <v:path arrowok="t"/>
                  <o:lock v:ext="edit" aspectratio="f"/>
                </v:shape>
                <v:shape id="Picture 3" o:spid="_x0000_s1028" type="#_x0000_t75" style="position:absolute;left:1198;top:94;width:165;height:10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uRxwrBAAAA2wAAAA8AAABkcnMvZG93bnJldi54bWxET02LwjAQvQv+hzCCN01XUKRrlOK6sJ7E&#10;uqvXoRnb0mbSbaLWf28Ewds83ucsVp2pxZVaV1pW8DGOQBBnVpecK/g9fI/mIJxH1lhbJgV3crBa&#10;9nsLjLW98Z6uqc9FCGEXo4LC+yaW0mUFGXRj2xAH7mxbgz7ANpe6xVsIN7WcRNFMGiw5NBTY0Lqg&#10;rEovRsGx+ktkcz5l/9uNqZLj1/q0u6RKDQdd8gnCU+ff4pf7R4f5U3j+Eg6Qyw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CuRxwrBAAAA2wAAAA8AAAAAAAAAAAAAAAAAnwIA&#10;AGRycy9kb3ducmV2LnhtbFBLBQYAAAAABAAEAPcAAACNAwAAAAA=&#10;">
                  <v:imagedata r:id="rId12" o:title=""/>
                  <v:path arrowok="t"/>
                  <o:lock v:ext="edit" aspectratio="f"/>
                </v:shape>
                <w10:wrap anchorx="page" anchory="page"/>
              </v:group>
            </w:pict>
          </mc:Fallback>
        </mc:AlternateContent>
      </w:r>
      <w:r>
        <w:rPr>
          <w:noProof/>
          <w:lang w:eastAsia="it-IT"/>
        </w:rPr>
        <w:drawing>
          <wp:anchor distT="0" distB="0" distL="0" distR="0" simplePos="0" relativeHeight="251659264" behindDoc="0" locked="0" layoutInCell="1" allowOverlap="1" wp14:anchorId="4461D854" wp14:editId="17D09E2A">
            <wp:simplePos x="0" y="0"/>
            <wp:positionH relativeFrom="page">
              <wp:posOffset>5103808</wp:posOffset>
            </wp:positionH>
            <wp:positionV relativeFrom="paragraph">
              <wp:posOffset>-33655</wp:posOffset>
            </wp:positionV>
            <wp:extent cx="595630" cy="625475"/>
            <wp:effectExtent l="0" t="0" r="0" b="3175"/>
            <wp:wrapNone/>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5630" cy="62547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0" distR="0" simplePos="0" relativeHeight="251660288" behindDoc="0" locked="0" layoutInCell="1" allowOverlap="1" wp14:anchorId="78B4E282" wp14:editId="1F4A9448">
            <wp:simplePos x="0" y="0"/>
            <wp:positionH relativeFrom="page">
              <wp:posOffset>7824148</wp:posOffset>
            </wp:positionH>
            <wp:positionV relativeFrom="paragraph">
              <wp:posOffset>-17145</wp:posOffset>
            </wp:positionV>
            <wp:extent cx="90170" cy="593725"/>
            <wp:effectExtent l="0" t="0" r="5080" b="0"/>
            <wp:wrapNone/>
            <wp:docPr id="11" name="Immagin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0170" cy="593725"/>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w:b/>
          <w:kern w:val="2"/>
          <w:sz w:val="16"/>
          <w:szCs w:val="16"/>
          <w14:ligatures w14:val="standardContextual"/>
        </w:rPr>
        <w:tab/>
        <w:t>CONFERENZA</w:t>
      </w:r>
      <w:r>
        <w:rPr>
          <w:rFonts w:ascii="Arial"/>
          <w:b/>
          <w:spacing w:val="-7"/>
          <w:kern w:val="2"/>
          <w:sz w:val="16"/>
          <w:szCs w:val="16"/>
          <w14:ligatures w14:val="standardContextual"/>
        </w:rPr>
        <w:t xml:space="preserve"> </w:t>
      </w:r>
      <w:r>
        <w:rPr>
          <w:rFonts w:ascii="Arial"/>
          <w:b/>
          <w:kern w:val="2"/>
          <w:sz w:val="16"/>
          <w:szCs w:val="16"/>
          <w14:ligatures w14:val="standardContextual"/>
        </w:rPr>
        <w:t>NAZIONALE</w:t>
      </w:r>
      <w:r>
        <w:rPr>
          <w:rFonts w:ascii="Arial"/>
          <w:b/>
          <w:spacing w:val="-4"/>
          <w:kern w:val="2"/>
          <w:sz w:val="16"/>
          <w:szCs w:val="16"/>
          <w14:ligatures w14:val="standardContextual"/>
        </w:rPr>
        <w:t xml:space="preserve"> D</w:t>
      </w:r>
      <w:r>
        <w:rPr>
          <w:rFonts w:ascii="Arial"/>
          <w:b/>
          <w:kern w:val="2"/>
          <w:sz w:val="16"/>
          <w:szCs w:val="16"/>
          <w14:ligatures w14:val="standardContextual"/>
        </w:rPr>
        <w:t>EGLI</w:t>
      </w:r>
      <w:r>
        <w:rPr>
          <w:rFonts w:ascii="Arial"/>
          <w:b/>
          <w:spacing w:val="-45"/>
          <w:kern w:val="2"/>
          <w:sz w:val="16"/>
          <w:szCs w:val="16"/>
          <w14:ligatures w14:val="standardContextual"/>
        </w:rPr>
        <w:t xml:space="preserve"> </w:t>
      </w:r>
    </w:p>
    <w:p w14:paraId="34DAE7DA" w14:textId="72364F67" w:rsidR="00434E02" w:rsidRDefault="00434E02" w:rsidP="00434E02">
      <w:pPr>
        <w:tabs>
          <w:tab w:val="left" w:pos="11340"/>
        </w:tabs>
        <w:snapToGrid w:val="0"/>
        <w:spacing w:after="0" w:line="288" w:lineRule="auto"/>
        <w:rPr>
          <w:rFonts w:ascii="Arial"/>
          <w:b/>
          <w:kern w:val="2"/>
          <w:sz w:val="16"/>
          <w:szCs w:val="16"/>
          <w14:ligatures w14:val="standardContextual"/>
        </w:rPr>
      </w:pPr>
      <w:r>
        <w:rPr>
          <w:rFonts w:ascii="Arial"/>
          <w:b/>
          <w:kern w:val="2"/>
          <w:sz w:val="16"/>
          <w:szCs w:val="16"/>
          <w14:ligatures w14:val="standardContextual"/>
        </w:rPr>
        <w:tab/>
        <w:t>ORDINI DEGLI ARCHITETTI,</w:t>
      </w:r>
    </w:p>
    <w:p w14:paraId="4CFD6D90" w14:textId="77777777" w:rsidR="00434E02" w:rsidRDefault="00434E02" w:rsidP="00434E02">
      <w:pPr>
        <w:tabs>
          <w:tab w:val="left" w:pos="11340"/>
        </w:tabs>
        <w:spacing w:after="0" w:line="288" w:lineRule="auto"/>
        <w:rPr>
          <w:rFonts w:ascii="Arial"/>
          <w:b/>
          <w:kern w:val="2"/>
          <w:sz w:val="17"/>
          <w:szCs w:val="24"/>
          <w14:ligatures w14:val="standardContextual"/>
        </w:rPr>
      </w:pPr>
      <w:r>
        <w:rPr>
          <w:rFonts w:ascii="Arial"/>
          <w:b/>
          <w:kern w:val="2"/>
          <w:sz w:val="16"/>
          <w:szCs w:val="16"/>
          <w14:ligatures w14:val="standardContextual"/>
        </w:rPr>
        <w:tab/>
        <w:t>PIANIFICATORI, PAESAGGISTI</w:t>
      </w:r>
    </w:p>
    <w:p w14:paraId="3160FF36" w14:textId="77777777" w:rsidR="00434E02" w:rsidRDefault="00434E02" w:rsidP="00434E02">
      <w:pPr>
        <w:tabs>
          <w:tab w:val="left" w:pos="11340"/>
        </w:tabs>
        <w:spacing w:after="0" w:line="288" w:lineRule="auto"/>
        <w:rPr>
          <w:rFonts w:ascii="Arial"/>
          <w:b/>
          <w:kern w:val="2"/>
          <w:sz w:val="16"/>
          <w:szCs w:val="16"/>
          <w14:ligatures w14:val="standardContextual"/>
        </w:rPr>
      </w:pPr>
      <w:r>
        <w:rPr>
          <w:rFonts w:ascii="Arial"/>
          <w:b/>
          <w:kern w:val="2"/>
          <w:sz w:val="16"/>
          <w:szCs w:val="16"/>
          <w14:ligatures w14:val="standardContextual"/>
        </w:rPr>
        <w:tab/>
        <w:t>E CONSERVATORI</w:t>
      </w:r>
    </w:p>
    <w:p w14:paraId="712B828C" w14:textId="77777777" w:rsidR="00434E02" w:rsidRDefault="00434E02" w:rsidP="00434E02">
      <w:pPr>
        <w:pBdr>
          <w:bottom w:val="single" w:sz="6" w:space="1" w:color="auto"/>
        </w:pBdr>
        <w:spacing w:after="0" w:line="240" w:lineRule="auto"/>
        <w:rPr>
          <w:rFonts w:ascii="Arial"/>
          <w:b/>
          <w:kern w:val="2"/>
          <w:sz w:val="17"/>
          <w:szCs w:val="24"/>
          <w14:ligatures w14:val="standardContextual"/>
        </w:rPr>
      </w:pPr>
    </w:p>
    <w:p w14:paraId="2D3C1D16" w14:textId="77777777" w:rsidR="00434E02" w:rsidRDefault="00434E02" w:rsidP="00434E02">
      <w:pPr>
        <w:snapToGrid w:val="0"/>
        <w:spacing w:after="0" w:line="240" w:lineRule="auto"/>
        <w:rPr>
          <w:kern w:val="2"/>
          <w:sz w:val="6"/>
          <w:szCs w:val="6"/>
          <w:lang w:eastAsia="x-none"/>
          <w14:ligatures w14:val="standardContextual"/>
        </w:rPr>
      </w:pPr>
    </w:p>
    <w:p w14:paraId="7634A1F1" w14:textId="77777777" w:rsidR="00434E02" w:rsidRDefault="00434E02" w:rsidP="00434E02">
      <w:pPr>
        <w:spacing w:after="0" w:line="240" w:lineRule="auto"/>
        <w:jc w:val="center"/>
        <w:rPr>
          <w:b/>
          <w:bCs/>
          <w:kern w:val="2"/>
          <w:sz w:val="20"/>
          <w:szCs w:val="20"/>
          <w:lang w:eastAsia="x-none"/>
          <w14:ligatures w14:val="standardContextual"/>
        </w:rPr>
      </w:pPr>
      <w:r>
        <w:rPr>
          <w:b/>
          <w:bCs/>
          <w:kern w:val="2"/>
          <w:sz w:val="20"/>
          <w:szCs w:val="20"/>
          <w:lang w:eastAsia="x-none"/>
          <w14:ligatures w14:val="standardContextual"/>
        </w:rPr>
        <w:t>GRUPPI OPERATIVI LAVORI PUBBLICI - CONCORSI - ONSAI</w:t>
      </w:r>
    </w:p>
    <w:p w14:paraId="1CD20CA7" w14:textId="6DA699F9" w:rsidR="00D52BA6" w:rsidRPr="0049502B" w:rsidRDefault="004C0854" w:rsidP="0049502B">
      <w:pPr>
        <w:jc w:val="right"/>
        <w:rPr>
          <w:rFonts w:asciiTheme="minorHAnsi" w:hAnsiTheme="minorHAnsi" w:cstheme="minorHAnsi"/>
          <w:bCs/>
          <w:sz w:val="16"/>
          <w:szCs w:val="16"/>
          <w:u w:val="single"/>
          <w:lang w:eastAsia="x-none"/>
        </w:rPr>
      </w:pPr>
      <w:r w:rsidRPr="004C0854">
        <w:rPr>
          <w:rFonts w:asciiTheme="minorHAnsi" w:hAnsiTheme="minorHAnsi" w:cstheme="minorHAnsi"/>
          <w:bCs/>
          <w:sz w:val="16"/>
          <w:szCs w:val="16"/>
          <w:highlight w:val="yellow"/>
          <w:u w:val="single"/>
          <w:lang w:eastAsia="x-none"/>
        </w:rPr>
        <w:t>Modello aggiornato a</w:t>
      </w:r>
      <w:r w:rsidR="0049502B">
        <w:rPr>
          <w:rFonts w:asciiTheme="minorHAnsi" w:hAnsiTheme="minorHAnsi" w:cstheme="minorHAnsi"/>
          <w:bCs/>
          <w:sz w:val="16"/>
          <w:szCs w:val="16"/>
          <w:highlight w:val="yellow"/>
          <w:u w:val="single"/>
          <w:lang w:eastAsia="x-none"/>
        </w:rPr>
        <w:t xml:space="preserve"> Gennaio 2024</w:t>
      </w:r>
    </w:p>
    <w:p w14:paraId="5A742351" w14:textId="67E5F8DE" w:rsidR="00E770C2" w:rsidRPr="00E770C2" w:rsidRDefault="00E770C2" w:rsidP="0049502B">
      <w:pPr>
        <w:widowControl w:val="0"/>
        <w:spacing w:after="60" w:line="360" w:lineRule="auto"/>
        <w:jc w:val="center"/>
        <w:rPr>
          <w:rFonts w:cs="Calibri"/>
          <w:b/>
          <w:color w:val="860000"/>
          <w:sz w:val="40"/>
          <w:szCs w:val="40"/>
        </w:rPr>
      </w:pPr>
      <w:r w:rsidRPr="00E770C2">
        <w:rPr>
          <w:rFonts w:cs="Calibri"/>
          <w:b/>
          <w:color w:val="860000"/>
          <w:sz w:val="40"/>
          <w:szCs w:val="40"/>
        </w:rPr>
        <w:t>Guida alla compilazione dei bandi</w:t>
      </w:r>
    </w:p>
    <w:p w14:paraId="71674A3C" w14:textId="25C8C69A" w:rsidR="0067236B" w:rsidRPr="00B45791" w:rsidRDefault="000426F8" w:rsidP="0067236B">
      <w:pPr>
        <w:spacing w:after="0" w:line="240" w:lineRule="auto"/>
        <w:jc w:val="center"/>
        <w:rPr>
          <w:rFonts w:cs="Calibri"/>
          <w:b/>
          <w:color w:val="780002"/>
          <w:sz w:val="24"/>
          <w:szCs w:val="24"/>
        </w:rPr>
      </w:pPr>
      <w:r>
        <w:rPr>
          <w:rFonts w:cs="Calibri"/>
          <w:b/>
          <w:color w:val="780002"/>
          <w:sz w:val="40"/>
          <w:szCs w:val="40"/>
        </w:rPr>
        <w:t xml:space="preserve">BANDO TIPO  </w:t>
      </w:r>
      <w:r w:rsidR="0067236B" w:rsidRPr="00B45791">
        <w:rPr>
          <w:rFonts w:cs="Calibri"/>
          <w:b/>
          <w:color w:val="780002"/>
          <w:sz w:val="40"/>
          <w:szCs w:val="40"/>
        </w:rPr>
        <w:t>SAI</w:t>
      </w:r>
      <w:r w:rsidR="00852B8D">
        <w:rPr>
          <w:rFonts w:cs="Calibri"/>
          <w:b/>
          <w:color w:val="780002"/>
          <w:sz w:val="40"/>
          <w:szCs w:val="40"/>
        </w:rPr>
        <w:t>-</w:t>
      </w:r>
      <w:r w:rsidR="00D52BA6">
        <w:rPr>
          <w:rFonts w:cs="Calibri"/>
          <w:b/>
          <w:color w:val="780002"/>
          <w:sz w:val="40"/>
          <w:szCs w:val="40"/>
        </w:rPr>
        <w:t>2.1</w:t>
      </w:r>
    </w:p>
    <w:p w14:paraId="2297CA7F" w14:textId="53AC6EA8" w:rsidR="0067236B" w:rsidRPr="00B45791" w:rsidRDefault="0067236B" w:rsidP="0067236B">
      <w:pPr>
        <w:spacing w:after="0" w:line="240" w:lineRule="auto"/>
        <w:jc w:val="center"/>
        <w:rPr>
          <w:rFonts w:eastAsia="Times New Roman" w:cs="Calibri"/>
          <w:bCs/>
          <w:color w:val="780002"/>
        </w:rPr>
      </w:pPr>
      <w:r w:rsidRPr="00B45791">
        <w:rPr>
          <w:rFonts w:eastAsia="Times New Roman" w:cs="Calibri"/>
          <w:b/>
          <w:bCs/>
          <w:i/>
          <w:color w:val="780002"/>
        </w:rPr>
        <w:t xml:space="preserve">aggiornato al </w:t>
      </w:r>
      <w:r w:rsidR="00132B10">
        <w:rPr>
          <w:rFonts w:eastAsia="Times New Roman" w:cs="Calibri"/>
          <w:b/>
          <w:bCs/>
          <w:i/>
          <w:color w:val="780002"/>
        </w:rPr>
        <w:t>D</w:t>
      </w:r>
      <w:r w:rsidRPr="00B45791">
        <w:rPr>
          <w:rFonts w:eastAsia="Times New Roman" w:cs="Calibri"/>
          <w:b/>
          <w:bCs/>
          <w:i/>
          <w:color w:val="780002"/>
        </w:rPr>
        <w:t>ecreto</w:t>
      </w:r>
      <w:r w:rsidR="00132B10">
        <w:rPr>
          <w:rFonts w:eastAsia="Times New Roman" w:cs="Calibri"/>
          <w:b/>
          <w:bCs/>
          <w:i/>
          <w:color w:val="780002"/>
        </w:rPr>
        <w:t xml:space="preserve"> L</w:t>
      </w:r>
      <w:r w:rsidRPr="00B45791">
        <w:rPr>
          <w:rFonts w:eastAsia="Times New Roman" w:cs="Calibri"/>
          <w:b/>
          <w:bCs/>
          <w:i/>
          <w:color w:val="780002"/>
        </w:rPr>
        <w:t>egislativo 31 marzo 2023, n°36</w:t>
      </w:r>
    </w:p>
    <w:p w14:paraId="5A2D8EB5" w14:textId="78B23F52" w:rsidR="0013452D" w:rsidRDefault="00521DCF" w:rsidP="00521DCF">
      <w:pPr>
        <w:tabs>
          <w:tab w:val="left" w:pos="8575"/>
        </w:tabs>
        <w:spacing w:after="0" w:line="288" w:lineRule="auto"/>
        <w:rPr>
          <w:rFonts w:eastAsia="Times New Roman" w:cs="Calibri"/>
          <w:b/>
          <w:bCs/>
          <w:sz w:val="30"/>
          <w:szCs w:val="30"/>
        </w:rPr>
      </w:pPr>
      <w:bookmarkStart w:id="0" w:name="_Toc526868737"/>
      <w:r>
        <w:rPr>
          <w:rFonts w:eastAsia="Times New Roman" w:cs="Calibri"/>
          <w:b/>
          <w:bCs/>
          <w:sz w:val="30"/>
          <w:szCs w:val="30"/>
        </w:rPr>
        <w:tab/>
      </w:r>
    </w:p>
    <w:p w14:paraId="6CBA5918" w14:textId="77777777" w:rsidR="00D52BA6" w:rsidRPr="00D52BA6" w:rsidRDefault="00D52BA6" w:rsidP="0049502B">
      <w:pPr>
        <w:widowControl w:val="0"/>
        <w:spacing w:after="60"/>
        <w:jc w:val="center"/>
        <w:rPr>
          <w:rFonts w:eastAsia="Times New Roman" w:cs="Calibri"/>
          <w:b/>
          <w:bCs/>
          <w:sz w:val="36"/>
          <w:szCs w:val="36"/>
        </w:rPr>
      </w:pPr>
      <w:r w:rsidRPr="00D52BA6">
        <w:rPr>
          <w:rFonts w:eastAsia="Times New Roman" w:cs="Calibri"/>
          <w:b/>
          <w:bCs/>
          <w:sz w:val="36"/>
          <w:szCs w:val="36"/>
        </w:rPr>
        <w:t>Schema di</w:t>
      </w:r>
    </w:p>
    <w:p w14:paraId="43F8D2DF" w14:textId="77777777" w:rsidR="00D52BA6" w:rsidRPr="00D52BA6" w:rsidRDefault="00D52BA6" w:rsidP="0049502B">
      <w:pPr>
        <w:widowControl w:val="0"/>
        <w:spacing w:after="60"/>
        <w:jc w:val="center"/>
        <w:rPr>
          <w:rFonts w:eastAsia="Times New Roman" w:cs="Calibri"/>
          <w:b/>
          <w:bCs/>
          <w:caps/>
          <w:sz w:val="36"/>
          <w:szCs w:val="36"/>
        </w:rPr>
      </w:pPr>
      <w:r w:rsidRPr="00D52BA6">
        <w:rPr>
          <w:rFonts w:eastAsia="Times New Roman" w:cs="Calibri"/>
          <w:b/>
          <w:bCs/>
          <w:caps/>
          <w:sz w:val="36"/>
          <w:szCs w:val="36"/>
        </w:rPr>
        <w:t xml:space="preserve">MODELLO DI RICHIESTA ISCRIZIONE </w:t>
      </w:r>
    </w:p>
    <w:p w14:paraId="3BBE973E" w14:textId="77777777" w:rsidR="00D52BA6" w:rsidRPr="00D52BA6" w:rsidRDefault="00D52BA6" w:rsidP="0049502B">
      <w:pPr>
        <w:widowControl w:val="0"/>
        <w:spacing w:after="60"/>
        <w:jc w:val="center"/>
        <w:rPr>
          <w:rFonts w:eastAsia="Times New Roman" w:cs="Calibri"/>
          <w:b/>
          <w:bCs/>
          <w:caps/>
          <w:sz w:val="36"/>
          <w:szCs w:val="36"/>
        </w:rPr>
      </w:pPr>
      <w:r w:rsidRPr="00D52BA6">
        <w:rPr>
          <w:rFonts w:eastAsia="Times New Roman" w:cs="Calibri"/>
          <w:b/>
          <w:bCs/>
          <w:caps/>
          <w:sz w:val="36"/>
          <w:szCs w:val="36"/>
        </w:rPr>
        <w:t>all’elenco di operatori economici</w:t>
      </w:r>
    </w:p>
    <w:p w14:paraId="1118E41A" w14:textId="77777777" w:rsidR="00D52BA6" w:rsidRDefault="00D52BA6" w:rsidP="00D52BA6">
      <w:pPr>
        <w:spacing w:after="0" w:line="288" w:lineRule="auto"/>
        <w:jc w:val="center"/>
        <w:rPr>
          <w:rFonts w:ascii="Candara" w:hAnsi="Candara"/>
          <w:b/>
          <w:bCs/>
        </w:rPr>
      </w:pPr>
      <w:r>
        <w:rPr>
          <w:rFonts w:ascii="Candara" w:hAnsi="Candara"/>
          <w:b/>
          <w:bCs/>
        </w:rPr>
        <w:t xml:space="preserve">per l'affidamento di servizi di architettura e ingegneria </w:t>
      </w:r>
    </w:p>
    <w:p w14:paraId="776F452B" w14:textId="01C8D826" w:rsidR="00D52BA6" w:rsidRDefault="00D52BA6" w:rsidP="00E87305">
      <w:pPr>
        <w:spacing w:after="120" w:line="288" w:lineRule="auto"/>
        <w:jc w:val="center"/>
        <w:rPr>
          <w:rFonts w:eastAsia="Times New Roman" w:cs="Calibri"/>
          <w:b/>
          <w:bCs/>
          <w:sz w:val="36"/>
          <w:szCs w:val="36"/>
        </w:rPr>
      </w:pPr>
      <w:r>
        <w:rPr>
          <w:rFonts w:ascii="Candara" w:hAnsi="Candara"/>
          <w:b/>
          <w:bCs/>
        </w:rPr>
        <w:t>di importo inferiore   alle soglie di cui all’art.14 del D.Lgs.36/2023</w:t>
      </w:r>
    </w:p>
    <w:p w14:paraId="5959BEA8" w14:textId="77777777" w:rsidR="00E87305" w:rsidRPr="00E87305" w:rsidRDefault="00E87305" w:rsidP="00E87305">
      <w:pPr>
        <w:suppressAutoHyphens/>
        <w:spacing w:after="30" w:line="240" w:lineRule="auto"/>
        <w:ind w:left="142"/>
        <w:jc w:val="both"/>
        <w:rPr>
          <w:rFonts w:ascii="Candara" w:eastAsia="Times New Roman" w:hAnsi="Candara"/>
          <w:sz w:val="18"/>
          <w:szCs w:val="18"/>
        </w:rPr>
      </w:pPr>
    </w:p>
    <w:p w14:paraId="6ABD17AF" w14:textId="71CCD023" w:rsidR="00E87305" w:rsidRPr="00716198" w:rsidRDefault="00E87305" w:rsidP="00E87305">
      <w:pPr>
        <w:numPr>
          <w:ilvl w:val="0"/>
          <w:numId w:val="23"/>
        </w:numPr>
        <w:suppressAutoHyphens/>
        <w:spacing w:after="30" w:line="240" w:lineRule="auto"/>
        <w:ind w:left="142" w:hanging="142"/>
        <w:jc w:val="both"/>
        <w:rPr>
          <w:rFonts w:ascii="Candara" w:eastAsia="Times New Roman" w:hAnsi="Candara"/>
          <w:sz w:val="18"/>
          <w:szCs w:val="18"/>
        </w:rPr>
      </w:pPr>
      <w:r w:rsidRPr="00716198">
        <w:rPr>
          <w:rFonts w:eastAsia="Times New Roman" w:cs="Calibri"/>
          <w:bCs/>
          <w:color w:val="000000"/>
          <w:sz w:val="18"/>
          <w:szCs w:val="18"/>
          <w:lang w:eastAsia="it-IT"/>
        </w:rPr>
        <w:t>Nella compilazione del presente modello, le indicazioni in parentesi quadra e/o in rosso, le note a piè pagina e le opzioni non scelte vanno rimosse.</w:t>
      </w:r>
    </w:p>
    <w:p w14:paraId="73429333" w14:textId="77777777" w:rsidR="00E87305" w:rsidRPr="000629EB" w:rsidRDefault="00E87305" w:rsidP="00E87305">
      <w:pPr>
        <w:numPr>
          <w:ilvl w:val="0"/>
          <w:numId w:val="23"/>
        </w:numPr>
        <w:suppressAutoHyphens/>
        <w:spacing w:after="30" w:line="240" w:lineRule="auto"/>
        <w:ind w:left="142" w:hanging="142"/>
        <w:jc w:val="both"/>
        <w:rPr>
          <w:rFonts w:ascii="Candara" w:eastAsia="Times New Roman" w:hAnsi="Candara"/>
          <w:sz w:val="18"/>
          <w:szCs w:val="18"/>
        </w:rPr>
      </w:pPr>
      <w:r w:rsidRPr="00716198">
        <w:rPr>
          <w:rFonts w:eastAsia="Times New Roman" w:cs="Calibri"/>
          <w:bCs/>
          <w:color w:val="000000"/>
          <w:sz w:val="18"/>
          <w:szCs w:val="18"/>
          <w:lang w:eastAsia="it-IT"/>
        </w:rPr>
        <w:t>Il presente documento potrà essere integrato e/o modificato dalla stazione appaltante, in relazione al caso specifico, purché vengano introdotti i dati fondamentali, riportati nello stesso modello.</w:t>
      </w:r>
    </w:p>
    <w:p w14:paraId="497AE719" w14:textId="6930D699" w:rsidR="00E87305" w:rsidRPr="006827E3" w:rsidRDefault="00E87305" w:rsidP="00E87305">
      <w:pPr>
        <w:numPr>
          <w:ilvl w:val="0"/>
          <w:numId w:val="23"/>
        </w:numPr>
        <w:suppressAutoHyphens/>
        <w:spacing w:after="40" w:line="240" w:lineRule="auto"/>
        <w:ind w:left="142" w:hanging="142"/>
        <w:jc w:val="both"/>
        <w:rPr>
          <w:rFonts w:ascii="Candara" w:hAnsi="Candara"/>
          <w:sz w:val="20"/>
          <w:szCs w:val="20"/>
        </w:rPr>
      </w:pPr>
      <w:r w:rsidRPr="00DB499A">
        <w:rPr>
          <w:rFonts w:asciiTheme="minorHAnsi" w:hAnsiTheme="minorHAnsi" w:cs="Calibri"/>
          <w:bCs/>
          <w:color w:val="000000"/>
          <w:sz w:val="18"/>
          <w:szCs w:val="18"/>
          <w:lang w:eastAsia="it-IT"/>
        </w:rPr>
        <w:t xml:space="preserve">Per </w:t>
      </w:r>
      <w:r>
        <w:rPr>
          <w:rFonts w:asciiTheme="minorHAnsi" w:hAnsiTheme="minorHAnsi" w:cs="Calibri"/>
          <w:bCs/>
          <w:color w:val="000000"/>
          <w:sz w:val="18"/>
          <w:szCs w:val="18"/>
          <w:lang w:eastAsia="it-IT"/>
        </w:rPr>
        <w:t>brevità</w:t>
      </w:r>
      <w:r w:rsidRPr="00DB499A">
        <w:rPr>
          <w:rFonts w:asciiTheme="minorHAnsi" w:hAnsiTheme="minorHAnsi" w:cs="Calibri"/>
          <w:bCs/>
          <w:color w:val="000000"/>
          <w:sz w:val="18"/>
          <w:szCs w:val="18"/>
          <w:lang w:eastAsia="it-IT"/>
        </w:rPr>
        <w:t xml:space="preserve">, nel presente </w:t>
      </w:r>
      <w:r w:rsidR="00235DC8">
        <w:rPr>
          <w:rFonts w:asciiTheme="minorHAnsi" w:hAnsiTheme="minorHAnsi" w:cs="Calibri"/>
          <w:bCs/>
          <w:color w:val="000000"/>
          <w:sz w:val="18"/>
          <w:szCs w:val="18"/>
          <w:lang w:eastAsia="it-IT"/>
        </w:rPr>
        <w:t>modello</w:t>
      </w:r>
      <w:r w:rsidRPr="00DB499A">
        <w:rPr>
          <w:rFonts w:asciiTheme="minorHAnsi" w:hAnsiTheme="minorHAnsi" w:cs="Calibri"/>
          <w:bCs/>
          <w:color w:val="000000"/>
          <w:sz w:val="18"/>
          <w:szCs w:val="18"/>
          <w:lang w:eastAsia="it-IT"/>
        </w:rPr>
        <w:t>, il Decreto Legislativo 31 marzo 2023 n°36, potrà essere indicato sinteticam</w:t>
      </w:r>
      <w:r w:rsidRPr="006827E3">
        <w:rPr>
          <w:rFonts w:asciiTheme="minorHAnsi" w:hAnsiTheme="minorHAnsi" w:cstheme="minorHAnsi"/>
          <w:sz w:val="18"/>
          <w:szCs w:val="18"/>
        </w:rPr>
        <w:t>ente con il termine “codice”, l’Operatore Economico “OE” , gli Operatori Economici “OOEE”, la Stazione appaltante “SA”, le Stazioni Appaltanti “SSAA”, i Raggruppamenti Temporanei di Professionisti con l’acronimo “RTP”, i Gruppi Europei di Interesse Economico con l’acronimo  “GEIE”</w:t>
      </w:r>
      <w:r w:rsidR="00434E02">
        <w:rPr>
          <w:rFonts w:asciiTheme="minorHAnsi" w:hAnsiTheme="minorHAnsi" w:cstheme="minorHAnsi"/>
          <w:b/>
          <w:sz w:val="18"/>
          <w:szCs w:val="18"/>
        </w:rPr>
        <w:t>.</w:t>
      </w:r>
    </w:p>
    <w:p w14:paraId="78B90625" w14:textId="77777777" w:rsidR="00E87305" w:rsidRDefault="00E87305" w:rsidP="00034FB6">
      <w:pPr>
        <w:widowControl w:val="0"/>
        <w:rPr>
          <w:rFonts w:cs="Calibri"/>
          <w:b/>
          <w:color w:val="000000"/>
        </w:rPr>
      </w:pPr>
    </w:p>
    <w:p w14:paraId="7E93C133" w14:textId="77777777" w:rsidR="00E87305" w:rsidRDefault="00E87305" w:rsidP="00034FB6">
      <w:pPr>
        <w:widowControl w:val="0"/>
        <w:rPr>
          <w:rFonts w:cs="Calibri"/>
          <w:b/>
          <w:color w:val="000000"/>
        </w:rPr>
      </w:pPr>
    </w:p>
    <w:p w14:paraId="1E1C8E5D" w14:textId="77777777" w:rsidR="00434E02" w:rsidRDefault="00434E02" w:rsidP="00034FB6">
      <w:pPr>
        <w:widowControl w:val="0"/>
        <w:rPr>
          <w:rFonts w:cs="Calibri"/>
          <w:b/>
          <w:color w:val="000000"/>
        </w:rPr>
      </w:pPr>
    </w:p>
    <w:p w14:paraId="7B281E8D" w14:textId="561F01C5" w:rsidR="00123D11" w:rsidRPr="00034FB6" w:rsidRDefault="00123D11" w:rsidP="00034FB6">
      <w:pPr>
        <w:widowControl w:val="0"/>
        <w:rPr>
          <w:rFonts w:cs="Calibri"/>
        </w:rPr>
      </w:pPr>
      <w:r w:rsidRPr="004A32B7">
        <w:rPr>
          <w:rFonts w:cs="Calibri"/>
          <w:b/>
          <w:color w:val="000000"/>
        </w:rPr>
        <w:t>MITTENTE</w:t>
      </w:r>
    </w:p>
    <w:p w14:paraId="5371BD10" w14:textId="6AE8C605" w:rsidR="00E17298" w:rsidRDefault="00123D11" w:rsidP="00034FB6">
      <w:pPr>
        <w:widowControl w:val="0"/>
        <w:ind w:right="-2"/>
        <w:rPr>
          <w:rFonts w:cs="Calibri"/>
        </w:rPr>
      </w:pPr>
      <w:r>
        <w:rPr>
          <w:rFonts w:cs="Calibri"/>
          <w:color w:val="000000"/>
        </w:rPr>
        <w:t>Invio a mezzo PEC</w:t>
      </w:r>
      <w:r w:rsidRPr="00F26EC7">
        <w:rPr>
          <w:rFonts w:cs="Calibri"/>
          <w:color w:val="000000"/>
        </w:rPr>
        <w:tab/>
      </w:r>
      <w:r w:rsidRPr="00F26EC7">
        <w:rPr>
          <w:rFonts w:cs="Calibri"/>
          <w:color w:val="000000"/>
        </w:rPr>
        <w:tab/>
      </w:r>
      <w:r w:rsidRPr="00F26EC7">
        <w:rPr>
          <w:rFonts w:cs="Calibri"/>
          <w:color w:val="000000"/>
        </w:rPr>
        <w:tab/>
      </w:r>
      <w:r w:rsidRPr="00F26EC7">
        <w:rPr>
          <w:rFonts w:cs="Calibri"/>
          <w:color w:val="000000"/>
        </w:rPr>
        <w:tab/>
      </w:r>
      <w:r w:rsidRPr="00F26EC7">
        <w:rPr>
          <w:rFonts w:cs="Calibri"/>
          <w:color w:val="000000"/>
        </w:rPr>
        <w:tab/>
      </w:r>
      <w:r w:rsidRPr="00F26EC7">
        <w:rPr>
          <w:rFonts w:cs="Calibri"/>
          <w:color w:val="000000"/>
        </w:rPr>
        <w:tab/>
      </w:r>
      <w:r w:rsidRPr="00F26EC7">
        <w:rPr>
          <w:rFonts w:cs="Calibri"/>
          <w:color w:val="000000"/>
        </w:rPr>
        <w:tab/>
      </w:r>
      <w:r w:rsidR="00034FB6">
        <w:rPr>
          <w:rFonts w:cs="Calibri"/>
          <w:color w:val="000000"/>
        </w:rPr>
        <w:t xml:space="preserve">                                                                                                                </w:t>
      </w:r>
      <w:r w:rsidR="00E17298">
        <w:rPr>
          <w:rFonts w:cs="Calibri"/>
        </w:rPr>
        <w:t>Alla Stazione Appaltante</w:t>
      </w:r>
    </w:p>
    <w:p w14:paraId="4D6EFB29" w14:textId="77777777" w:rsidR="00E17298" w:rsidRDefault="00E17298" w:rsidP="00E17298">
      <w:pPr>
        <w:widowControl w:val="0"/>
        <w:ind w:left="3600" w:firstLine="795"/>
        <w:jc w:val="right"/>
        <w:rPr>
          <w:rFonts w:cs="Calibri"/>
        </w:rPr>
      </w:pPr>
      <w:r>
        <w:rPr>
          <w:rFonts w:cs="Calibri"/>
        </w:rPr>
        <w:t>___________________________________</w:t>
      </w:r>
    </w:p>
    <w:p w14:paraId="35A62066" w14:textId="77777777" w:rsidR="00E17298" w:rsidRDefault="00E17298" w:rsidP="00E17298">
      <w:pPr>
        <w:widowControl w:val="0"/>
        <w:ind w:left="3600" w:firstLine="795"/>
        <w:jc w:val="right"/>
        <w:rPr>
          <w:rFonts w:cs="Calibri"/>
        </w:rPr>
      </w:pPr>
      <w:r>
        <w:rPr>
          <w:rFonts w:cs="Calibri"/>
        </w:rPr>
        <w:t>Via ________________________________</w:t>
      </w:r>
    </w:p>
    <w:p w14:paraId="4135ADFD" w14:textId="15130A6E" w:rsidR="00E17298" w:rsidRDefault="00D52BA6" w:rsidP="00E17298">
      <w:pPr>
        <w:widowControl w:val="0"/>
        <w:ind w:left="3600" w:firstLine="795"/>
        <w:jc w:val="right"/>
        <w:rPr>
          <w:rFonts w:cs="Calibri"/>
        </w:rPr>
      </w:pPr>
      <w:r>
        <w:rPr>
          <w:rFonts w:cs="Calibri"/>
        </w:rPr>
        <w:t xml:space="preserve">CAP ___________ </w:t>
      </w:r>
      <w:r w:rsidR="00E17298">
        <w:rPr>
          <w:rFonts w:cs="Calibri"/>
        </w:rPr>
        <w:t>Città _______________</w:t>
      </w:r>
    </w:p>
    <w:p w14:paraId="4360A0F2" w14:textId="77777777" w:rsidR="00E17298" w:rsidRDefault="00E17298" w:rsidP="00E17298">
      <w:pPr>
        <w:widowControl w:val="0"/>
        <w:rPr>
          <w:rFonts w:cs="Calibri"/>
        </w:rPr>
      </w:pPr>
    </w:p>
    <w:p w14:paraId="63108980" w14:textId="00084CD7" w:rsidR="00E17298" w:rsidRDefault="00E17298" w:rsidP="006F03E2">
      <w:pPr>
        <w:widowControl w:val="0"/>
        <w:ind w:left="1134" w:hanging="1134"/>
        <w:jc w:val="both"/>
        <w:rPr>
          <w:rFonts w:cs="Calibri"/>
        </w:rPr>
      </w:pPr>
      <w:r>
        <w:rPr>
          <w:rFonts w:cs="Calibri"/>
          <w:b/>
        </w:rPr>
        <w:t>OGGETTO:</w:t>
      </w:r>
      <w:r>
        <w:rPr>
          <w:rFonts w:cs="Calibri"/>
        </w:rPr>
        <w:t xml:space="preserve"> </w:t>
      </w:r>
      <w:r w:rsidR="006F03E2">
        <w:rPr>
          <w:rFonts w:cs="Calibri"/>
        </w:rPr>
        <w:t xml:space="preserve">  </w:t>
      </w:r>
      <w:r>
        <w:rPr>
          <w:rFonts w:cs="Calibri"/>
        </w:rPr>
        <w:t>Avviso pubblico per l’istituzione dell’elenco di operatori economici per l'affidamento dei servizi tecni</w:t>
      </w:r>
      <w:r w:rsidR="00D52BA6">
        <w:rPr>
          <w:rFonts w:cs="Calibri"/>
        </w:rPr>
        <w:t>ci di architettura e ingegneria</w:t>
      </w:r>
      <w:r>
        <w:rPr>
          <w:rFonts w:cs="Calibri"/>
        </w:rPr>
        <w:t xml:space="preserve">, ai sensi </w:t>
      </w:r>
      <w:r w:rsidR="0049502B">
        <w:rPr>
          <w:rFonts w:cs="Calibri"/>
        </w:rPr>
        <w:t xml:space="preserve">   </w:t>
      </w:r>
      <w:r w:rsidR="00B72530">
        <w:rPr>
          <w:rFonts w:cs="Calibri"/>
        </w:rPr>
        <w:t xml:space="preserve">   </w:t>
      </w:r>
      <w:r>
        <w:rPr>
          <w:rFonts w:cs="Calibri"/>
        </w:rPr>
        <w:t xml:space="preserve">dell’articolo </w:t>
      </w:r>
      <w:r w:rsidR="00C12637">
        <w:rPr>
          <w:rFonts w:cs="Calibri"/>
        </w:rPr>
        <w:t xml:space="preserve">50 </w:t>
      </w:r>
      <w:r>
        <w:rPr>
          <w:rFonts w:cs="Calibri"/>
        </w:rPr>
        <w:t xml:space="preserve">comma </w:t>
      </w:r>
      <w:r w:rsidR="00C12637">
        <w:rPr>
          <w:rFonts w:cs="Calibri"/>
        </w:rPr>
        <w:t>1</w:t>
      </w:r>
      <w:r>
        <w:rPr>
          <w:rFonts w:cs="Calibri"/>
        </w:rPr>
        <w:t xml:space="preserve"> lettera b) </w:t>
      </w:r>
      <w:r w:rsidR="00C12637">
        <w:rPr>
          <w:rFonts w:cs="Calibri"/>
        </w:rPr>
        <w:t xml:space="preserve"> e lettera e) del Decreto Legislativo 31 marzo 2023 n°36 </w:t>
      </w:r>
    </w:p>
    <w:p w14:paraId="6C7783FB" w14:textId="77777777" w:rsidR="00E17298" w:rsidRDefault="00E17298" w:rsidP="00E17298">
      <w:pPr>
        <w:widowControl w:val="0"/>
        <w:jc w:val="both"/>
        <w:rPr>
          <w:rFonts w:cs="Calibri"/>
        </w:rPr>
      </w:pPr>
    </w:p>
    <w:p w14:paraId="400F1F68" w14:textId="7973DBE5" w:rsidR="00E17298" w:rsidRPr="00C12637" w:rsidRDefault="00E17298" w:rsidP="005E48BA">
      <w:pPr>
        <w:widowControl w:val="0"/>
        <w:spacing w:after="60"/>
        <w:jc w:val="center"/>
        <w:rPr>
          <w:rFonts w:cs="Calibri"/>
          <w:b/>
          <w:smallCaps/>
          <w:sz w:val="26"/>
          <w:szCs w:val="26"/>
        </w:rPr>
      </w:pPr>
      <w:r w:rsidRPr="00C12637">
        <w:rPr>
          <w:rFonts w:cs="Calibri"/>
          <w:b/>
          <w:smallCaps/>
          <w:sz w:val="26"/>
          <w:szCs w:val="26"/>
        </w:rPr>
        <w:t>Richiesta di iscrizione all’Elenco</w:t>
      </w:r>
      <w:r w:rsidR="00034FB6">
        <w:rPr>
          <w:rFonts w:cs="Calibri"/>
          <w:b/>
          <w:smallCaps/>
          <w:sz w:val="26"/>
          <w:szCs w:val="26"/>
        </w:rPr>
        <w:t xml:space="preserve"> degli Operatori Economici</w:t>
      </w:r>
    </w:p>
    <w:p w14:paraId="1F34AFED" w14:textId="66CA95C3" w:rsidR="00E17298" w:rsidRPr="00C12637" w:rsidRDefault="00C12637" w:rsidP="00E17298">
      <w:pPr>
        <w:widowControl w:val="0"/>
        <w:jc w:val="center"/>
        <w:rPr>
          <w:rFonts w:cs="Calibri"/>
        </w:rPr>
      </w:pPr>
      <w:r w:rsidRPr="00C12637">
        <w:rPr>
          <w:rFonts w:cs="Calibri"/>
        </w:rPr>
        <w:t>(soggetti di cui all’articolo 6</w:t>
      </w:r>
      <w:r w:rsidR="00E17298" w:rsidRPr="00C12637">
        <w:rPr>
          <w:rFonts w:cs="Calibri"/>
        </w:rPr>
        <w:t>6, comm</w:t>
      </w:r>
      <w:r w:rsidRPr="00C12637">
        <w:rPr>
          <w:rFonts w:cs="Calibri"/>
        </w:rPr>
        <w:t>a 1 del Decreto legislativo n.36</w:t>
      </w:r>
      <w:r w:rsidR="00E17298" w:rsidRPr="00C12637">
        <w:rPr>
          <w:rFonts w:cs="Calibri"/>
        </w:rPr>
        <w:t>/20</w:t>
      </w:r>
      <w:r w:rsidRPr="00C12637">
        <w:rPr>
          <w:rFonts w:cs="Calibri"/>
        </w:rPr>
        <w:t>23</w:t>
      </w:r>
      <w:r w:rsidR="00E17298" w:rsidRPr="00C12637">
        <w:rPr>
          <w:rFonts w:cs="Calibri"/>
        </w:rPr>
        <w:t>)</w:t>
      </w:r>
    </w:p>
    <w:p w14:paraId="434DD417" w14:textId="77777777" w:rsidR="00E17298" w:rsidRDefault="00E17298" w:rsidP="00E17298">
      <w:pPr>
        <w:widowControl w:val="0"/>
        <w:jc w:val="center"/>
        <w:rPr>
          <w:rFonts w:cs="Calibri"/>
        </w:rPr>
      </w:pPr>
    </w:p>
    <w:p w14:paraId="1BCE4AA7" w14:textId="733AD266" w:rsidR="00E17298" w:rsidRDefault="00E17298" w:rsidP="005E48BA">
      <w:pPr>
        <w:widowControl w:val="0"/>
        <w:spacing w:line="360" w:lineRule="auto"/>
        <w:jc w:val="both"/>
        <w:rPr>
          <w:rFonts w:cs="Calibri"/>
        </w:rPr>
      </w:pPr>
      <w:r>
        <w:rPr>
          <w:rFonts w:cs="Calibri"/>
        </w:rPr>
        <w:t>Il/I sottoscritto/i _______________ nato/i a _______________ il _______________, titolo di studio _______________ conseguito il _______________ rilasciato da (università/scuola) _______________, con studio/sede in _______________ via _______________, telefono _______________ fax _______________, codice fiscale _______________ partita IVA _______________, iscritto/i all’Ordine/Collegio degli/dei _______________ della provincia di _______________ al n. __________, indirizzo di posta elettronica certificata _______________________, in qualità di</w:t>
      </w:r>
      <w:r w:rsidR="005E48BA">
        <w:rPr>
          <w:rFonts w:cs="Calibri"/>
        </w:rPr>
        <w:t>:</w:t>
      </w:r>
    </w:p>
    <w:p w14:paraId="6AF9D238" w14:textId="60D2321B" w:rsidR="00E17298" w:rsidRDefault="00E17298" w:rsidP="00973FBC">
      <w:pPr>
        <w:widowControl w:val="0"/>
        <w:spacing w:after="100"/>
        <w:ind w:left="284" w:hanging="284"/>
        <w:jc w:val="both"/>
        <w:rPr>
          <w:rFonts w:cs="Calibri"/>
        </w:rPr>
      </w:pPr>
      <w:r>
        <w:rPr>
          <w:rFonts w:cs="Calibri"/>
        </w:rPr>
        <w:sym w:font="Wingdings" w:char="F0A8"/>
      </w:r>
      <w:r>
        <w:rPr>
          <w:rFonts w:cs="Calibri"/>
        </w:rPr>
        <w:tab/>
      </w:r>
      <w:r w:rsidR="005E48BA">
        <w:rPr>
          <w:rFonts w:cs="Calibri"/>
        </w:rPr>
        <w:t xml:space="preserve">_________________________ </w:t>
      </w:r>
      <w:r w:rsidR="005E48BA" w:rsidRPr="005E48BA">
        <w:rPr>
          <w:rStyle w:val="Rimandonotaapidipagina"/>
          <w:rFonts w:cs="Calibri"/>
          <w:b/>
          <w:color w:val="C00000"/>
          <w:highlight w:val="yellow"/>
        </w:rPr>
        <w:footnoteReference w:id="1"/>
      </w:r>
    </w:p>
    <w:p w14:paraId="5C1A18B0" w14:textId="77777777" w:rsidR="00E17298" w:rsidRDefault="00E17298" w:rsidP="00E17298">
      <w:pPr>
        <w:widowControl w:val="0"/>
        <w:jc w:val="center"/>
        <w:rPr>
          <w:rFonts w:cs="Calibri"/>
          <w:b/>
          <w:caps/>
        </w:rPr>
      </w:pPr>
      <w:r>
        <w:rPr>
          <w:rFonts w:cs="Calibri"/>
          <w:b/>
          <w:caps/>
        </w:rPr>
        <w:t>Chiede</w:t>
      </w:r>
    </w:p>
    <w:p w14:paraId="46407A89" w14:textId="49A903F7" w:rsidR="00E17298" w:rsidRDefault="00E17298" w:rsidP="005E48BA">
      <w:pPr>
        <w:widowControl w:val="0"/>
        <w:spacing w:line="360" w:lineRule="auto"/>
        <w:jc w:val="both"/>
        <w:rPr>
          <w:rFonts w:cs="Calibri"/>
        </w:rPr>
      </w:pPr>
      <w:r>
        <w:rPr>
          <w:rFonts w:cs="Calibri"/>
        </w:rPr>
        <w:t>di essere iscritto nell’elenco di operatori economici per l’affidamento dei «servizi di architettura e ingegneria e altri servizi tecnici» riservati ad operatori economici esercenti una professione regolamentata ai sensi dell’articolo 3 della direttiva 2005/36/CE</w:t>
      </w:r>
      <w:r w:rsidR="00892287">
        <w:rPr>
          <w:rFonts w:cs="Calibri"/>
        </w:rPr>
        <w:t>,</w:t>
      </w:r>
      <w:r>
        <w:rPr>
          <w:rFonts w:cs="Calibri"/>
        </w:rPr>
        <w:t xml:space="preserve"> il cui importo stimato sia inferiore alle soglie comunitarie di cui all’art.</w:t>
      </w:r>
      <w:r w:rsidR="00892287">
        <w:rPr>
          <w:rFonts w:cs="Calibri"/>
        </w:rPr>
        <w:t>14</w:t>
      </w:r>
      <w:r>
        <w:rPr>
          <w:rFonts w:cs="Calibri"/>
        </w:rPr>
        <w:t xml:space="preserve"> del D.Lgs.</w:t>
      </w:r>
      <w:r w:rsidR="00892287">
        <w:rPr>
          <w:rFonts w:cs="Calibri"/>
        </w:rPr>
        <w:t>36</w:t>
      </w:r>
      <w:r>
        <w:rPr>
          <w:rFonts w:cs="Calibri"/>
        </w:rPr>
        <w:t>/20</w:t>
      </w:r>
      <w:r w:rsidR="00892287">
        <w:rPr>
          <w:rFonts w:cs="Calibri"/>
        </w:rPr>
        <w:t>23</w:t>
      </w:r>
      <w:r>
        <w:rPr>
          <w:rFonts w:cs="Calibri"/>
        </w:rPr>
        <w:t xml:space="preserve">  </w:t>
      </w:r>
      <w:r w:rsidR="00892287">
        <w:rPr>
          <w:rFonts w:cs="Calibri"/>
        </w:rPr>
        <w:t xml:space="preserve">(di seguito: codice) </w:t>
      </w:r>
      <w:r>
        <w:rPr>
          <w:rFonts w:cs="Calibri"/>
        </w:rPr>
        <w:t>per la/le tipologia/e indicata/e nella seguente tabella:</w:t>
      </w:r>
    </w:p>
    <w:tbl>
      <w:tblPr>
        <w:tblW w:w="49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20"/>
        <w:gridCol w:w="3826"/>
        <w:gridCol w:w="351"/>
        <w:gridCol w:w="351"/>
        <w:gridCol w:w="347"/>
        <w:gridCol w:w="350"/>
        <w:gridCol w:w="353"/>
        <w:gridCol w:w="356"/>
        <w:gridCol w:w="353"/>
        <w:gridCol w:w="356"/>
        <w:gridCol w:w="356"/>
        <w:gridCol w:w="353"/>
        <w:gridCol w:w="353"/>
        <w:gridCol w:w="373"/>
        <w:gridCol w:w="376"/>
        <w:gridCol w:w="367"/>
        <w:gridCol w:w="367"/>
        <w:gridCol w:w="362"/>
        <w:gridCol w:w="370"/>
        <w:gridCol w:w="325"/>
        <w:gridCol w:w="328"/>
        <w:gridCol w:w="330"/>
        <w:gridCol w:w="356"/>
        <w:gridCol w:w="356"/>
        <w:gridCol w:w="356"/>
        <w:gridCol w:w="356"/>
        <w:gridCol w:w="387"/>
        <w:gridCol w:w="310"/>
        <w:gridCol w:w="310"/>
        <w:gridCol w:w="308"/>
        <w:gridCol w:w="379"/>
      </w:tblGrid>
      <w:tr w:rsidR="00E17298" w14:paraId="5188C940" w14:textId="77777777" w:rsidTr="00034FB6">
        <w:trPr>
          <w:trHeight w:val="227"/>
        </w:trPr>
        <w:tc>
          <w:tcPr>
            <w:tcW w:w="5000" w:type="pct"/>
            <w:gridSpan w:val="31"/>
            <w:tcBorders>
              <w:top w:val="single" w:sz="4" w:space="0" w:color="auto"/>
              <w:left w:val="single" w:sz="4" w:space="0" w:color="auto"/>
              <w:bottom w:val="single" w:sz="4" w:space="0" w:color="auto"/>
              <w:right w:val="single" w:sz="4" w:space="0" w:color="auto"/>
            </w:tcBorders>
            <w:vAlign w:val="center"/>
            <w:hideMark/>
          </w:tcPr>
          <w:p w14:paraId="2B4381DC" w14:textId="77777777" w:rsidR="00E17298" w:rsidRDefault="00E17298">
            <w:pPr>
              <w:ind w:left="290" w:hanging="290"/>
              <w:jc w:val="center"/>
              <w:rPr>
                <w:rFonts w:ascii="Arial Narrow" w:hAnsi="Arial Narrow"/>
                <w:b/>
                <w:color w:val="000000"/>
                <w:sz w:val="20"/>
                <w:szCs w:val="20"/>
              </w:rPr>
            </w:pPr>
            <w:r>
              <w:rPr>
                <w:rFonts w:ascii="Arial Narrow" w:hAnsi="Arial Narrow"/>
                <w:b/>
                <w:color w:val="000000"/>
                <w:sz w:val="20"/>
                <w:szCs w:val="20"/>
              </w:rPr>
              <w:t>GRIGLIA DI SELEZIONE PER L’ISTITUZIONE DELL’ELENCO DI OPERATORI ECONOMICI</w:t>
            </w:r>
          </w:p>
          <w:p w14:paraId="57D99728" w14:textId="77777777" w:rsidR="00E17298" w:rsidRDefault="00E17298">
            <w:pPr>
              <w:ind w:left="290" w:hanging="290"/>
              <w:jc w:val="center"/>
              <w:rPr>
                <w:rFonts w:ascii="Arial Narrow" w:hAnsi="Arial Narrow"/>
                <w:b/>
                <w:color w:val="000000"/>
                <w:sz w:val="20"/>
                <w:szCs w:val="20"/>
              </w:rPr>
            </w:pPr>
            <w:r>
              <w:rPr>
                <w:rFonts w:ascii="Arial Narrow" w:hAnsi="Arial Narrow"/>
                <w:b/>
                <w:color w:val="000000"/>
                <w:sz w:val="20"/>
                <w:szCs w:val="20"/>
              </w:rPr>
              <w:t>PER L'AFFIDAMENTO DEI SERVIZI TECNICI DI ARCHITETTURA E INGEGNERIA</w:t>
            </w:r>
          </w:p>
        </w:tc>
      </w:tr>
      <w:tr w:rsidR="00034FB6" w14:paraId="41D5C9C8" w14:textId="77777777" w:rsidTr="00034FB6">
        <w:trPr>
          <w:trHeight w:val="227"/>
        </w:trPr>
        <w:tc>
          <w:tcPr>
            <w:tcW w:w="1420" w:type="pct"/>
            <w:gridSpan w:val="2"/>
            <w:tcBorders>
              <w:top w:val="single" w:sz="4" w:space="0" w:color="auto"/>
              <w:left w:val="single" w:sz="4" w:space="0" w:color="auto"/>
              <w:bottom w:val="single" w:sz="4" w:space="0" w:color="auto"/>
              <w:right w:val="single" w:sz="4" w:space="0" w:color="auto"/>
              <w:tl2br w:val="single" w:sz="4" w:space="0" w:color="auto"/>
            </w:tcBorders>
            <w:hideMark/>
          </w:tcPr>
          <w:p w14:paraId="079D6F6D" w14:textId="77777777" w:rsidR="00E17298" w:rsidRDefault="00E17298">
            <w:pPr>
              <w:jc w:val="right"/>
              <w:rPr>
                <w:rFonts w:ascii="Arial Narrow" w:hAnsi="Arial Narrow"/>
                <w:b/>
                <w:color w:val="000000"/>
                <w:sz w:val="18"/>
                <w:szCs w:val="18"/>
              </w:rPr>
            </w:pPr>
            <w:r>
              <w:rPr>
                <w:rFonts w:ascii="Arial Narrow" w:hAnsi="Arial Narrow"/>
                <w:b/>
                <w:color w:val="000000"/>
                <w:sz w:val="18"/>
                <w:szCs w:val="18"/>
              </w:rPr>
              <w:t>Classi e categorie di lavori *</w:t>
            </w:r>
          </w:p>
          <w:p w14:paraId="3DC84D8A" w14:textId="77777777" w:rsidR="00E17298" w:rsidRDefault="00E17298">
            <w:pPr>
              <w:rPr>
                <w:rFonts w:ascii="Times New Roman" w:hAnsi="Times New Roman"/>
                <w:b/>
                <w:color w:val="000000"/>
                <w:sz w:val="16"/>
                <w:szCs w:val="16"/>
              </w:rPr>
            </w:pPr>
            <w:r>
              <w:rPr>
                <w:rFonts w:ascii="Arial Narrow" w:hAnsi="Arial Narrow"/>
                <w:b/>
                <w:color w:val="000000"/>
                <w:sz w:val="18"/>
                <w:szCs w:val="18"/>
              </w:rPr>
              <w:t>Attività</w:t>
            </w:r>
          </w:p>
        </w:tc>
        <w:tc>
          <w:tcPr>
            <w:tcW w:w="123" w:type="pct"/>
            <w:tcBorders>
              <w:top w:val="single" w:sz="4" w:space="0" w:color="auto"/>
              <w:left w:val="single" w:sz="4" w:space="0" w:color="auto"/>
              <w:bottom w:val="single" w:sz="4" w:space="0" w:color="auto"/>
              <w:right w:val="single" w:sz="4" w:space="0" w:color="auto"/>
            </w:tcBorders>
            <w:noWrap/>
            <w:vAlign w:val="center"/>
            <w:hideMark/>
          </w:tcPr>
          <w:p w14:paraId="48536FAA" w14:textId="77777777" w:rsidR="00E17298" w:rsidRPr="00034FB6" w:rsidRDefault="00E17298">
            <w:pPr>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E.01</w:t>
            </w:r>
          </w:p>
          <w:p w14:paraId="43EFA001" w14:textId="77777777" w:rsidR="00E17298" w:rsidRPr="00034FB6" w:rsidRDefault="00E17298">
            <w:pPr>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E.02</w:t>
            </w:r>
          </w:p>
        </w:tc>
        <w:tc>
          <w:tcPr>
            <w:tcW w:w="123" w:type="pct"/>
            <w:tcBorders>
              <w:top w:val="single" w:sz="4" w:space="0" w:color="auto"/>
              <w:left w:val="single" w:sz="4" w:space="0" w:color="auto"/>
              <w:bottom w:val="single" w:sz="4" w:space="0" w:color="auto"/>
              <w:right w:val="single" w:sz="4" w:space="0" w:color="auto"/>
            </w:tcBorders>
            <w:noWrap/>
            <w:vAlign w:val="center"/>
            <w:hideMark/>
          </w:tcPr>
          <w:p w14:paraId="5ADA18A2" w14:textId="77777777" w:rsidR="00E17298" w:rsidRPr="00034FB6" w:rsidRDefault="00E17298">
            <w:pPr>
              <w:ind w:left="-70"/>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E.03</w:t>
            </w:r>
          </w:p>
          <w:p w14:paraId="7BEFE99F" w14:textId="77777777" w:rsidR="00E17298" w:rsidRPr="00034FB6" w:rsidRDefault="00E17298">
            <w:pPr>
              <w:ind w:left="-70"/>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E.04</w:t>
            </w:r>
          </w:p>
        </w:tc>
        <w:tc>
          <w:tcPr>
            <w:tcW w:w="122" w:type="pct"/>
            <w:tcBorders>
              <w:top w:val="single" w:sz="4" w:space="0" w:color="auto"/>
              <w:left w:val="single" w:sz="4" w:space="0" w:color="auto"/>
              <w:bottom w:val="single" w:sz="4" w:space="0" w:color="auto"/>
              <w:right w:val="single" w:sz="4" w:space="0" w:color="auto"/>
            </w:tcBorders>
            <w:noWrap/>
            <w:vAlign w:val="center"/>
            <w:hideMark/>
          </w:tcPr>
          <w:p w14:paraId="3DE272BF" w14:textId="77777777" w:rsidR="00E17298" w:rsidRPr="00034FB6" w:rsidRDefault="00E17298">
            <w:pPr>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E.05</w:t>
            </w:r>
          </w:p>
          <w:p w14:paraId="3358D823" w14:textId="77777777" w:rsidR="00E17298" w:rsidRPr="00034FB6" w:rsidRDefault="00E17298">
            <w:pPr>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E.06</w:t>
            </w:r>
          </w:p>
          <w:p w14:paraId="72688CE1" w14:textId="77777777" w:rsidR="00E17298" w:rsidRPr="00034FB6" w:rsidRDefault="00E17298">
            <w:pPr>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E.07</w:t>
            </w:r>
          </w:p>
        </w:tc>
        <w:tc>
          <w:tcPr>
            <w:tcW w:w="123" w:type="pct"/>
            <w:tcBorders>
              <w:top w:val="single" w:sz="4" w:space="0" w:color="auto"/>
              <w:left w:val="single" w:sz="4" w:space="0" w:color="auto"/>
              <w:bottom w:val="single" w:sz="4" w:space="0" w:color="auto"/>
              <w:right w:val="single" w:sz="4" w:space="0" w:color="auto"/>
            </w:tcBorders>
            <w:noWrap/>
            <w:vAlign w:val="center"/>
            <w:hideMark/>
          </w:tcPr>
          <w:p w14:paraId="2FF18F99" w14:textId="77777777" w:rsidR="00E17298" w:rsidRPr="00034FB6" w:rsidRDefault="00E17298">
            <w:pPr>
              <w:ind w:left="-71"/>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E.08</w:t>
            </w:r>
          </w:p>
          <w:p w14:paraId="611E9DCC" w14:textId="77777777" w:rsidR="00E17298" w:rsidRPr="00034FB6" w:rsidRDefault="00E17298">
            <w:pPr>
              <w:ind w:left="-71"/>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E.09</w:t>
            </w:r>
          </w:p>
          <w:p w14:paraId="6E98844E" w14:textId="77777777" w:rsidR="00E17298" w:rsidRPr="00034FB6" w:rsidRDefault="00E17298">
            <w:pPr>
              <w:ind w:left="-71"/>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E.10</w:t>
            </w:r>
          </w:p>
        </w:tc>
        <w:tc>
          <w:tcPr>
            <w:tcW w:w="124" w:type="pct"/>
            <w:tcBorders>
              <w:top w:val="single" w:sz="4" w:space="0" w:color="auto"/>
              <w:left w:val="single" w:sz="4" w:space="0" w:color="auto"/>
              <w:bottom w:val="single" w:sz="4" w:space="0" w:color="auto"/>
              <w:right w:val="single" w:sz="4" w:space="0" w:color="auto"/>
            </w:tcBorders>
            <w:noWrap/>
            <w:vAlign w:val="center"/>
            <w:hideMark/>
          </w:tcPr>
          <w:p w14:paraId="6C18A56F" w14:textId="77777777" w:rsidR="00E17298" w:rsidRPr="00034FB6" w:rsidRDefault="00E17298">
            <w:pPr>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E.11</w:t>
            </w:r>
          </w:p>
          <w:p w14:paraId="088F9255" w14:textId="77777777" w:rsidR="00E17298" w:rsidRPr="00034FB6" w:rsidRDefault="00E17298">
            <w:pPr>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E.12</w:t>
            </w:r>
          </w:p>
          <w:p w14:paraId="06ED75DD" w14:textId="77777777" w:rsidR="00E17298" w:rsidRPr="00034FB6" w:rsidRDefault="00E17298">
            <w:pPr>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E.13</w:t>
            </w:r>
          </w:p>
        </w:tc>
        <w:tc>
          <w:tcPr>
            <w:tcW w:w="125" w:type="pct"/>
            <w:tcBorders>
              <w:top w:val="single" w:sz="4" w:space="0" w:color="auto"/>
              <w:left w:val="single" w:sz="4" w:space="0" w:color="auto"/>
              <w:bottom w:val="single" w:sz="4" w:space="0" w:color="auto"/>
              <w:right w:val="single" w:sz="4" w:space="0" w:color="auto"/>
            </w:tcBorders>
            <w:noWrap/>
            <w:vAlign w:val="center"/>
            <w:hideMark/>
          </w:tcPr>
          <w:p w14:paraId="5ECF4E7D" w14:textId="77777777" w:rsidR="00E17298" w:rsidRPr="00034FB6" w:rsidRDefault="00E17298">
            <w:pPr>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E.14</w:t>
            </w:r>
          </w:p>
          <w:p w14:paraId="5202FBE2" w14:textId="77777777" w:rsidR="00E17298" w:rsidRPr="00034FB6" w:rsidRDefault="00E17298">
            <w:pPr>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E.15</w:t>
            </w:r>
          </w:p>
          <w:p w14:paraId="5785EB36" w14:textId="77777777" w:rsidR="00E17298" w:rsidRPr="00034FB6" w:rsidRDefault="00E17298">
            <w:pPr>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E.16</w:t>
            </w:r>
          </w:p>
        </w:tc>
        <w:tc>
          <w:tcPr>
            <w:tcW w:w="124" w:type="pct"/>
            <w:tcBorders>
              <w:top w:val="single" w:sz="4" w:space="0" w:color="auto"/>
              <w:left w:val="single" w:sz="4" w:space="0" w:color="auto"/>
              <w:bottom w:val="single" w:sz="4" w:space="0" w:color="auto"/>
              <w:right w:val="single" w:sz="4" w:space="0" w:color="auto"/>
            </w:tcBorders>
            <w:noWrap/>
            <w:vAlign w:val="center"/>
            <w:hideMark/>
          </w:tcPr>
          <w:p w14:paraId="479D55DA" w14:textId="77777777" w:rsidR="00E17298" w:rsidRPr="00034FB6" w:rsidRDefault="00E17298">
            <w:pPr>
              <w:ind w:left="-71"/>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E.17</w:t>
            </w:r>
          </w:p>
          <w:p w14:paraId="79F360DC" w14:textId="77777777" w:rsidR="00E17298" w:rsidRPr="00034FB6" w:rsidRDefault="00E17298">
            <w:pPr>
              <w:ind w:left="-71"/>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E.18</w:t>
            </w:r>
          </w:p>
          <w:p w14:paraId="08D7E1DE" w14:textId="77777777" w:rsidR="00E17298" w:rsidRPr="00034FB6" w:rsidRDefault="00E17298">
            <w:pPr>
              <w:ind w:left="-71"/>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E.19</w:t>
            </w:r>
          </w:p>
        </w:tc>
        <w:tc>
          <w:tcPr>
            <w:tcW w:w="125" w:type="pct"/>
            <w:tcBorders>
              <w:top w:val="single" w:sz="4" w:space="0" w:color="auto"/>
              <w:left w:val="single" w:sz="4" w:space="0" w:color="auto"/>
              <w:bottom w:val="single" w:sz="4" w:space="0" w:color="auto"/>
              <w:right w:val="single" w:sz="4" w:space="0" w:color="auto"/>
            </w:tcBorders>
            <w:noWrap/>
            <w:vAlign w:val="center"/>
            <w:hideMark/>
          </w:tcPr>
          <w:p w14:paraId="5D00C48F" w14:textId="77777777" w:rsidR="00E17298" w:rsidRPr="00034FB6" w:rsidRDefault="00E17298">
            <w:pPr>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E.20</w:t>
            </w:r>
          </w:p>
          <w:p w14:paraId="018183A9" w14:textId="77777777" w:rsidR="00E17298" w:rsidRPr="00034FB6" w:rsidRDefault="00E17298">
            <w:pPr>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E.21</w:t>
            </w:r>
          </w:p>
          <w:p w14:paraId="60A49879" w14:textId="77777777" w:rsidR="00E17298" w:rsidRPr="00034FB6" w:rsidRDefault="00E17298">
            <w:pPr>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E.22</w:t>
            </w:r>
          </w:p>
        </w:tc>
        <w:tc>
          <w:tcPr>
            <w:tcW w:w="125" w:type="pct"/>
            <w:tcBorders>
              <w:top w:val="single" w:sz="4" w:space="0" w:color="auto"/>
              <w:left w:val="single" w:sz="4" w:space="0" w:color="auto"/>
              <w:bottom w:val="single" w:sz="4" w:space="0" w:color="auto"/>
              <w:right w:val="single" w:sz="4" w:space="0" w:color="auto"/>
            </w:tcBorders>
            <w:noWrap/>
            <w:vAlign w:val="center"/>
            <w:hideMark/>
          </w:tcPr>
          <w:p w14:paraId="257A4F00" w14:textId="77777777" w:rsidR="00E17298" w:rsidRPr="00034FB6" w:rsidRDefault="00E17298">
            <w:pPr>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S.01</w:t>
            </w:r>
          </w:p>
          <w:p w14:paraId="6035674C" w14:textId="77777777" w:rsidR="00E17298" w:rsidRPr="00034FB6" w:rsidRDefault="00E17298">
            <w:pPr>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S.02</w:t>
            </w:r>
          </w:p>
        </w:tc>
        <w:tc>
          <w:tcPr>
            <w:tcW w:w="124" w:type="pct"/>
            <w:tcBorders>
              <w:top w:val="single" w:sz="4" w:space="0" w:color="auto"/>
              <w:left w:val="single" w:sz="4" w:space="0" w:color="auto"/>
              <w:bottom w:val="single" w:sz="4" w:space="0" w:color="auto"/>
              <w:right w:val="single" w:sz="4" w:space="0" w:color="auto"/>
            </w:tcBorders>
            <w:noWrap/>
            <w:vAlign w:val="center"/>
            <w:hideMark/>
          </w:tcPr>
          <w:p w14:paraId="7BC8C691" w14:textId="77777777" w:rsidR="00E17298" w:rsidRPr="00034FB6" w:rsidRDefault="00E17298">
            <w:pPr>
              <w:ind w:left="-71" w:right="-71"/>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S.03</w:t>
            </w:r>
          </w:p>
          <w:p w14:paraId="6076A175" w14:textId="77777777" w:rsidR="00E17298" w:rsidRPr="00034FB6" w:rsidRDefault="00E17298">
            <w:pPr>
              <w:ind w:left="-71" w:right="-71"/>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S.04</w:t>
            </w:r>
          </w:p>
        </w:tc>
        <w:tc>
          <w:tcPr>
            <w:tcW w:w="124" w:type="pct"/>
            <w:tcBorders>
              <w:top w:val="single" w:sz="4" w:space="0" w:color="auto"/>
              <w:left w:val="single" w:sz="4" w:space="0" w:color="auto"/>
              <w:bottom w:val="single" w:sz="4" w:space="0" w:color="auto"/>
              <w:right w:val="single" w:sz="4" w:space="0" w:color="auto"/>
            </w:tcBorders>
            <w:noWrap/>
            <w:vAlign w:val="center"/>
            <w:hideMark/>
          </w:tcPr>
          <w:p w14:paraId="421CFE37" w14:textId="77777777" w:rsidR="00E17298" w:rsidRPr="00034FB6" w:rsidRDefault="00E17298">
            <w:pPr>
              <w:ind w:left="-70" w:right="-70" w:hanging="3"/>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S.05</w:t>
            </w:r>
          </w:p>
          <w:p w14:paraId="6D514F5B" w14:textId="77777777" w:rsidR="00E17298" w:rsidRPr="00034FB6" w:rsidRDefault="00E17298">
            <w:pPr>
              <w:ind w:left="-70" w:right="-70" w:hanging="3"/>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S.06</w:t>
            </w:r>
          </w:p>
        </w:tc>
        <w:tc>
          <w:tcPr>
            <w:tcW w:w="131" w:type="pct"/>
            <w:tcBorders>
              <w:top w:val="single" w:sz="4" w:space="0" w:color="auto"/>
              <w:left w:val="single" w:sz="4" w:space="0" w:color="auto"/>
              <w:bottom w:val="single" w:sz="4" w:space="0" w:color="auto"/>
              <w:right w:val="single" w:sz="4" w:space="0" w:color="auto"/>
            </w:tcBorders>
            <w:noWrap/>
            <w:vAlign w:val="center"/>
            <w:hideMark/>
          </w:tcPr>
          <w:p w14:paraId="635E4BEB" w14:textId="77777777" w:rsidR="00E17298" w:rsidRPr="00034FB6" w:rsidRDefault="00E17298">
            <w:pPr>
              <w:ind w:left="-71"/>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IA.01</w:t>
            </w:r>
          </w:p>
          <w:p w14:paraId="33936BEF" w14:textId="77777777" w:rsidR="00E17298" w:rsidRPr="00034FB6" w:rsidRDefault="00E17298">
            <w:pPr>
              <w:ind w:left="-71"/>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IA.02</w:t>
            </w:r>
          </w:p>
        </w:tc>
        <w:tc>
          <w:tcPr>
            <w:tcW w:w="132" w:type="pct"/>
            <w:tcBorders>
              <w:top w:val="single" w:sz="4" w:space="0" w:color="auto"/>
              <w:left w:val="single" w:sz="4" w:space="0" w:color="auto"/>
              <w:bottom w:val="single" w:sz="4" w:space="0" w:color="auto"/>
              <w:right w:val="single" w:sz="4" w:space="0" w:color="auto"/>
            </w:tcBorders>
            <w:noWrap/>
            <w:vAlign w:val="center"/>
            <w:hideMark/>
          </w:tcPr>
          <w:p w14:paraId="39A08970" w14:textId="77777777" w:rsidR="00E17298" w:rsidRPr="00034FB6" w:rsidRDefault="00E17298">
            <w:pPr>
              <w:ind w:left="-69"/>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IA.03</w:t>
            </w:r>
          </w:p>
          <w:p w14:paraId="5EC570D1" w14:textId="77777777" w:rsidR="00E17298" w:rsidRPr="00034FB6" w:rsidRDefault="00E17298">
            <w:pPr>
              <w:ind w:left="-69"/>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IA.04</w:t>
            </w:r>
          </w:p>
        </w:tc>
        <w:tc>
          <w:tcPr>
            <w:tcW w:w="129" w:type="pct"/>
            <w:tcBorders>
              <w:top w:val="single" w:sz="4" w:space="0" w:color="auto"/>
              <w:left w:val="single" w:sz="4" w:space="0" w:color="auto"/>
              <w:bottom w:val="single" w:sz="4" w:space="0" w:color="auto"/>
              <w:right w:val="single" w:sz="4" w:space="0" w:color="auto"/>
            </w:tcBorders>
            <w:noWrap/>
            <w:vAlign w:val="center"/>
            <w:hideMark/>
          </w:tcPr>
          <w:p w14:paraId="5785E7AD" w14:textId="77777777" w:rsidR="00E17298" w:rsidRPr="00034FB6" w:rsidRDefault="00E17298">
            <w:pPr>
              <w:ind w:left="-70"/>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IB.04</w:t>
            </w:r>
          </w:p>
          <w:p w14:paraId="4715CB50" w14:textId="77777777" w:rsidR="00E17298" w:rsidRPr="00034FB6" w:rsidRDefault="00E17298">
            <w:pPr>
              <w:ind w:left="-70"/>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IB.05</w:t>
            </w:r>
          </w:p>
        </w:tc>
        <w:tc>
          <w:tcPr>
            <w:tcW w:w="129" w:type="pct"/>
            <w:tcBorders>
              <w:top w:val="single" w:sz="4" w:space="0" w:color="auto"/>
              <w:left w:val="single" w:sz="4" w:space="0" w:color="auto"/>
              <w:bottom w:val="single" w:sz="4" w:space="0" w:color="auto"/>
              <w:right w:val="single" w:sz="4" w:space="0" w:color="auto"/>
            </w:tcBorders>
            <w:noWrap/>
            <w:vAlign w:val="center"/>
            <w:hideMark/>
          </w:tcPr>
          <w:p w14:paraId="2A259262" w14:textId="77777777" w:rsidR="00E17298" w:rsidRPr="00034FB6" w:rsidRDefault="00E17298">
            <w:pPr>
              <w:ind w:left="-71"/>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IB.06</w:t>
            </w:r>
          </w:p>
          <w:p w14:paraId="7E6D76AA" w14:textId="77777777" w:rsidR="00E17298" w:rsidRPr="00034FB6" w:rsidRDefault="00E17298">
            <w:pPr>
              <w:ind w:left="-71"/>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IB.07</w:t>
            </w:r>
          </w:p>
        </w:tc>
        <w:tc>
          <w:tcPr>
            <w:tcW w:w="127" w:type="pct"/>
            <w:tcBorders>
              <w:top w:val="single" w:sz="4" w:space="0" w:color="auto"/>
              <w:left w:val="single" w:sz="4" w:space="0" w:color="auto"/>
              <w:bottom w:val="single" w:sz="4" w:space="0" w:color="auto"/>
              <w:right w:val="single" w:sz="4" w:space="0" w:color="auto"/>
            </w:tcBorders>
            <w:noWrap/>
            <w:vAlign w:val="center"/>
            <w:hideMark/>
          </w:tcPr>
          <w:p w14:paraId="486E5962" w14:textId="77777777" w:rsidR="00E17298" w:rsidRPr="00034FB6" w:rsidRDefault="00E17298">
            <w:pPr>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IB.08</w:t>
            </w:r>
          </w:p>
          <w:p w14:paraId="4C67E7BB" w14:textId="77777777" w:rsidR="00E17298" w:rsidRPr="00034FB6" w:rsidRDefault="00E17298">
            <w:pPr>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IB.09</w:t>
            </w:r>
          </w:p>
          <w:p w14:paraId="4931D6B0" w14:textId="77777777" w:rsidR="00E17298" w:rsidRPr="00034FB6" w:rsidRDefault="00E17298">
            <w:pPr>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IB.10</w:t>
            </w:r>
          </w:p>
        </w:tc>
        <w:tc>
          <w:tcPr>
            <w:tcW w:w="130" w:type="pct"/>
            <w:tcBorders>
              <w:top w:val="single" w:sz="4" w:space="0" w:color="auto"/>
              <w:left w:val="single" w:sz="4" w:space="0" w:color="auto"/>
              <w:bottom w:val="single" w:sz="4" w:space="0" w:color="auto"/>
              <w:right w:val="single" w:sz="4" w:space="0" w:color="auto"/>
            </w:tcBorders>
            <w:noWrap/>
            <w:vAlign w:val="center"/>
            <w:hideMark/>
          </w:tcPr>
          <w:p w14:paraId="1805EB0B" w14:textId="77777777" w:rsidR="00E17298" w:rsidRPr="00034FB6" w:rsidRDefault="00E17298">
            <w:pPr>
              <w:ind w:left="-73"/>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IB.11</w:t>
            </w:r>
          </w:p>
          <w:p w14:paraId="3616B4F3" w14:textId="77777777" w:rsidR="00E17298" w:rsidRPr="00034FB6" w:rsidRDefault="00E17298">
            <w:pPr>
              <w:ind w:left="-73"/>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IB.12</w:t>
            </w:r>
          </w:p>
        </w:tc>
        <w:tc>
          <w:tcPr>
            <w:tcW w:w="114" w:type="pct"/>
            <w:tcBorders>
              <w:top w:val="single" w:sz="4" w:space="0" w:color="auto"/>
              <w:left w:val="single" w:sz="4" w:space="0" w:color="auto"/>
              <w:bottom w:val="single" w:sz="4" w:space="0" w:color="auto"/>
              <w:right w:val="single" w:sz="4" w:space="0" w:color="auto"/>
            </w:tcBorders>
            <w:noWrap/>
            <w:vAlign w:val="center"/>
            <w:hideMark/>
          </w:tcPr>
          <w:p w14:paraId="2028B1B6" w14:textId="77777777" w:rsidR="00E17298" w:rsidRPr="00034FB6" w:rsidRDefault="00E17298">
            <w:pPr>
              <w:ind w:left="-71"/>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V.01</w:t>
            </w:r>
          </w:p>
        </w:tc>
        <w:tc>
          <w:tcPr>
            <w:tcW w:w="115" w:type="pct"/>
            <w:tcBorders>
              <w:top w:val="single" w:sz="4" w:space="0" w:color="auto"/>
              <w:left w:val="single" w:sz="4" w:space="0" w:color="auto"/>
              <w:bottom w:val="single" w:sz="4" w:space="0" w:color="auto"/>
              <w:right w:val="single" w:sz="4" w:space="0" w:color="auto"/>
            </w:tcBorders>
            <w:noWrap/>
            <w:vAlign w:val="center"/>
            <w:hideMark/>
          </w:tcPr>
          <w:p w14:paraId="54364804" w14:textId="77777777" w:rsidR="00E17298" w:rsidRPr="00034FB6" w:rsidRDefault="00E17298">
            <w:pPr>
              <w:ind w:left="-68"/>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V.02</w:t>
            </w:r>
          </w:p>
        </w:tc>
        <w:tc>
          <w:tcPr>
            <w:tcW w:w="116" w:type="pct"/>
            <w:tcBorders>
              <w:top w:val="single" w:sz="4" w:space="0" w:color="auto"/>
              <w:left w:val="single" w:sz="4" w:space="0" w:color="auto"/>
              <w:bottom w:val="single" w:sz="4" w:space="0" w:color="auto"/>
              <w:right w:val="single" w:sz="4" w:space="0" w:color="auto"/>
            </w:tcBorders>
            <w:noWrap/>
            <w:vAlign w:val="center"/>
            <w:hideMark/>
          </w:tcPr>
          <w:p w14:paraId="4175A46F" w14:textId="77777777" w:rsidR="00E17298" w:rsidRPr="00034FB6" w:rsidRDefault="00E17298">
            <w:pPr>
              <w:ind w:left="-69"/>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V.03</w:t>
            </w:r>
          </w:p>
        </w:tc>
        <w:tc>
          <w:tcPr>
            <w:tcW w:w="125" w:type="pct"/>
            <w:tcBorders>
              <w:top w:val="single" w:sz="4" w:space="0" w:color="auto"/>
              <w:left w:val="single" w:sz="4" w:space="0" w:color="auto"/>
              <w:bottom w:val="single" w:sz="4" w:space="0" w:color="auto"/>
              <w:right w:val="single" w:sz="4" w:space="0" w:color="auto"/>
            </w:tcBorders>
            <w:noWrap/>
            <w:vAlign w:val="center"/>
            <w:hideMark/>
          </w:tcPr>
          <w:p w14:paraId="59320E24" w14:textId="77777777" w:rsidR="00E17298" w:rsidRPr="00034FB6" w:rsidRDefault="00E17298">
            <w:pPr>
              <w:ind w:left="-70"/>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D.01</w:t>
            </w:r>
          </w:p>
        </w:tc>
        <w:tc>
          <w:tcPr>
            <w:tcW w:w="125" w:type="pct"/>
            <w:tcBorders>
              <w:top w:val="single" w:sz="4" w:space="0" w:color="auto"/>
              <w:left w:val="single" w:sz="4" w:space="0" w:color="auto"/>
              <w:bottom w:val="single" w:sz="4" w:space="0" w:color="auto"/>
              <w:right w:val="single" w:sz="4" w:space="0" w:color="auto"/>
            </w:tcBorders>
            <w:noWrap/>
            <w:vAlign w:val="center"/>
            <w:hideMark/>
          </w:tcPr>
          <w:p w14:paraId="7055506B" w14:textId="77777777" w:rsidR="00E17298" w:rsidRPr="00034FB6" w:rsidRDefault="00E17298">
            <w:pPr>
              <w:ind w:left="-67" w:right="-72"/>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D.02</w:t>
            </w:r>
          </w:p>
          <w:p w14:paraId="13FB14CE" w14:textId="77777777" w:rsidR="00E17298" w:rsidRPr="00034FB6" w:rsidRDefault="00E17298">
            <w:pPr>
              <w:ind w:left="-67" w:right="-72"/>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D.03</w:t>
            </w:r>
          </w:p>
        </w:tc>
        <w:tc>
          <w:tcPr>
            <w:tcW w:w="125" w:type="pct"/>
            <w:tcBorders>
              <w:top w:val="single" w:sz="4" w:space="0" w:color="auto"/>
              <w:left w:val="single" w:sz="4" w:space="0" w:color="auto"/>
              <w:bottom w:val="single" w:sz="4" w:space="0" w:color="auto"/>
              <w:right w:val="single" w:sz="4" w:space="0" w:color="auto"/>
            </w:tcBorders>
            <w:noWrap/>
            <w:vAlign w:val="center"/>
            <w:hideMark/>
          </w:tcPr>
          <w:p w14:paraId="2259E719" w14:textId="77777777" w:rsidR="00E17298" w:rsidRPr="00034FB6" w:rsidRDefault="00E17298">
            <w:pPr>
              <w:ind w:left="-68"/>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D.04</w:t>
            </w:r>
          </w:p>
          <w:p w14:paraId="6E036FC3" w14:textId="77777777" w:rsidR="00E17298" w:rsidRPr="00034FB6" w:rsidRDefault="00E17298">
            <w:pPr>
              <w:ind w:left="-68"/>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D.05</w:t>
            </w:r>
          </w:p>
        </w:tc>
        <w:tc>
          <w:tcPr>
            <w:tcW w:w="125" w:type="pct"/>
            <w:tcBorders>
              <w:top w:val="single" w:sz="4" w:space="0" w:color="auto"/>
              <w:left w:val="single" w:sz="4" w:space="0" w:color="auto"/>
              <w:bottom w:val="single" w:sz="4" w:space="0" w:color="auto"/>
              <w:right w:val="single" w:sz="4" w:space="0" w:color="auto"/>
            </w:tcBorders>
            <w:noWrap/>
            <w:vAlign w:val="center"/>
            <w:hideMark/>
          </w:tcPr>
          <w:p w14:paraId="14E38933" w14:textId="77777777" w:rsidR="00E17298" w:rsidRPr="00034FB6" w:rsidRDefault="00E17298">
            <w:pPr>
              <w:ind w:left="-75"/>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T.01</w:t>
            </w:r>
          </w:p>
        </w:tc>
        <w:tc>
          <w:tcPr>
            <w:tcW w:w="136" w:type="pct"/>
            <w:tcBorders>
              <w:top w:val="single" w:sz="4" w:space="0" w:color="auto"/>
              <w:left w:val="single" w:sz="4" w:space="0" w:color="auto"/>
              <w:bottom w:val="single" w:sz="4" w:space="0" w:color="auto"/>
              <w:right w:val="single" w:sz="4" w:space="0" w:color="auto"/>
            </w:tcBorders>
            <w:noWrap/>
            <w:vAlign w:val="center"/>
            <w:hideMark/>
          </w:tcPr>
          <w:p w14:paraId="781318A7" w14:textId="77777777" w:rsidR="00E17298" w:rsidRPr="00034FB6" w:rsidRDefault="00E17298">
            <w:pPr>
              <w:ind w:left="-63"/>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T.02</w:t>
            </w:r>
          </w:p>
        </w:tc>
        <w:tc>
          <w:tcPr>
            <w:tcW w:w="109" w:type="pct"/>
            <w:tcBorders>
              <w:top w:val="single" w:sz="4" w:space="0" w:color="auto"/>
              <w:left w:val="single" w:sz="4" w:space="0" w:color="auto"/>
              <w:bottom w:val="single" w:sz="4" w:space="0" w:color="auto"/>
              <w:right w:val="single" w:sz="4" w:space="0" w:color="auto"/>
            </w:tcBorders>
            <w:vAlign w:val="center"/>
            <w:hideMark/>
          </w:tcPr>
          <w:p w14:paraId="0FA5C88A" w14:textId="77777777" w:rsidR="00E17298" w:rsidRPr="00034FB6" w:rsidRDefault="00E17298">
            <w:pPr>
              <w:ind w:left="-63"/>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T.03</w:t>
            </w:r>
          </w:p>
        </w:tc>
        <w:tc>
          <w:tcPr>
            <w:tcW w:w="109" w:type="pct"/>
            <w:tcBorders>
              <w:top w:val="single" w:sz="4" w:space="0" w:color="auto"/>
              <w:left w:val="single" w:sz="4" w:space="0" w:color="auto"/>
              <w:bottom w:val="single" w:sz="4" w:space="0" w:color="auto"/>
              <w:right w:val="single" w:sz="4" w:space="0" w:color="auto"/>
            </w:tcBorders>
            <w:vAlign w:val="center"/>
            <w:hideMark/>
          </w:tcPr>
          <w:p w14:paraId="660B1200" w14:textId="77777777" w:rsidR="00E17298" w:rsidRPr="00034FB6" w:rsidRDefault="00E17298">
            <w:pPr>
              <w:ind w:left="-63"/>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P.01</w:t>
            </w:r>
          </w:p>
          <w:p w14:paraId="51BE68DC" w14:textId="77777777" w:rsidR="00E17298" w:rsidRPr="00034FB6" w:rsidRDefault="00E17298">
            <w:pPr>
              <w:ind w:left="-63"/>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w:t>
            </w:r>
          </w:p>
          <w:p w14:paraId="10C9981E" w14:textId="77777777" w:rsidR="00E17298" w:rsidRPr="00034FB6" w:rsidRDefault="00E17298">
            <w:pPr>
              <w:ind w:left="-63"/>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P.06</w:t>
            </w:r>
          </w:p>
        </w:tc>
        <w:tc>
          <w:tcPr>
            <w:tcW w:w="108" w:type="pct"/>
            <w:tcBorders>
              <w:top w:val="single" w:sz="4" w:space="0" w:color="auto"/>
              <w:left w:val="single" w:sz="4" w:space="0" w:color="auto"/>
              <w:bottom w:val="single" w:sz="4" w:space="0" w:color="auto"/>
              <w:right w:val="single" w:sz="4" w:space="0" w:color="auto"/>
            </w:tcBorders>
            <w:vAlign w:val="center"/>
            <w:hideMark/>
          </w:tcPr>
          <w:p w14:paraId="20DD625C" w14:textId="77777777" w:rsidR="00E17298" w:rsidRPr="00034FB6" w:rsidRDefault="00E17298">
            <w:pPr>
              <w:ind w:left="-63"/>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U.01</w:t>
            </w:r>
          </w:p>
          <w:p w14:paraId="68132462" w14:textId="77777777" w:rsidR="00E17298" w:rsidRPr="00034FB6" w:rsidRDefault="00E17298">
            <w:pPr>
              <w:ind w:left="-63"/>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U.02</w:t>
            </w:r>
          </w:p>
        </w:tc>
        <w:tc>
          <w:tcPr>
            <w:tcW w:w="133" w:type="pct"/>
            <w:tcBorders>
              <w:top w:val="single" w:sz="4" w:space="0" w:color="auto"/>
              <w:left w:val="single" w:sz="4" w:space="0" w:color="auto"/>
              <w:bottom w:val="single" w:sz="4" w:space="0" w:color="auto"/>
              <w:right w:val="single" w:sz="4" w:space="0" w:color="auto"/>
            </w:tcBorders>
            <w:vAlign w:val="center"/>
            <w:hideMark/>
          </w:tcPr>
          <w:p w14:paraId="4167AFF3" w14:textId="77777777" w:rsidR="00E17298" w:rsidRPr="00034FB6" w:rsidRDefault="00E17298">
            <w:pPr>
              <w:ind w:left="-63"/>
              <w:jc w:val="center"/>
              <w:rPr>
                <w:rFonts w:asciiTheme="minorHAnsi" w:hAnsiTheme="minorHAnsi" w:cstheme="minorHAnsi"/>
                <w:b/>
                <w:color w:val="000000"/>
                <w:sz w:val="12"/>
                <w:szCs w:val="12"/>
              </w:rPr>
            </w:pPr>
            <w:r w:rsidRPr="00034FB6">
              <w:rPr>
                <w:rFonts w:asciiTheme="minorHAnsi" w:hAnsiTheme="minorHAnsi" w:cstheme="minorHAnsi"/>
                <w:b/>
                <w:color w:val="000000"/>
                <w:sz w:val="12"/>
                <w:szCs w:val="12"/>
              </w:rPr>
              <w:t>U.03</w:t>
            </w:r>
          </w:p>
        </w:tc>
      </w:tr>
      <w:tr w:rsidR="00034FB6" w14:paraId="3B212931" w14:textId="77777777" w:rsidTr="00034FB6">
        <w:trPr>
          <w:trHeight w:val="227"/>
        </w:trPr>
        <w:tc>
          <w:tcPr>
            <w:tcW w:w="77" w:type="pct"/>
            <w:vMerge w:val="restart"/>
            <w:tcBorders>
              <w:top w:val="single" w:sz="4" w:space="0" w:color="auto"/>
              <w:left w:val="single" w:sz="4" w:space="0" w:color="auto"/>
              <w:bottom w:val="single" w:sz="4" w:space="0" w:color="auto"/>
              <w:right w:val="single" w:sz="4" w:space="0" w:color="auto"/>
            </w:tcBorders>
            <w:vAlign w:val="center"/>
            <w:hideMark/>
          </w:tcPr>
          <w:p w14:paraId="41AAC297" w14:textId="77777777" w:rsidR="00E17298" w:rsidRDefault="00E17298">
            <w:pPr>
              <w:ind w:left="-70"/>
              <w:jc w:val="center"/>
              <w:rPr>
                <w:rFonts w:ascii="Arial Narrow" w:hAnsi="Arial Narrow"/>
                <w:b/>
                <w:color w:val="000000"/>
                <w:sz w:val="20"/>
                <w:szCs w:val="20"/>
              </w:rPr>
            </w:pPr>
            <w:r>
              <w:rPr>
                <w:rFonts w:ascii="Arial Narrow" w:hAnsi="Arial Narrow"/>
                <w:b/>
                <w:color w:val="000000"/>
                <w:sz w:val="20"/>
                <w:szCs w:val="20"/>
              </w:rPr>
              <w:t>A</w:t>
            </w:r>
          </w:p>
        </w:tc>
        <w:tc>
          <w:tcPr>
            <w:tcW w:w="1343" w:type="pct"/>
            <w:tcBorders>
              <w:top w:val="single" w:sz="4" w:space="0" w:color="auto"/>
              <w:left w:val="single" w:sz="4" w:space="0" w:color="auto"/>
              <w:bottom w:val="single" w:sz="4" w:space="0" w:color="auto"/>
              <w:right w:val="single" w:sz="4" w:space="0" w:color="auto"/>
            </w:tcBorders>
            <w:noWrap/>
            <w:vAlign w:val="bottom"/>
            <w:hideMark/>
          </w:tcPr>
          <w:p w14:paraId="4EF7F8E4" w14:textId="77777777" w:rsidR="00E17298" w:rsidRDefault="00E17298" w:rsidP="00892287">
            <w:pPr>
              <w:spacing w:before="60" w:after="60"/>
              <w:ind w:left="119" w:hanging="119"/>
              <w:rPr>
                <w:rFonts w:ascii="Arial Narrow" w:hAnsi="Arial Narrow"/>
                <w:color w:val="000000"/>
                <w:sz w:val="18"/>
                <w:szCs w:val="18"/>
              </w:rPr>
            </w:pPr>
            <w:r>
              <w:rPr>
                <w:rFonts w:ascii="Arial Narrow" w:hAnsi="Arial Narrow"/>
                <w:color w:val="000000"/>
                <w:sz w:val="18"/>
                <w:szCs w:val="18"/>
              </w:rPr>
              <w:t>Studi di fattibilità</w:t>
            </w:r>
          </w:p>
        </w:tc>
        <w:tc>
          <w:tcPr>
            <w:tcW w:w="123" w:type="pct"/>
            <w:tcBorders>
              <w:top w:val="single" w:sz="4" w:space="0" w:color="auto"/>
              <w:left w:val="single" w:sz="4" w:space="0" w:color="auto"/>
              <w:bottom w:val="single" w:sz="4" w:space="0" w:color="auto"/>
              <w:right w:val="single" w:sz="4" w:space="0" w:color="auto"/>
            </w:tcBorders>
            <w:noWrap/>
            <w:vAlign w:val="bottom"/>
          </w:tcPr>
          <w:p w14:paraId="1A141B19" w14:textId="77777777" w:rsidR="00E17298" w:rsidRDefault="00E17298" w:rsidP="00892287">
            <w:pPr>
              <w:spacing w:before="60" w:after="60"/>
              <w:jc w:val="center"/>
              <w:rPr>
                <w:rFonts w:ascii="Times New Roman" w:hAnsi="Times New Roman"/>
                <w:color w:val="000000"/>
                <w:sz w:val="16"/>
                <w:szCs w:val="16"/>
              </w:rPr>
            </w:pPr>
          </w:p>
        </w:tc>
        <w:tc>
          <w:tcPr>
            <w:tcW w:w="123" w:type="pct"/>
            <w:tcBorders>
              <w:top w:val="single" w:sz="4" w:space="0" w:color="auto"/>
              <w:left w:val="single" w:sz="4" w:space="0" w:color="auto"/>
              <w:bottom w:val="single" w:sz="4" w:space="0" w:color="auto"/>
              <w:right w:val="single" w:sz="4" w:space="0" w:color="auto"/>
            </w:tcBorders>
            <w:noWrap/>
            <w:vAlign w:val="bottom"/>
          </w:tcPr>
          <w:p w14:paraId="10604083" w14:textId="77777777" w:rsidR="00E17298" w:rsidRDefault="00E17298" w:rsidP="00892287">
            <w:pPr>
              <w:spacing w:before="60" w:after="60"/>
              <w:jc w:val="center"/>
              <w:rPr>
                <w:color w:val="000000"/>
                <w:sz w:val="16"/>
                <w:szCs w:val="16"/>
              </w:rPr>
            </w:pPr>
          </w:p>
        </w:tc>
        <w:tc>
          <w:tcPr>
            <w:tcW w:w="122" w:type="pct"/>
            <w:tcBorders>
              <w:top w:val="single" w:sz="4" w:space="0" w:color="auto"/>
              <w:left w:val="single" w:sz="4" w:space="0" w:color="auto"/>
              <w:bottom w:val="single" w:sz="4" w:space="0" w:color="auto"/>
              <w:right w:val="single" w:sz="4" w:space="0" w:color="auto"/>
            </w:tcBorders>
            <w:noWrap/>
            <w:vAlign w:val="bottom"/>
          </w:tcPr>
          <w:p w14:paraId="57979E6E" w14:textId="77777777" w:rsidR="00E17298" w:rsidRDefault="00E17298" w:rsidP="00892287">
            <w:pPr>
              <w:spacing w:before="60" w:after="60"/>
              <w:jc w:val="center"/>
              <w:rPr>
                <w:color w:val="000000"/>
                <w:sz w:val="16"/>
                <w:szCs w:val="16"/>
              </w:rPr>
            </w:pPr>
          </w:p>
        </w:tc>
        <w:tc>
          <w:tcPr>
            <w:tcW w:w="123" w:type="pct"/>
            <w:tcBorders>
              <w:top w:val="single" w:sz="4" w:space="0" w:color="auto"/>
              <w:left w:val="single" w:sz="4" w:space="0" w:color="auto"/>
              <w:bottom w:val="single" w:sz="4" w:space="0" w:color="auto"/>
              <w:right w:val="single" w:sz="4" w:space="0" w:color="auto"/>
            </w:tcBorders>
            <w:noWrap/>
            <w:vAlign w:val="bottom"/>
          </w:tcPr>
          <w:p w14:paraId="6EA5CEAE"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69F6D88D"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3DDE966E"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1F3DC172"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1F32F0D5"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004DDA9F"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45C8C4ED"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423796A9" w14:textId="77777777" w:rsidR="00E17298" w:rsidRDefault="00E17298" w:rsidP="00892287">
            <w:pPr>
              <w:spacing w:before="60" w:after="60"/>
              <w:jc w:val="center"/>
              <w:rPr>
                <w:color w:val="000000"/>
                <w:sz w:val="16"/>
                <w:szCs w:val="16"/>
              </w:rPr>
            </w:pPr>
          </w:p>
        </w:tc>
        <w:tc>
          <w:tcPr>
            <w:tcW w:w="131" w:type="pct"/>
            <w:tcBorders>
              <w:top w:val="single" w:sz="4" w:space="0" w:color="auto"/>
              <w:left w:val="single" w:sz="4" w:space="0" w:color="auto"/>
              <w:bottom w:val="single" w:sz="4" w:space="0" w:color="auto"/>
              <w:right w:val="single" w:sz="4" w:space="0" w:color="auto"/>
            </w:tcBorders>
            <w:noWrap/>
            <w:vAlign w:val="bottom"/>
          </w:tcPr>
          <w:p w14:paraId="699B9C19" w14:textId="77777777" w:rsidR="00E17298" w:rsidRDefault="00E17298" w:rsidP="00892287">
            <w:pPr>
              <w:spacing w:before="60" w:after="60"/>
              <w:jc w:val="center"/>
              <w:rPr>
                <w:color w:val="000000"/>
                <w:sz w:val="16"/>
                <w:szCs w:val="16"/>
              </w:rPr>
            </w:pPr>
          </w:p>
        </w:tc>
        <w:tc>
          <w:tcPr>
            <w:tcW w:w="132" w:type="pct"/>
            <w:tcBorders>
              <w:top w:val="single" w:sz="4" w:space="0" w:color="auto"/>
              <w:left w:val="single" w:sz="4" w:space="0" w:color="auto"/>
              <w:bottom w:val="single" w:sz="4" w:space="0" w:color="auto"/>
              <w:right w:val="single" w:sz="4" w:space="0" w:color="auto"/>
            </w:tcBorders>
            <w:noWrap/>
            <w:vAlign w:val="bottom"/>
          </w:tcPr>
          <w:p w14:paraId="11C04898" w14:textId="77777777" w:rsidR="00E17298" w:rsidRDefault="00E17298" w:rsidP="00892287">
            <w:pPr>
              <w:spacing w:before="60" w:after="60"/>
              <w:jc w:val="center"/>
              <w:rPr>
                <w:color w:val="000000"/>
                <w:sz w:val="16"/>
                <w:szCs w:val="16"/>
              </w:rPr>
            </w:pPr>
          </w:p>
        </w:tc>
        <w:tc>
          <w:tcPr>
            <w:tcW w:w="129" w:type="pct"/>
            <w:tcBorders>
              <w:top w:val="single" w:sz="4" w:space="0" w:color="auto"/>
              <w:left w:val="single" w:sz="4" w:space="0" w:color="auto"/>
              <w:bottom w:val="single" w:sz="4" w:space="0" w:color="auto"/>
              <w:right w:val="single" w:sz="4" w:space="0" w:color="auto"/>
            </w:tcBorders>
            <w:noWrap/>
            <w:vAlign w:val="bottom"/>
          </w:tcPr>
          <w:p w14:paraId="18ADBD12" w14:textId="77777777" w:rsidR="00E17298" w:rsidRDefault="00E17298" w:rsidP="00892287">
            <w:pPr>
              <w:spacing w:before="60" w:after="60"/>
              <w:jc w:val="center"/>
              <w:rPr>
                <w:color w:val="000000"/>
                <w:sz w:val="16"/>
                <w:szCs w:val="16"/>
              </w:rPr>
            </w:pPr>
          </w:p>
        </w:tc>
        <w:tc>
          <w:tcPr>
            <w:tcW w:w="129" w:type="pct"/>
            <w:tcBorders>
              <w:top w:val="single" w:sz="4" w:space="0" w:color="auto"/>
              <w:left w:val="single" w:sz="4" w:space="0" w:color="auto"/>
              <w:bottom w:val="single" w:sz="4" w:space="0" w:color="auto"/>
              <w:right w:val="single" w:sz="4" w:space="0" w:color="auto"/>
            </w:tcBorders>
            <w:noWrap/>
            <w:vAlign w:val="bottom"/>
          </w:tcPr>
          <w:p w14:paraId="5C3B2AD0" w14:textId="77777777" w:rsidR="00E17298" w:rsidRDefault="00E17298" w:rsidP="00892287">
            <w:pPr>
              <w:spacing w:before="60" w:after="60"/>
              <w:jc w:val="center"/>
              <w:rPr>
                <w:color w:val="000000"/>
                <w:sz w:val="16"/>
                <w:szCs w:val="16"/>
              </w:rPr>
            </w:pPr>
          </w:p>
        </w:tc>
        <w:tc>
          <w:tcPr>
            <w:tcW w:w="127" w:type="pct"/>
            <w:tcBorders>
              <w:top w:val="single" w:sz="4" w:space="0" w:color="auto"/>
              <w:left w:val="single" w:sz="4" w:space="0" w:color="auto"/>
              <w:bottom w:val="single" w:sz="4" w:space="0" w:color="auto"/>
              <w:right w:val="single" w:sz="4" w:space="0" w:color="auto"/>
            </w:tcBorders>
            <w:noWrap/>
            <w:vAlign w:val="bottom"/>
          </w:tcPr>
          <w:p w14:paraId="64E64E25" w14:textId="77777777" w:rsidR="00E17298" w:rsidRDefault="00E17298" w:rsidP="00892287">
            <w:pPr>
              <w:spacing w:before="60" w:after="60"/>
              <w:jc w:val="center"/>
              <w:rPr>
                <w:color w:val="000000"/>
                <w:sz w:val="16"/>
                <w:szCs w:val="16"/>
              </w:rPr>
            </w:pPr>
          </w:p>
        </w:tc>
        <w:tc>
          <w:tcPr>
            <w:tcW w:w="130" w:type="pct"/>
            <w:tcBorders>
              <w:top w:val="single" w:sz="4" w:space="0" w:color="auto"/>
              <w:left w:val="single" w:sz="4" w:space="0" w:color="auto"/>
              <w:bottom w:val="single" w:sz="4" w:space="0" w:color="auto"/>
              <w:right w:val="single" w:sz="4" w:space="0" w:color="auto"/>
            </w:tcBorders>
            <w:noWrap/>
            <w:vAlign w:val="bottom"/>
          </w:tcPr>
          <w:p w14:paraId="7250C073" w14:textId="77777777" w:rsidR="00E17298" w:rsidRDefault="00E17298" w:rsidP="00892287">
            <w:pPr>
              <w:spacing w:before="60" w:after="60"/>
              <w:jc w:val="center"/>
              <w:rPr>
                <w:color w:val="000000"/>
                <w:sz w:val="16"/>
                <w:szCs w:val="16"/>
              </w:rPr>
            </w:pPr>
          </w:p>
        </w:tc>
        <w:tc>
          <w:tcPr>
            <w:tcW w:w="114" w:type="pct"/>
            <w:tcBorders>
              <w:top w:val="single" w:sz="4" w:space="0" w:color="auto"/>
              <w:left w:val="single" w:sz="4" w:space="0" w:color="auto"/>
              <w:bottom w:val="single" w:sz="4" w:space="0" w:color="auto"/>
              <w:right w:val="single" w:sz="4" w:space="0" w:color="auto"/>
            </w:tcBorders>
            <w:noWrap/>
            <w:vAlign w:val="bottom"/>
          </w:tcPr>
          <w:p w14:paraId="1EF3E1E8" w14:textId="77777777" w:rsidR="00E17298" w:rsidRDefault="00E17298" w:rsidP="00892287">
            <w:pPr>
              <w:spacing w:before="60" w:after="60"/>
              <w:jc w:val="center"/>
              <w:rPr>
                <w:color w:val="000000"/>
                <w:sz w:val="16"/>
                <w:szCs w:val="16"/>
              </w:rPr>
            </w:pPr>
          </w:p>
        </w:tc>
        <w:tc>
          <w:tcPr>
            <w:tcW w:w="115" w:type="pct"/>
            <w:tcBorders>
              <w:top w:val="single" w:sz="4" w:space="0" w:color="auto"/>
              <w:left w:val="single" w:sz="4" w:space="0" w:color="auto"/>
              <w:bottom w:val="single" w:sz="4" w:space="0" w:color="auto"/>
              <w:right w:val="single" w:sz="4" w:space="0" w:color="auto"/>
            </w:tcBorders>
            <w:noWrap/>
            <w:vAlign w:val="bottom"/>
          </w:tcPr>
          <w:p w14:paraId="0D2E4AF0" w14:textId="77777777" w:rsidR="00E17298" w:rsidRDefault="00E17298" w:rsidP="00892287">
            <w:pPr>
              <w:spacing w:before="60" w:after="60"/>
              <w:jc w:val="center"/>
              <w:rPr>
                <w:color w:val="000000"/>
                <w:sz w:val="16"/>
                <w:szCs w:val="16"/>
              </w:rPr>
            </w:pPr>
          </w:p>
        </w:tc>
        <w:tc>
          <w:tcPr>
            <w:tcW w:w="116" w:type="pct"/>
            <w:tcBorders>
              <w:top w:val="single" w:sz="4" w:space="0" w:color="auto"/>
              <w:left w:val="single" w:sz="4" w:space="0" w:color="auto"/>
              <w:bottom w:val="single" w:sz="4" w:space="0" w:color="auto"/>
              <w:right w:val="single" w:sz="4" w:space="0" w:color="auto"/>
            </w:tcBorders>
            <w:noWrap/>
            <w:vAlign w:val="bottom"/>
          </w:tcPr>
          <w:p w14:paraId="43FDA1DE"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7437A2D4"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156E8F69" w14:textId="77777777" w:rsidR="00E17298" w:rsidRDefault="00E17298" w:rsidP="00892287">
            <w:pPr>
              <w:spacing w:before="60" w:after="60"/>
              <w:ind w:left="-159" w:right="-71"/>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4D80744E"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53FAA0E9" w14:textId="77777777" w:rsidR="00E17298" w:rsidRDefault="00E17298" w:rsidP="00892287">
            <w:pPr>
              <w:spacing w:before="60" w:after="60"/>
              <w:jc w:val="center"/>
              <w:rPr>
                <w:color w:val="000000"/>
                <w:sz w:val="16"/>
                <w:szCs w:val="16"/>
              </w:rPr>
            </w:pPr>
          </w:p>
        </w:tc>
        <w:tc>
          <w:tcPr>
            <w:tcW w:w="136" w:type="pct"/>
            <w:tcBorders>
              <w:top w:val="single" w:sz="4" w:space="0" w:color="auto"/>
              <w:left w:val="single" w:sz="4" w:space="0" w:color="auto"/>
              <w:bottom w:val="single" w:sz="4" w:space="0" w:color="auto"/>
              <w:right w:val="single" w:sz="4" w:space="0" w:color="auto"/>
            </w:tcBorders>
            <w:noWrap/>
            <w:vAlign w:val="bottom"/>
          </w:tcPr>
          <w:p w14:paraId="50FBFCE9" w14:textId="77777777" w:rsidR="00E17298" w:rsidRDefault="00E17298" w:rsidP="00892287">
            <w:pPr>
              <w:spacing w:before="60" w:after="60"/>
              <w:jc w:val="center"/>
              <w:rPr>
                <w:color w:val="000000"/>
                <w:sz w:val="16"/>
                <w:szCs w:val="16"/>
              </w:rPr>
            </w:pPr>
          </w:p>
        </w:tc>
        <w:tc>
          <w:tcPr>
            <w:tcW w:w="109" w:type="pct"/>
            <w:tcBorders>
              <w:top w:val="single" w:sz="4" w:space="0" w:color="auto"/>
              <w:left w:val="single" w:sz="4" w:space="0" w:color="auto"/>
              <w:bottom w:val="single" w:sz="4" w:space="0" w:color="auto"/>
              <w:right w:val="single" w:sz="4" w:space="0" w:color="auto"/>
            </w:tcBorders>
          </w:tcPr>
          <w:p w14:paraId="6E22508E" w14:textId="77777777" w:rsidR="00E17298" w:rsidRDefault="00E17298" w:rsidP="00892287">
            <w:pPr>
              <w:spacing w:before="60" w:after="60"/>
              <w:jc w:val="center"/>
              <w:rPr>
                <w:color w:val="000000"/>
                <w:sz w:val="16"/>
                <w:szCs w:val="16"/>
              </w:rPr>
            </w:pPr>
          </w:p>
        </w:tc>
        <w:tc>
          <w:tcPr>
            <w:tcW w:w="109" w:type="pct"/>
            <w:tcBorders>
              <w:top w:val="single" w:sz="4" w:space="0" w:color="auto"/>
              <w:left w:val="single" w:sz="4" w:space="0" w:color="auto"/>
              <w:bottom w:val="single" w:sz="4" w:space="0" w:color="auto"/>
              <w:right w:val="single" w:sz="4" w:space="0" w:color="auto"/>
            </w:tcBorders>
          </w:tcPr>
          <w:p w14:paraId="35795697" w14:textId="77777777" w:rsidR="00E17298" w:rsidRDefault="00E17298">
            <w:pPr>
              <w:jc w:val="center"/>
              <w:rPr>
                <w:color w:val="000000"/>
                <w:sz w:val="16"/>
                <w:szCs w:val="16"/>
              </w:rPr>
            </w:pPr>
          </w:p>
        </w:tc>
        <w:tc>
          <w:tcPr>
            <w:tcW w:w="108" w:type="pct"/>
            <w:tcBorders>
              <w:top w:val="single" w:sz="4" w:space="0" w:color="auto"/>
              <w:left w:val="single" w:sz="4" w:space="0" w:color="auto"/>
              <w:bottom w:val="single" w:sz="4" w:space="0" w:color="auto"/>
              <w:right w:val="single" w:sz="4" w:space="0" w:color="auto"/>
            </w:tcBorders>
          </w:tcPr>
          <w:p w14:paraId="0AFBB434" w14:textId="77777777" w:rsidR="00E17298" w:rsidRDefault="00E17298">
            <w:pPr>
              <w:jc w:val="center"/>
              <w:rPr>
                <w:color w:val="000000"/>
                <w:sz w:val="16"/>
                <w:szCs w:val="16"/>
              </w:rPr>
            </w:pPr>
          </w:p>
        </w:tc>
        <w:tc>
          <w:tcPr>
            <w:tcW w:w="133" w:type="pct"/>
            <w:tcBorders>
              <w:top w:val="single" w:sz="4" w:space="0" w:color="auto"/>
              <w:left w:val="single" w:sz="4" w:space="0" w:color="auto"/>
              <w:bottom w:val="single" w:sz="4" w:space="0" w:color="auto"/>
              <w:right w:val="single" w:sz="4" w:space="0" w:color="auto"/>
            </w:tcBorders>
          </w:tcPr>
          <w:p w14:paraId="753CDE18" w14:textId="77777777" w:rsidR="00E17298" w:rsidRDefault="00E17298">
            <w:pPr>
              <w:jc w:val="center"/>
              <w:rPr>
                <w:color w:val="000000"/>
                <w:sz w:val="16"/>
                <w:szCs w:val="16"/>
              </w:rPr>
            </w:pPr>
          </w:p>
        </w:tc>
      </w:tr>
      <w:tr w:rsidR="00034FB6" w14:paraId="55AB82C3" w14:textId="77777777" w:rsidTr="00034FB6">
        <w:trPr>
          <w:trHeight w:val="22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2361AFD" w14:textId="77777777" w:rsidR="00E17298" w:rsidRDefault="00E17298">
            <w:pPr>
              <w:rPr>
                <w:rFonts w:ascii="Arial Narrow" w:eastAsia="Times New Roman" w:hAnsi="Arial Narrow"/>
                <w:b/>
                <w:color w:val="000000"/>
                <w:sz w:val="20"/>
                <w:szCs w:val="20"/>
              </w:rPr>
            </w:pPr>
          </w:p>
        </w:tc>
        <w:tc>
          <w:tcPr>
            <w:tcW w:w="1343" w:type="pct"/>
            <w:tcBorders>
              <w:top w:val="single" w:sz="4" w:space="0" w:color="auto"/>
              <w:left w:val="single" w:sz="4" w:space="0" w:color="auto"/>
              <w:bottom w:val="single" w:sz="4" w:space="0" w:color="auto"/>
              <w:right w:val="single" w:sz="4" w:space="0" w:color="auto"/>
            </w:tcBorders>
            <w:noWrap/>
            <w:vAlign w:val="bottom"/>
            <w:hideMark/>
          </w:tcPr>
          <w:p w14:paraId="70B61BBF" w14:textId="77777777" w:rsidR="00E17298" w:rsidRDefault="00E17298" w:rsidP="00892287">
            <w:pPr>
              <w:spacing w:before="60" w:after="60"/>
              <w:ind w:left="119" w:hanging="119"/>
              <w:rPr>
                <w:rFonts w:ascii="Arial Narrow" w:hAnsi="Arial Narrow"/>
                <w:color w:val="000000"/>
                <w:sz w:val="18"/>
                <w:szCs w:val="18"/>
              </w:rPr>
            </w:pPr>
            <w:r>
              <w:rPr>
                <w:rFonts w:ascii="Arial Narrow" w:hAnsi="Arial Narrow"/>
                <w:color w:val="000000"/>
                <w:sz w:val="18"/>
                <w:szCs w:val="18"/>
              </w:rPr>
              <w:t>Progettazione</w:t>
            </w:r>
          </w:p>
        </w:tc>
        <w:tc>
          <w:tcPr>
            <w:tcW w:w="123" w:type="pct"/>
            <w:tcBorders>
              <w:top w:val="single" w:sz="4" w:space="0" w:color="auto"/>
              <w:left w:val="single" w:sz="4" w:space="0" w:color="auto"/>
              <w:bottom w:val="single" w:sz="4" w:space="0" w:color="auto"/>
              <w:right w:val="single" w:sz="4" w:space="0" w:color="auto"/>
            </w:tcBorders>
            <w:noWrap/>
            <w:vAlign w:val="bottom"/>
            <w:hideMark/>
          </w:tcPr>
          <w:p w14:paraId="1553654E" w14:textId="77777777" w:rsidR="00E17298" w:rsidRDefault="00E17298" w:rsidP="00892287">
            <w:pPr>
              <w:spacing w:before="60" w:after="60"/>
              <w:jc w:val="center"/>
              <w:rPr>
                <w:rFonts w:ascii="Times New Roman" w:hAnsi="Times New Roman"/>
                <w:color w:val="000000"/>
                <w:sz w:val="16"/>
                <w:szCs w:val="16"/>
              </w:rPr>
            </w:pPr>
            <w:r>
              <w:rPr>
                <w:color w:val="000000"/>
                <w:sz w:val="16"/>
                <w:szCs w:val="16"/>
              </w:rPr>
              <w:t> </w:t>
            </w:r>
          </w:p>
        </w:tc>
        <w:tc>
          <w:tcPr>
            <w:tcW w:w="123" w:type="pct"/>
            <w:tcBorders>
              <w:top w:val="single" w:sz="4" w:space="0" w:color="auto"/>
              <w:left w:val="single" w:sz="4" w:space="0" w:color="auto"/>
              <w:bottom w:val="single" w:sz="4" w:space="0" w:color="auto"/>
              <w:right w:val="single" w:sz="4" w:space="0" w:color="auto"/>
            </w:tcBorders>
            <w:noWrap/>
            <w:vAlign w:val="bottom"/>
            <w:hideMark/>
          </w:tcPr>
          <w:p w14:paraId="3B620F91" w14:textId="77777777" w:rsidR="00E17298" w:rsidRDefault="00E17298" w:rsidP="00892287">
            <w:pPr>
              <w:spacing w:before="60" w:after="60"/>
              <w:jc w:val="center"/>
              <w:rPr>
                <w:color w:val="000000"/>
                <w:sz w:val="16"/>
                <w:szCs w:val="16"/>
              </w:rPr>
            </w:pPr>
            <w:r>
              <w:rPr>
                <w:color w:val="000000"/>
                <w:sz w:val="16"/>
                <w:szCs w:val="16"/>
              </w:rPr>
              <w:t> </w:t>
            </w:r>
          </w:p>
        </w:tc>
        <w:tc>
          <w:tcPr>
            <w:tcW w:w="122" w:type="pct"/>
            <w:tcBorders>
              <w:top w:val="single" w:sz="4" w:space="0" w:color="auto"/>
              <w:left w:val="single" w:sz="4" w:space="0" w:color="auto"/>
              <w:bottom w:val="single" w:sz="4" w:space="0" w:color="auto"/>
              <w:right w:val="single" w:sz="4" w:space="0" w:color="auto"/>
            </w:tcBorders>
            <w:noWrap/>
            <w:vAlign w:val="bottom"/>
            <w:hideMark/>
          </w:tcPr>
          <w:p w14:paraId="3BFC0A4A" w14:textId="77777777" w:rsidR="00E17298" w:rsidRDefault="00E17298" w:rsidP="00892287">
            <w:pPr>
              <w:spacing w:before="60" w:after="60"/>
              <w:jc w:val="center"/>
              <w:rPr>
                <w:color w:val="000000"/>
                <w:sz w:val="16"/>
                <w:szCs w:val="16"/>
              </w:rPr>
            </w:pPr>
            <w:r>
              <w:rPr>
                <w:color w:val="000000"/>
                <w:sz w:val="16"/>
                <w:szCs w:val="16"/>
              </w:rPr>
              <w:t> </w:t>
            </w:r>
          </w:p>
        </w:tc>
        <w:tc>
          <w:tcPr>
            <w:tcW w:w="123" w:type="pct"/>
            <w:tcBorders>
              <w:top w:val="single" w:sz="4" w:space="0" w:color="auto"/>
              <w:left w:val="single" w:sz="4" w:space="0" w:color="auto"/>
              <w:bottom w:val="single" w:sz="4" w:space="0" w:color="auto"/>
              <w:right w:val="single" w:sz="4" w:space="0" w:color="auto"/>
            </w:tcBorders>
            <w:noWrap/>
            <w:vAlign w:val="bottom"/>
            <w:hideMark/>
          </w:tcPr>
          <w:p w14:paraId="4F237FD7" w14:textId="77777777" w:rsidR="00E17298" w:rsidRDefault="00E17298" w:rsidP="00892287">
            <w:pPr>
              <w:spacing w:before="60" w:after="60"/>
              <w:jc w:val="center"/>
              <w:rPr>
                <w:color w:val="000000"/>
                <w:sz w:val="16"/>
                <w:szCs w:val="16"/>
              </w:rPr>
            </w:pPr>
            <w:r>
              <w:rPr>
                <w:color w:val="000000"/>
                <w:sz w:val="16"/>
                <w:szCs w:val="16"/>
              </w:rPr>
              <w:t> </w:t>
            </w:r>
          </w:p>
        </w:tc>
        <w:tc>
          <w:tcPr>
            <w:tcW w:w="124" w:type="pct"/>
            <w:tcBorders>
              <w:top w:val="single" w:sz="4" w:space="0" w:color="auto"/>
              <w:left w:val="single" w:sz="4" w:space="0" w:color="auto"/>
              <w:bottom w:val="single" w:sz="4" w:space="0" w:color="auto"/>
              <w:right w:val="single" w:sz="4" w:space="0" w:color="auto"/>
            </w:tcBorders>
            <w:noWrap/>
            <w:vAlign w:val="bottom"/>
            <w:hideMark/>
          </w:tcPr>
          <w:p w14:paraId="1FEC3579"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43CC18AE" w14:textId="77777777" w:rsidR="00E17298" w:rsidRDefault="00E17298" w:rsidP="00892287">
            <w:pPr>
              <w:spacing w:before="60" w:after="60"/>
              <w:jc w:val="center"/>
              <w:rPr>
                <w:color w:val="000000"/>
                <w:sz w:val="16"/>
                <w:szCs w:val="16"/>
              </w:rPr>
            </w:pPr>
            <w:r>
              <w:rPr>
                <w:color w:val="000000"/>
                <w:sz w:val="16"/>
                <w:szCs w:val="16"/>
              </w:rPr>
              <w:t> </w:t>
            </w:r>
          </w:p>
        </w:tc>
        <w:tc>
          <w:tcPr>
            <w:tcW w:w="124" w:type="pct"/>
            <w:tcBorders>
              <w:top w:val="single" w:sz="4" w:space="0" w:color="auto"/>
              <w:left w:val="single" w:sz="4" w:space="0" w:color="auto"/>
              <w:bottom w:val="single" w:sz="4" w:space="0" w:color="auto"/>
              <w:right w:val="single" w:sz="4" w:space="0" w:color="auto"/>
            </w:tcBorders>
            <w:noWrap/>
            <w:vAlign w:val="bottom"/>
            <w:hideMark/>
          </w:tcPr>
          <w:p w14:paraId="07DBAE1F"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11B385C0"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2F1EC9DA" w14:textId="77777777" w:rsidR="00E17298" w:rsidRDefault="00E17298" w:rsidP="00892287">
            <w:pPr>
              <w:spacing w:before="60" w:after="60"/>
              <w:jc w:val="center"/>
              <w:rPr>
                <w:color w:val="000000"/>
                <w:sz w:val="16"/>
                <w:szCs w:val="16"/>
              </w:rPr>
            </w:pPr>
            <w:r>
              <w:rPr>
                <w:color w:val="000000"/>
                <w:sz w:val="16"/>
                <w:szCs w:val="16"/>
              </w:rPr>
              <w:t> </w:t>
            </w:r>
          </w:p>
        </w:tc>
        <w:tc>
          <w:tcPr>
            <w:tcW w:w="124" w:type="pct"/>
            <w:tcBorders>
              <w:top w:val="single" w:sz="4" w:space="0" w:color="auto"/>
              <w:left w:val="single" w:sz="4" w:space="0" w:color="auto"/>
              <w:bottom w:val="single" w:sz="4" w:space="0" w:color="auto"/>
              <w:right w:val="single" w:sz="4" w:space="0" w:color="auto"/>
            </w:tcBorders>
            <w:noWrap/>
            <w:vAlign w:val="bottom"/>
            <w:hideMark/>
          </w:tcPr>
          <w:p w14:paraId="4B328563" w14:textId="77777777" w:rsidR="00E17298" w:rsidRDefault="00E17298" w:rsidP="00892287">
            <w:pPr>
              <w:spacing w:before="60" w:after="60"/>
              <w:jc w:val="center"/>
              <w:rPr>
                <w:color w:val="000000"/>
                <w:sz w:val="16"/>
                <w:szCs w:val="16"/>
              </w:rPr>
            </w:pPr>
            <w:r>
              <w:rPr>
                <w:color w:val="000000"/>
                <w:sz w:val="16"/>
                <w:szCs w:val="16"/>
              </w:rPr>
              <w:t> </w:t>
            </w:r>
          </w:p>
        </w:tc>
        <w:tc>
          <w:tcPr>
            <w:tcW w:w="124" w:type="pct"/>
            <w:tcBorders>
              <w:top w:val="single" w:sz="4" w:space="0" w:color="auto"/>
              <w:left w:val="single" w:sz="4" w:space="0" w:color="auto"/>
              <w:bottom w:val="single" w:sz="4" w:space="0" w:color="auto"/>
              <w:right w:val="single" w:sz="4" w:space="0" w:color="auto"/>
            </w:tcBorders>
            <w:noWrap/>
            <w:vAlign w:val="bottom"/>
            <w:hideMark/>
          </w:tcPr>
          <w:p w14:paraId="6C3414F5" w14:textId="77777777" w:rsidR="00E17298" w:rsidRDefault="00E17298" w:rsidP="00892287">
            <w:pPr>
              <w:spacing w:before="60" w:after="60"/>
              <w:jc w:val="center"/>
              <w:rPr>
                <w:color w:val="000000"/>
                <w:sz w:val="16"/>
                <w:szCs w:val="16"/>
              </w:rPr>
            </w:pPr>
            <w:r>
              <w:rPr>
                <w:color w:val="000000"/>
                <w:sz w:val="16"/>
                <w:szCs w:val="16"/>
              </w:rPr>
              <w:t> </w:t>
            </w:r>
          </w:p>
        </w:tc>
        <w:tc>
          <w:tcPr>
            <w:tcW w:w="131" w:type="pct"/>
            <w:tcBorders>
              <w:top w:val="single" w:sz="4" w:space="0" w:color="auto"/>
              <w:left w:val="single" w:sz="4" w:space="0" w:color="auto"/>
              <w:bottom w:val="single" w:sz="4" w:space="0" w:color="auto"/>
              <w:right w:val="single" w:sz="4" w:space="0" w:color="auto"/>
            </w:tcBorders>
            <w:noWrap/>
            <w:vAlign w:val="bottom"/>
            <w:hideMark/>
          </w:tcPr>
          <w:p w14:paraId="2514EDB9" w14:textId="77777777" w:rsidR="00E17298" w:rsidRDefault="00E17298" w:rsidP="00892287">
            <w:pPr>
              <w:spacing w:before="60" w:after="60"/>
              <w:jc w:val="center"/>
              <w:rPr>
                <w:color w:val="000000"/>
                <w:sz w:val="16"/>
                <w:szCs w:val="16"/>
              </w:rPr>
            </w:pPr>
            <w:r>
              <w:rPr>
                <w:color w:val="000000"/>
                <w:sz w:val="16"/>
                <w:szCs w:val="16"/>
              </w:rPr>
              <w:t> </w:t>
            </w:r>
          </w:p>
        </w:tc>
        <w:tc>
          <w:tcPr>
            <w:tcW w:w="132" w:type="pct"/>
            <w:tcBorders>
              <w:top w:val="single" w:sz="4" w:space="0" w:color="auto"/>
              <w:left w:val="single" w:sz="4" w:space="0" w:color="auto"/>
              <w:bottom w:val="single" w:sz="4" w:space="0" w:color="auto"/>
              <w:right w:val="single" w:sz="4" w:space="0" w:color="auto"/>
            </w:tcBorders>
            <w:noWrap/>
            <w:vAlign w:val="bottom"/>
            <w:hideMark/>
          </w:tcPr>
          <w:p w14:paraId="2EF08948" w14:textId="77777777" w:rsidR="00E17298" w:rsidRDefault="00E17298" w:rsidP="00892287">
            <w:pPr>
              <w:spacing w:before="60" w:after="60"/>
              <w:jc w:val="center"/>
              <w:rPr>
                <w:color w:val="000000"/>
                <w:sz w:val="16"/>
                <w:szCs w:val="16"/>
              </w:rPr>
            </w:pPr>
            <w:r>
              <w:rPr>
                <w:color w:val="000000"/>
                <w:sz w:val="16"/>
                <w:szCs w:val="16"/>
              </w:rPr>
              <w:t> </w:t>
            </w:r>
          </w:p>
        </w:tc>
        <w:tc>
          <w:tcPr>
            <w:tcW w:w="129" w:type="pct"/>
            <w:tcBorders>
              <w:top w:val="single" w:sz="4" w:space="0" w:color="auto"/>
              <w:left w:val="single" w:sz="4" w:space="0" w:color="auto"/>
              <w:bottom w:val="single" w:sz="4" w:space="0" w:color="auto"/>
              <w:right w:val="single" w:sz="4" w:space="0" w:color="auto"/>
            </w:tcBorders>
            <w:noWrap/>
            <w:vAlign w:val="bottom"/>
            <w:hideMark/>
          </w:tcPr>
          <w:p w14:paraId="5CCF5609" w14:textId="77777777" w:rsidR="00E17298" w:rsidRDefault="00E17298" w:rsidP="00892287">
            <w:pPr>
              <w:spacing w:before="60" w:after="60"/>
              <w:jc w:val="center"/>
              <w:rPr>
                <w:color w:val="000000"/>
                <w:sz w:val="16"/>
                <w:szCs w:val="16"/>
              </w:rPr>
            </w:pPr>
            <w:r>
              <w:rPr>
                <w:color w:val="000000"/>
                <w:sz w:val="16"/>
                <w:szCs w:val="16"/>
              </w:rPr>
              <w:t> </w:t>
            </w:r>
          </w:p>
        </w:tc>
        <w:tc>
          <w:tcPr>
            <w:tcW w:w="129" w:type="pct"/>
            <w:tcBorders>
              <w:top w:val="single" w:sz="4" w:space="0" w:color="auto"/>
              <w:left w:val="single" w:sz="4" w:space="0" w:color="auto"/>
              <w:bottom w:val="single" w:sz="4" w:space="0" w:color="auto"/>
              <w:right w:val="single" w:sz="4" w:space="0" w:color="auto"/>
            </w:tcBorders>
            <w:noWrap/>
            <w:vAlign w:val="bottom"/>
            <w:hideMark/>
          </w:tcPr>
          <w:p w14:paraId="19249108" w14:textId="77777777" w:rsidR="00E17298" w:rsidRDefault="00E17298" w:rsidP="00892287">
            <w:pPr>
              <w:spacing w:before="60" w:after="60"/>
              <w:jc w:val="center"/>
              <w:rPr>
                <w:color w:val="000000"/>
                <w:sz w:val="16"/>
                <w:szCs w:val="16"/>
              </w:rPr>
            </w:pPr>
            <w:r>
              <w:rPr>
                <w:color w:val="000000"/>
                <w:sz w:val="16"/>
                <w:szCs w:val="16"/>
              </w:rPr>
              <w:t> </w:t>
            </w:r>
          </w:p>
        </w:tc>
        <w:tc>
          <w:tcPr>
            <w:tcW w:w="127" w:type="pct"/>
            <w:tcBorders>
              <w:top w:val="single" w:sz="4" w:space="0" w:color="auto"/>
              <w:left w:val="single" w:sz="4" w:space="0" w:color="auto"/>
              <w:bottom w:val="single" w:sz="4" w:space="0" w:color="auto"/>
              <w:right w:val="single" w:sz="4" w:space="0" w:color="auto"/>
            </w:tcBorders>
            <w:noWrap/>
            <w:vAlign w:val="bottom"/>
            <w:hideMark/>
          </w:tcPr>
          <w:p w14:paraId="2ADC99C1" w14:textId="77777777" w:rsidR="00E17298" w:rsidRDefault="00E17298" w:rsidP="00892287">
            <w:pPr>
              <w:spacing w:before="60" w:after="60"/>
              <w:jc w:val="center"/>
              <w:rPr>
                <w:color w:val="000000"/>
                <w:sz w:val="16"/>
                <w:szCs w:val="16"/>
              </w:rPr>
            </w:pPr>
            <w:r>
              <w:rPr>
                <w:color w:val="000000"/>
                <w:sz w:val="16"/>
                <w:szCs w:val="16"/>
              </w:rPr>
              <w:t> </w:t>
            </w:r>
          </w:p>
        </w:tc>
        <w:tc>
          <w:tcPr>
            <w:tcW w:w="130" w:type="pct"/>
            <w:tcBorders>
              <w:top w:val="single" w:sz="4" w:space="0" w:color="auto"/>
              <w:left w:val="single" w:sz="4" w:space="0" w:color="auto"/>
              <w:bottom w:val="single" w:sz="4" w:space="0" w:color="auto"/>
              <w:right w:val="single" w:sz="4" w:space="0" w:color="auto"/>
            </w:tcBorders>
            <w:noWrap/>
            <w:vAlign w:val="bottom"/>
            <w:hideMark/>
          </w:tcPr>
          <w:p w14:paraId="6C033D47" w14:textId="77777777" w:rsidR="00E17298" w:rsidRDefault="00E17298" w:rsidP="00892287">
            <w:pPr>
              <w:spacing w:before="60" w:after="60"/>
              <w:jc w:val="center"/>
              <w:rPr>
                <w:color w:val="000000"/>
                <w:sz w:val="16"/>
                <w:szCs w:val="16"/>
              </w:rPr>
            </w:pPr>
            <w:r>
              <w:rPr>
                <w:color w:val="000000"/>
                <w:sz w:val="16"/>
                <w:szCs w:val="16"/>
              </w:rPr>
              <w:t> </w:t>
            </w:r>
          </w:p>
        </w:tc>
        <w:tc>
          <w:tcPr>
            <w:tcW w:w="114" w:type="pct"/>
            <w:tcBorders>
              <w:top w:val="single" w:sz="4" w:space="0" w:color="auto"/>
              <w:left w:val="single" w:sz="4" w:space="0" w:color="auto"/>
              <w:bottom w:val="single" w:sz="4" w:space="0" w:color="auto"/>
              <w:right w:val="single" w:sz="4" w:space="0" w:color="auto"/>
            </w:tcBorders>
            <w:noWrap/>
            <w:vAlign w:val="bottom"/>
            <w:hideMark/>
          </w:tcPr>
          <w:p w14:paraId="5352C786" w14:textId="77777777" w:rsidR="00E17298" w:rsidRDefault="00E17298" w:rsidP="00892287">
            <w:pPr>
              <w:spacing w:before="60" w:after="60"/>
              <w:jc w:val="center"/>
              <w:rPr>
                <w:color w:val="000000"/>
                <w:sz w:val="16"/>
                <w:szCs w:val="16"/>
              </w:rPr>
            </w:pPr>
            <w:r>
              <w:rPr>
                <w:color w:val="000000"/>
                <w:sz w:val="16"/>
                <w:szCs w:val="16"/>
              </w:rPr>
              <w:t> </w:t>
            </w:r>
          </w:p>
        </w:tc>
        <w:tc>
          <w:tcPr>
            <w:tcW w:w="115" w:type="pct"/>
            <w:tcBorders>
              <w:top w:val="single" w:sz="4" w:space="0" w:color="auto"/>
              <w:left w:val="single" w:sz="4" w:space="0" w:color="auto"/>
              <w:bottom w:val="single" w:sz="4" w:space="0" w:color="auto"/>
              <w:right w:val="single" w:sz="4" w:space="0" w:color="auto"/>
            </w:tcBorders>
            <w:noWrap/>
            <w:vAlign w:val="bottom"/>
            <w:hideMark/>
          </w:tcPr>
          <w:p w14:paraId="29BD4DE7" w14:textId="77777777" w:rsidR="00E17298" w:rsidRDefault="00E17298" w:rsidP="00892287">
            <w:pPr>
              <w:spacing w:before="60" w:after="60"/>
              <w:jc w:val="center"/>
              <w:rPr>
                <w:color w:val="000000"/>
                <w:sz w:val="16"/>
                <w:szCs w:val="16"/>
              </w:rPr>
            </w:pPr>
            <w:r>
              <w:rPr>
                <w:color w:val="000000"/>
                <w:sz w:val="16"/>
                <w:szCs w:val="16"/>
              </w:rPr>
              <w:t> </w:t>
            </w:r>
          </w:p>
        </w:tc>
        <w:tc>
          <w:tcPr>
            <w:tcW w:w="116" w:type="pct"/>
            <w:tcBorders>
              <w:top w:val="single" w:sz="4" w:space="0" w:color="auto"/>
              <w:left w:val="single" w:sz="4" w:space="0" w:color="auto"/>
              <w:bottom w:val="single" w:sz="4" w:space="0" w:color="auto"/>
              <w:right w:val="single" w:sz="4" w:space="0" w:color="auto"/>
            </w:tcBorders>
            <w:noWrap/>
            <w:vAlign w:val="bottom"/>
            <w:hideMark/>
          </w:tcPr>
          <w:p w14:paraId="5E6251CF"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7CE9698E"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21837A5A" w14:textId="77777777" w:rsidR="00E17298" w:rsidRDefault="00E17298" w:rsidP="00892287">
            <w:pPr>
              <w:spacing w:before="60" w:after="60"/>
              <w:ind w:left="-159" w:right="-71"/>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4BF99BA5"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41D4F7B0" w14:textId="77777777" w:rsidR="00E17298" w:rsidRDefault="00E17298" w:rsidP="00892287">
            <w:pPr>
              <w:spacing w:before="60" w:after="60"/>
              <w:jc w:val="center"/>
              <w:rPr>
                <w:color w:val="000000"/>
                <w:sz w:val="16"/>
                <w:szCs w:val="16"/>
              </w:rPr>
            </w:pPr>
            <w:r>
              <w:rPr>
                <w:color w:val="000000"/>
                <w:sz w:val="16"/>
                <w:szCs w:val="16"/>
              </w:rPr>
              <w:t> </w:t>
            </w:r>
          </w:p>
        </w:tc>
        <w:tc>
          <w:tcPr>
            <w:tcW w:w="136" w:type="pct"/>
            <w:tcBorders>
              <w:top w:val="single" w:sz="4" w:space="0" w:color="auto"/>
              <w:left w:val="single" w:sz="4" w:space="0" w:color="auto"/>
              <w:bottom w:val="single" w:sz="4" w:space="0" w:color="auto"/>
              <w:right w:val="single" w:sz="4" w:space="0" w:color="auto"/>
            </w:tcBorders>
            <w:noWrap/>
            <w:vAlign w:val="bottom"/>
            <w:hideMark/>
          </w:tcPr>
          <w:p w14:paraId="222EE040" w14:textId="77777777" w:rsidR="00E17298" w:rsidRDefault="00E17298" w:rsidP="00892287">
            <w:pPr>
              <w:spacing w:before="60" w:after="60"/>
              <w:jc w:val="center"/>
              <w:rPr>
                <w:color w:val="000000"/>
                <w:sz w:val="16"/>
                <w:szCs w:val="16"/>
              </w:rPr>
            </w:pPr>
            <w:r>
              <w:rPr>
                <w:color w:val="000000"/>
                <w:sz w:val="16"/>
                <w:szCs w:val="16"/>
              </w:rPr>
              <w:t> </w:t>
            </w:r>
          </w:p>
        </w:tc>
        <w:tc>
          <w:tcPr>
            <w:tcW w:w="109" w:type="pct"/>
            <w:tcBorders>
              <w:top w:val="single" w:sz="4" w:space="0" w:color="auto"/>
              <w:left w:val="single" w:sz="4" w:space="0" w:color="auto"/>
              <w:bottom w:val="single" w:sz="4" w:space="0" w:color="auto"/>
              <w:right w:val="single" w:sz="4" w:space="0" w:color="auto"/>
            </w:tcBorders>
          </w:tcPr>
          <w:p w14:paraId="7B5DAB66" w14:textId="77777777" w:rsidR="00E17298" w:rsidRDefault="00E17298" w:rsidP="00892287">
            <w:pPr>
              <w:spacing w:before="60" w:after="60"/>
              <w:jc w:val="center"/>
              <w:rPr>
                <w:color w:val="000000"/>
                <w:sz w:val="16"/>
                <w:szCs w:val="16"/>
              </w:rPr>
            </w:pPr>
          </w:p>
        </w:tc>
        <w:tc>
          <w:tcPr>
            <w:tcW w:w="109" w:type="pct"/>
            <w:tcBorders>
              <w:top w:val="single" w:sz="4" w:space="0" w:color="auto"/>
              <w:left w:val="single" w:sz="4" w:space="0" w:color="auto"/>
              <w:bottom w:val="single" w:sz="4" w:space="0" w:color="auto"/>
              <w:right w:val="single" w:sz="4" w:space="0" w:color="auto"/>
            </w:tcBorders>
          </w:tcPr>
          <w:p w14:paraId="53855214" w14:textId="77777777" w:rsidR="00E17298" w:rsidRDefault="00E17298">
            <w:pPr>
              <w:jc w:val="center"/>
              <w:rPr>
                <w:color w:val="000000"/>
                <w:sz w:val="16"/>
                <w:szCs w:val="16"/>
              </w:rPr>
            </w:pPr>
          </w:p>
        </w:tc>
        <w:tc>
          <w:tcPr>
            <w:tcW w:w="108" w:type="pct"/>
            <w:tcBorders>
              <w:top w:val="single" w:sz="4" w:space="0" w:color="auto"/>
              <w:left w:val="single" w:sz="4" w:space="0" w:color="auto"/>
              <w:bottom w:val="single" w:sz="4" w:space="0" w:color="auto"/>
              <w:right w:val="single" w:sz="4" w:space="0" w:color="auto"/>
            </w:tcBorders>
          </w:tcPr>
          <w:p w14:paraId="3CAAA401" w14:textId="77777777" w:rsidR="00E17298" w:rsidRDefault="00E17298">
            <w:pPr>
              <w:jc w:val="center"/>
              <w:rPr>
                <w:color w:val="000000"/>
                <w:sz w:val="16"/>
                <w:szCs w:val="16"/>
              </w:rPr>
            </w:pPr>
          </w:p>
        </w:tc>
        <w:tc>
          <w:tcPr>
            <w:tcW w:w="133" w:type="pct"/>
            <w:tcBorders>
              <w:top w:val="single" w:sz="4" w:space="0" w:color="auto"/>
              <w:left w:val="single" w:sz="4" w:space="0" w:color="auto"/>
              <w:bottom w:val="single" w:sz="4" w:space="0" w:color="auto"/>
              <w:right w:val="single" w:sz="4" w:space="0" w:color="auto"/>
            </w:tcBorders>
          </w:tcPr>
          <w:p w14:paraId="796292ED" w14:textId="77777777" w:rsidR="00E17298" w:rsidRDefault="00E17298">
            <w:pPr>
              <w:jc w:val="center"/>
              <w:rPr>
                <w:color w:val="000000"/>
                <w:sz w:val="16"/>
                <w:szCs w:val="16"/>
              </w:rPr>
            </w:pPr>
          </w:p>
        </w:tc>
      </w:tr>
      <w:tr w:rsidR="00034FB6" w14:paraId="0A7FDE53" w14:textId="77777777" w:rsidTr="00034FB6">
        <w:trPr>
          <w:trHeight w:val="22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C445A3" w14:textId="77777777" w:rsidR="00E17298" w:rsidRDefault="00E17298">
            <w:pPr>
              <w:rPr>
                <w:rFonts w:ascii="Arial Narrow" w:eastAsia="Times New Roman" w:hAnsi="Arial Narrow"/>
                <w:b/>
                <w:color w:val="000000"/>
                <w:sz w:val="20"/>
                <w:szCs w:val="20"/>
              </w:rPr>
            </w:pPr>
          </w:p>
        </w:tc>
        <w:tc>
          <w:tcPr>
            <w:tcW w:w="1343" w:type="pct"/>
            <w:tcBorders>
              <w:top w:val="single" w:sz="4" w:space="0" w:color="auto"/>
              <w:left w:val="single" w:sz="4" w:space="0" w:color="auto"/>
              <w:bottom w:val="single" w:sz="4" w:space="0" w:color="auto"/>
              <w:right w:val="single" w:sz="4" w:space="0" w:color="auto"/>
            </w:tcBorders>
            <w:noWrap/>
            <w:vAlign w:val="bottom"/>
            <w:hideMark/>
          </w:tcPr>
          <w:p w14:paraId="17B04D0B" w14:textId="77777777" w:rsidR="00E17298" w:rsidRDefault="00E17298" w:rsidP="00892287">
            <w:pPr>
              <w:spacing w:before="60" w:after="60"/>
              <w:rPr>
                <w:rFonts w:ascii="Arial Narrow" w:hAnsi="Arial Narrow"/>
                <w:color w:val="000000"/>
                <w:sz w:val="18"/>
                <w:szCs w:val="18"/>
              </w:rPr>
            </w:pPr>
            <w:r>
              <w:rPr>
                <w:rFonts w:ascii="Arial Narrow" w:hAnsi="Arial Narrow"/>
                <w:color w:val="000000"/>
                <w:sz w:val="18"/>
                <w:szCs w:val="18"/>
              </w:rPr>
              <w:t xml:space="preserve">Direzione, misura e contabilità dei lavori </w:t>
            </w:r>
          </w:p>
        </w:tc>
        <w:tc>
          <w:tcPr>
            <w:tcW w:w="123" w:type="pct"/>
            <w:tcBorders>
              <w:top w:val="single" w:sz="4" w:space="0" w:color="auto"/>
              <w:left w:val="single" w:sz="4" w:space="0" w:color="auto"/>
              <w:bottom w:val="single" w:sz="4" w:space="0" w:color="auto"/>
              <w:right w:val="single" w:sz="4" w:space="0" w:color="auto"/>
            </w:tcBorders>
            <w:noWrap/>
            <w:vAlign w:val="bottom"/>
            <w:hideMark/>
          </w:tcPr>
          <w:p w14:paraId="618855C4" w14:textId="77777777" w:rsidR="00E17298" w:rsidRDefault="00E17298" w:rsidP="00892287">
            <w:pPr>
              <w:spacing w:before="60" w:after="60"/>
              <w:jc w:val="center"/>
              <w:rPr>
                <w:rFonts w:ascii="Times New Roman" w:hAnsi="Times New Roman"/>
                <w:color w:val="000000"/>
                <w:sz w:val="16"/>
                <w:szCs w:val="16"/>
              </w:rPr>
            </w:pPr>
            <w:r>
              <w:rPr>
                <w:color w:val="000000"/>
                <w:sz w:val="16"/>
                <w:szCs w:val="16"/>
              </w:rPr>
              <w:t> </w:t>
            </w:r>
          </w:p>
        </w:tc>
        <w:tc>
          <w:tcPr>
            <w:tcW w:w="123" w:type="pct"/>
            <w:tcBorders>
              <w:top w:val="single" w:sz="4" w:space="0" w:color="auto"/>
              <w:left w:val="single" w:sz="4" w:space="0" w:color="auto"/>
              <w:bottom w:val="single" w:sz="4" w:space="0" w:color="auto"/>
              <w:right w:val="single" w:sz="4" w:space="0" w:color="auto"/>
            </w:tcBorders>
            <w:noWrap/>
            <w:vAlign w:val="bottom"/>
            <w:hideMark/>
          </w:tcPr>
          <w:p w14:paraId="464F37F0" w14:textId="77777777" w:rsidR="00E17298" w:rsidRDefault="00E17298" w:rsidP="00892287">
            <w:pPr>
              <w:spacing w:before="60" w:after="60"/>
              <w:jc w:val="center"/>
              <w:rPr>
                <w:color w:val="000000"/>
                <w:sz w:val="16"/>
                <w:szCs w:val="16"/>
              </w:rPr>
            </w:pPr>
            <w:r>
              <w:rPr>
                <w:color w:val="000000"/>
                <w:sz w:val="16"/>
                <w:szCs w:val="16"/>
              </w:rPr>
              <w:t> </w:t>
            </w:r>
          </w:p>
        </w:tc>
        <w:tc>
          <w:tcPr>
            <w:tcW w:w="122" w:type="pct"/>
            <w:tcBorders>
              <w:top w:val="single" w:sz="4" w:space="0" w:color="auto"/>
              <w:left w:val="single" w:sz="4" w:space="0" w:color="auto"/>
              <w:bottom w:val="single" w:sz="4" w:space="0" w:color="auto"/>
              <w:right w:val="single" w:sz="4" w:space="0" w:color="auto"/>
            </w:tcBorders>
            <w:noWrap/>
            <w:vAlign w:val="bottom"/>
            <w:hideMark/>
          </w:tcPr>
          <w:p w14:paraId="6821D611" w14:textId="77777777" w:rsidR="00E17298" w:rsidRDefault="00E17298" w:rsidP="00892287">
            <w:pPr>
              <w:spacing w:before="60" w:after="60"/>
              <w:jc w:val="center"/>
              <w:rPr>
                <w:color w:val="000000"/>
                <w:sz w:val="16"/>
                <w:szCs w:val="16"/>
              </w:rPr>
            </w:pPr>
            <w:r>
              <w:rPr>
                <w:color w:val="000000"/>
                <w:sz w:val="16"/>
                <w:szCs w:val="16"/>
              </w:rPr>
              <w:t> </w:t>
            </w:r>
          </w:p>
        </w:tc>
        <w:tc>
          <w:tcPr>
            <w:tcW w:w="123" w:type="pct"/>
            <w:tcBorders>
              <w:top w:val="single" w:sz="4" w:space="0" w:color="auto"/>
              <w:left w:val="single" w:sz="4" w:space="0" w:color="auto"/>
              <w:bottom w:val="single" w:sz="4" w:space="0" w:color="auto"/>
              <w:right w:val="single" w:sz="4" w:space="0" w:color="auto"/>
            </w:tcBorders>
            <w:noWrap/>
            <w:vAlign w:val="bottom"/>
            <w:hideMark/>
          </w:tcPr>
          <w:p w14:paraId="751E28E2" w14:textId="77777777" w:rsidR="00E17298" w:rsidRDefault="00E17298" w:rsidP="00892287">
            <w:pPr>
              <w:spacing w:before="60" w:after="60"/>
              <w:jc w:val="center"/>
              <w:rPr>
                <w:color w:val="000000"/>
                <w:sz w:val="16"/>
                <w:szCs w:val="16"/>
              </w:rPr>
            </w:pPr>
            <w:r>
              <w:rPr>
                <w:color w:val="000000"/>
                <w:sz w:val="16"/>
                <w:szCs w:val="16"/>
              </w:rPr>
              <w:t> </w:t>
            </w:r>
          </w:p>
        </w:tc>
        <w:tc>
          <w:tcPr>
            <w:tcW w:w="124" w:type="pct"/>
            <w:tcBorders>
              <w:top w:val="single" w:sz="4" w:space="0" w:color="auto"/>
              <w:left w:val="single" w:sz="4" w:space="0" w:color="auto"/>
              <w:bottom w:val="single" w:sz="4" w:space="0" w:color="auto"/>
              <w:right w:val="single" w:sz="4" w:space="0" w:color="auto"/>
            </w:tcBorders>
            <w:noWrap/>
            <w:vAlign w:val="bottom"/>
            <w:hideMark/>
          </w:tcPr>
          <w:p w14:paraId="211356B9"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7DF2AAFB" w14:textId="77777777" w:rsidR="00E17298" w:rsidRDefault="00E17298" w:rsidP="00892287">
            <w:pPr>
              <w:spacing w:before="60" w:after="60"/>
              <w:jc w:val="center"/>
              <w:rPr>
                <w:color w:val="000000"/>
                <w:sz w:val="16"/>
                <w:szCs w:val="16"/>
              </w:rPr>
            </w:pPr>
            <w:r>
              <w:rPr>
                <w:color w:val="000000"/>
                <w:sz w:val="16"/>
                <w:szCs w:val="16"/>
              </w:rPr>
              <w:t> </w:t>
            </w:r>
          </w:p>
        </w:tc>
        <w:tc>
          <w:tcPr>
            <w:tcW w:w="124" w:type="pct"/>
            <w:tcBorders>
              <w:top w:val="single" w:sz="4" w:space="0" w:color="auto"/>
              <w:left w:val="single" w:sz="4" w:space="0" w:color="auto"/>
              <w:bottom w:val="single" w:sz="4" w:space="0" w:color="auto"/>
              <w:right w:val="single" w:sz="4" w:space="0" w:color="auto"/>
            </w:tcBorders>
            <w:noWrap/>
            <w:vAlign w:val="bottom"/>
            <w:hideMark/>
          </w:tcPr>
          <w:p w14:paraId="61964CBA"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5E0A6AFD"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50B74992" w14:textId="77777777" w:rsidR="00E17298" w:rsidRDefault="00E17298" w:rsidP="00892287">
            <w:pPr>
              <w:spacing w:before="60" w:after="60"/>
              <w:jc w:val="center"/>
              <w:rPr>
                <w:color w:val="000000"/>
                <w:sz w:val="16"/>
                <w:szCs w:val="16"/>
              </w:rPr>
            </w:pPr>
            <w:r>
              <w:rPr>
                <w:color w:val="000000"/>
                <w:sz w:val="16"/>
                <w:szCs w:val="16"/>
              </w:rPr>
              <w:t> </w:t>
            </w:r>
          </w:p>
        </w:tc>
        <w:tc>
          <w:tcPr>
            <w:tcW w:w="124" w:type="pct"/>
            <w:tcBorders>
              <w:top w:val="single" w:sz="4" w:space="0" w:color="auto"/>
              <w:left w:val="single" w:sz="4" w:space="0" w:color="auto"/>
              <w:bottom w:val="single" w:sz="4" w:space="0" w:color="auto"/>
              <w:right w:val="single" w:sz="4" w:space="0" w:color="auto"/>
            </w:tcBorders>
            <w:noWrap/>
            <w:vAlign w:val="bottom"/>
            <w:hideMark/>
          </w:tcPr>
          <w:p w14:paraId="228E41D4" w14:textId="77777777" w:rsidR="00E17298" w:rsidRDefault="00E17298" w:rsidP="00892287">
            <w:pPr>
              <w:spacing w:before="60" w:after="60"/>
              <w:jc w:val="center"/>
              <w:rPr>
                <w:color w:val="000000"/>
                <w:sz w:val="16"/>
                <w:szCs w:val="16"/>
              </w:rPr>
            </w:pPr>
            <w:r>
              <w:rPr>
                <w:color w:val="000000"/>
                <w:sz w:val="16"/>
                <w:szCs w:val="16"/>
              </w:rPr>
              <w:t> </w:t>
            </w:r>
          </w:p>
        </w:tc>
        <w:tc>
          <w:tcPr>
            <w:tcW w:w="124" w:type="pct"/>
            <w:tcBorders>
              <w:top w:val="single" w:sz="4" w:space="0" w:color="auto"/>
              <w:left w:val="single" w:sz="4" w:space="0" w:color="auto"/>
              <w:bottom w:val="single" w:sz="4" w:space="0" w:color="auto"/>
              <w:right w:val="single" w:sz="4" w:space="0" w:color="auto"/>
            </w:tcBorders>
            <w:noWrap/>
            <w:vAlign w:val="bottom"/>
            <w:hideMark/>
          </w:tcPr>
          <w:p w14:paraId="4680290C" w14:textId="77777777" w:rsidR="00E17298" w:rsidRDefault="00E17298" w:rsidP="00892287">
            <w:pPr>
              <w:spacing w:before="60" w:after="60"/>
              <w:jc w:val="center"/>
              <w:rPr>
                <w:color w:val="000000"/>
                <w:sz w:val="16"/>
                <w:szCs w:val="16"/>
              </w:rPr>
            </w:pPr>
            <w:r>
              <w:rPr>
                <w:color w:val="000000"/>
                <w:sz w:val="16"/>
                <w:szCs w:val="16"/>
              </w:rPr>
              <w:t> </w:t>
            </w:r>
          </w:p>
        </w:tc>
        <w:tc>
          <w:tcPr>
            <w:tcW w:w="131" w:type="pct"/>
            <w:tcBorders>
              <w:top w:val="single" w:sz="4" w:space="0" w:color="auto"/>
              <w:left w:val="single" w:sz="4" w:space="0" w:color="auto"/>
              <w:bottom w:val="single" w:sz="4" w:space="0" w:color="auto"/>
              <w:right w:val="single" w:sz="4" w:space="0" w:color="auto"/>
            </w:tcBorders>
            <w:noWrap/>
            <w:vAlign w:val="bottom"/>
            <w:hideMark/>
          </w:tcPr>
          <w:p w14:paraId="3DB392B1" w14:textId="77777777" w:rsidR="00E17298" w:rsidRDefault="00E17298" w:rsidP="00892287">
            <w:pPr>
              <w:spacing w:before="60" w:after="60"/>
              <w:jc w:val="center"/>
              <w:rPr>
                <w:color w:val="000000"/>
                <w:sz w:val="16"/>
                <w:szCs w:val="16"/>
              </w:rPr>
            </w:pPr>
            <w:r>
              <w:rPr>
                <w:color w:val="000000"/>
                <w:sz w:val="16"/>
                <w:szCs w:val="16"/>
              </w:rPr>
              <w:t> </w:t>
            </w:r>
          </w:p>
        </w:tc>
        <w:tc>
          <w:tcPr>
            <w:tcW w:w="132" w:type="pct"/>
            <w:tcBorders>
              <w:top w:val="single" w:sz="4" w:space="0" w:color="auto"/>
              <w:left w:val="single" w:sz="4" w:space="0" w:color="auto"/>
              <w:bottom w:val="single" w:sz="4" w:space="0" w:color="auto"/>
              <w:right w:val="single" w:sz="4" w:space="0" w:color="auto"/>
            </w:tcBorders>
            <w:noWrap/>
            <w:vAlign w:val="bottom"/>
            <w:hideMark/>
          </w:tcPr>
          <w:p w14:paraId="2D0F6845" w14:textId="77777777" w:rsidR="00E17298" w:rsidRDefault="00E17298" w:rsidP="00892287">
            <w:pPr>
              <w:spacing w:before="60" w:after="60"/>
              <w:jc w:val="center"/>
              <w:rPr>
                <w:color w:val="000000"/>
                <w:sz w:val="16"/>
                <w:szCs w:val="16"/>
              </w:rPr>
            </w:pPr>
            <w:r>
              <w:rPr>
                <w:color w:val="000000"/>
                <w:sz w:val="16"/>
                <w:szCs w:val="16"/>
              </w:rPr>
              <w:t> </w:t>
            </w:r>
          </w:p>
        </w:tc>
        <w:tc>
          <w:tcPr>
            <w:tcW w:w="129" w:type="pct"/>
            <w:tcBorders>
              <w:top w:val="single" w:sz="4" w:space="0" w:color="auto"/>
              <w:left w:val="single" w:sz="4" w:space="0" w:color="auto"/>
              <w:bottom w:val="single" w:sz="4" w:space="0" w:color="auto"/>
              <w:right w:val="single" w:sz="4" w:space="0" w:color="auto"/>
            </w:tcBorders>
            <w:noWrap/>
            <w:vAlign w:val="bottom"/>
            <w:hideMark/>
          </w:tcPr>
          <w:p w14:paraId="431FDBFC" w14:textId="77777777" w:rsidR="00E17298" w:rsidRDefault="00E17298" w:rsidP="00892287">
            <w:pPr>
              <w:spacing w:before="60" w:after="60"/>
              <w:jc w:val="center"/>
              <w:rPr>
                <w:color w:val="000000"/>
                <w:sz w:val="16"/>
                <w:szCs w:val="16"/>
              </w:rPr>
            </w:pPr>
            <w:r>
              <w:rPr>
                <w:color w:val="000000"/>
                <w:sz w:val="16"/>
                <w:szCs w:val="16"/>
              </w:rPr>
              <w:t> </w:t>
            </w:r>
          </w:p>
        </w:tc>
        <w:tc>
          <w:tcPr>
            <w:tcW w:w="129" w:type="pct"/>
            <w:tcBorders>
              <w:top w:val="single" w:sz="4" w:space="0" w:color="auto"/>
              <w:left w:val="single" w:sz="4" w:space="0" w:color="auto"/>
              <w:bottom w:val="single" w:sz="4" w:space="0" w:color="auto"/>
              <w:right w:val="single" w:sz="4" w:space="0" w:color="auto"/>
            </w:tcBorders>
            <w:noWrap/>
            <w:vAlign w:val="bottom"/>
            <w:hideMark/>
          </w:tcPr>
          <w:p w14:paraId="38471FE0" w14:textId="77777777" w:rsidR="00E17298" w:rsidRDefault="00E17298" w:rsidP="00892287">
            <w:pPr>
              <w:spacing w:before="60" w:after="60"/>
              <w:jc w:val="center"/>
              <w:rPr>
                <w:color w:val="000000"/>
                <w:sz w:val="16"/>
                <w:szCs w:val="16"/>
              </w:rPr>
            </w:pPr>
            <w:r>
              <w:rPr>
                <w:color w:val="000000"/>
                <w:sz w:val="16"/>
                <w:szCs w:val="16"/>
              </w:rPr>
              <w:t> </w:t>
            </w:r>
          </w:p>
        </w:tc>
        <w:tc>
          <w:tcPr>
            <w:tcW w:w="127" w:type="pct"/>
            <w:tcBorders>
              <w:top w:val="single" w:sz="4" w:space="0" w:color="auto"/>
              <w:left w:val="single" w:sz="4" w:space="0" w:color="auto"/>
              <w:bottom w:val="single" w:sz="4" w:space="0" w:color="auto"/>
              <w:right w:val="single" w:sz="4" w:space="0" w:color="auto"/>
            </w:tcBorders>
            <w:noWrap/>
            <w:vAlign w:val="bottom"/>
            <w:hideMark/>
          </w:tcPr>
          <w:p w14:paraId="1B9E993D" w14:textId="77777777" w:rsidR="00E17298" w:rsidRDefault="00E17298" w:rsidP="00892287">
            <w:pPr>
              <w:spacing w:before="60" w:after="60"/>
              <w:jc w:val="center"/>
              <w:rPr>
                <w:color w:val="000000"/>
                <w:sz w:val="16"/>
                <w:szCs w:val="16"/>
              </w:rPr>
            </w:pPr>
            <w:r>
              <w:rPr>
                <w:color w:val="000000"/>
                <w:sz w:val="16"/>
                <w:szCs w:val="16"/>
              </w:rPr>
              <w:t> </w:t>
            </w:r>
          </w:p>
        </w:tc>
        <w:tc>
          <w:tcPr>
            <w:tcW w:w="130" w:type="pct"/>
            <w:tcBorders>
              <w:top w:val="single" w:sz="4" w:space="0" w:color="auto"/>
              <w:left w:val="single" w:sz="4" w:space="0" w:color="auto"/>
              <w:bottom w:val="single" w:sz="4" w:space="0" w:color="auto"/>
              <w:right w:val="single" w:sz="4" w:space="0" w:color="auto"/>
            </w:tcBorders>
            <w:noWrap/>
            <w:vAlign w:val="bottom"/>
            <w:hideMark/>
          </w:tcPr>
          <w:p w14:paraId="2E6969DD" w14:textId="77777777" w:rsidR="00E17298" w:rsidRDefault="00E17298" w:rsidP="00892287">
            <w:pPr>
              <w:spacing w:before="60" w:after="60"/>
              <w:jc w:val="center"/>
              <w:rPr>
                <w:color w:val="000000"/>
                <w:sz w:val="16"/>
                <w:szCs w:val="16"/>
              </w:rPr>
            </w:pPr>
            <w:r>
              <w:rPr>
                <w:color w:val="000000"/>
                <w:sz w:val="16"/>
                <w:szCs w:val="16"/>
              </w:rPr>
              <w:t> </w:t>
            </w:r>
          </w:p>
        </w:tc>
        <w:tc>
          <w:tcPr>
            <w:tcW w:w="114" w:type="pct"/>
            <w:tcBorders>
              <w:top w:val="single" w:sz="4" w:space="0" w:color="auto"/>
              <w:left w:val="single" w:sz="4" w:space="0" w:color="auto"/>
              <w:bottom w:val="single" w:sz="4" w:space="0" w:color="auto"/>
              <w:right w:val="single" w:sz="4" w:space="0" w:color="auto"/>
            </w:tcBorders>
            <w:noWrap/>
            <w:vAlign w:val="bottom"/>
            <w:hideMark/>
          </w:tcPr>
          <w:p w14:paraId="1D0F1FAD" w14:textId="77777777" w:rsidR="00E17298" w:rsidRDefault="00E17298" w:rsidP="00892287">
            <w:pPr>
              <w:spacing w:before="60" w:after="60"/>
              <w:jc w:val="center"/>
              <w:rPr>
                <w:color w:val="000000"/>
                <w:sz w:val="16"/>
                <w:szCs w:val="16"/>
              </w:rPr>
            </w:pPr>
            <w:r>
              <w:rPr>
                <w:color w:val="000000"/>
                <w:sz w:val="16"/>
                <w:szCs w:val="16"/>
              </w:rPr>
              <w:t> </w:t>
            </w:r>
          </w:p>
        </w:tc>
        <w:tc>
          <w:tcPr>
            <w:tcW w:w="115" w:type="pct"/>
            <w:tcBorders>
              <w:top w:val="single" w:sz="4" w:space="0" w:color="auto"/>
              <w:left w:val="single" w:sz="4" w:space="0" w:color="auto"/>
              <w:bottom w:val="single" w:sz="4" w:space="0" w:color="auto"/>
              <w:right w:val="single" w:sz="4" w:space="0" w:color="auto"/>
            </w:tcBorders>
            <w:noWrap/>
            <w:vAlign w:val="bottom"/>
            <w:hideMark/>
          </w:tcPr>
          <w:p w14:paraId="683EE1E6" w14:textId="77777777" w:rsidR="00E17298" w:rsidRDefault="00E17298" w:rsidP="00892287">
            <w:pPr>
              <w:spacing w:before="60" w:after="60"/>
              <w:jc w:val="center"/>
              <w:rPr>
                <w:color w:val="000000"/>
                <w:sz w:val="16"/>
                <w:szCs w:val="16"/>
              </w:rPr>
            </w:pPr>
            <w:r>
              <w:rPr>
                <w:color w:val="000000"/>
                <w:sz w:val="16"/>
                <w:szCs w:val="16"/>
              </w:rPr>
              <w:t> </w:t>
            </w:r>
          </w:p>
        </w:tc>
        <w:tc>
          <w:tcPr>
            <w:tcW w:w="116" w:type="pct"/>
            <w:tcBorders>
              <w:top w:val="single" w:sz="4" w:space="0" w:color="auto"/>
              <w:left w:val="single" w:sz="4" w:space="0" w:color="auto"/>
              <w:bottom w:val="single" w:sz="4" w:space="0" w:color="auto"/>
              <w:right w:val="single" w:sz="4" w:space="0" w:color="auto"/>
            </w:tcBorders>
            <w:noWrap/>
            <w:vAlign w:val="bottom"/>
            <w:hideMark/>
          </w:tcPr>
          <w:p w14:paraId="4F6D1B48"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27BC741F"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03BF905F"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67124E72"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4458659F" w14:textId="77777777" w:rsidR="00E17298" w:rsidRDefault="00E17298" w:rsidP="00892287">
            <w:pPr>
              <w:spacing w:before="60" w:after="60"/>
              <w:jc w:val="center"/>
              <w:rPr>
                <w:color w:val="000000"/>
                <w:sz w:val="16"/>
                <w:szCs w:val="16"/>
              </w:rPr>
            </w:pPr>
            <w:r>
              <w:rPr>
                <w:color w:val="000000"/>
                <w:sz w:val="16"/>
                <w:szCs w:val="16"/>
              </w:rPr>
              <w:t> </w:t>
            </w:r>
          </w:p>
        </w:tc>
        <w:tc>
          <w:tcPr>
            <w:tcW w:w="136" w:type="pct"/>
            <w:tcBorders>
              <w:top w:val="single" w:sz="4" w:space="0" w:color="auto"/>
              <w:left w:val="single" w:sz="4" w:space="0" w:color="auto"/>
              <w:bottom w:val="single" w:sz="4" w:space="0" w:color="auto"/>
              <w:right w:val="single" w:sz="4" w:space="0" w:color="auto"/>
            </w:tcBorders>
            <w:noWrap/>
            <w:vAlign w:val="bottom"/>
            <w:hideMark/>
          </w:tcPr>
          <w:p w14:paraId="0E3F686B" w14:textId="77777777" w:rsidR="00E17298" w:rsidRDefault="00E17298" w:rsidP="00892287">
            <w:pPr>
              <w:spacing w:before="60" w:after="60"/>
              <w:jc w:val="center"/>
              <w:rPr>
                <w:color w:val="000000"/>
                <w:sz w:val="16"/>
                <w:szCs w:val="16"/>
              </w:rPr>
            </w:pPr>
            <w:r>
              <w:rPr>
                <w:color w:val="000000"/>
                <w:sz w:val="16"/>
                <w:szCs w:val="16"/>
              </w:rPr>
              <w:t> </w:t>
            </w:r>
          </w:p>
        </w:tc>
        <w:tc>
          <w:tcPr>
            <w:tcW w:w="109" w:type="pct"/>
            <w:tcBorders>
              <w:top w:val="single" w:sz="4" w:space="0" w:color="auto"/>
              <w:left w:val="single" w:sz="4" w:space="0" w:color="auto"/>
              <w:bottom w:val="single" w:sz="4" w:space="0" w:color="auto"/>
              <w:right w:val="single" w:sz="4" w:space="0" w:color="auto"/>
            </w:tcBorders>
          </w:tcPr>
          <w:p w14:paraId="31959AAD" w14:textId="77777777" w:rsidR="00E17298" w:rsidRDefault="00E17298" w:rsidP="00892287">
            <w:pPr>
              <w:spacing w:before="60" w:after="60"/>
              <w:jc w:val="center"/>
              <w:rPr>
                <w:color w:val="000000"/>
                <w:sz w:val="16"/>
                <w:szCs w:val="16"/>
              </w:rPr>
            </w:pPr>
          </w:p>
        </w:tc>
        <w:tc>
          <w:tcPr>
            <w:tcW w:w="109" w:type="pct"/>
            <w:tcBorders>
              <w:top w:val="single" w:sz="4" w:space="0" w:color="auto"/>
              <w:left w:val="single" w:sz="4" w:space="0" w:color="auto"/>
              <w:bottom w:val="single" w:sz="4" w:space="0" w:color="auto"/>
              <w:right w:val="single" w:sz="4" w:space="0" w:color="auto"/>
            </w:tcBorders>
          </w:tcPr>
          <w:p w14:paraId="535BB577" w14:textId="77777777" w:rsidR="00E17298" w:rsidRDefault="00E17298">
            <w:pPr>
              <w:jc w:val="center"/>
              <w:rPr>
                <w:color w:val="000000"/>
                <w:sz w:val="16"/>
                <w:szCs w:val="16"/>
              </w:rPr>
            </w:pPr>
          </w:p>
        </w:tc>
        <w:tc>
          <w:tcPr>
            <w:tcW w:w="108" w:type="pct"/>
            <w:tcBorders>
              <w:top w:val="single" w:sz="4" w:space="0" w:color="auto"/>
              <w:left w:val="single" w:sz="4" w:space="0" w:color="auto"/>
              <w:bottom w:val="single" w:sz="4" w:space="0" w:color="auto"/>
              <w:right w:val="single" w:sz="4" w:space="0" w:color="auto"/>
            </w:tcBorders>
          </w:tcPr>
          <w:p w14:paraId="004D6F2D" w14:textId="77777777" w:rsidR="00E17298" w:rsidRDefault="00E17298">
            <w:pPr>
              <w:jc w:val="center"/>
              <w:rPr>
                <w:color w:val="000000"/>
                <w:sz w:val="16"/>
                <w:szCs w:val="16"/>
              </w:rPr>
            </w:pPr>
          </w:p>
        </w:tc>
        <w:tc>
          <w:tcPr>
            <w:tcW w:w="133" w:type="pct"/>
            <w:tcBorders>
              <w:top w:val="single" w:sz="4" w:space="0" w:color="auto"/>
              <w:left w:val="single" w:sz="4" w:space="0" w:color="auto"/>
              <w:bottom w:val="single" w:sz="4" w:space="0" w:color="auto"/>
              <w:right w:val="single" w:sz="4" w:space="0" w:color="auto"/>
            </w:tcBorders>
          </w:tcPr>
          <w:p w14:paraId="35AEB5C4" w14:textId="77777777" w:rsidR="00E17298" w:rsidRDefault="00E17298">
            <w:pPr>
              <w:jc w:val="center"/>
              <w:rPr>
                <w:color w:val="000000"/>
                <w:sz w:val="16"/>
                <w:szCs w:val="16"/>
              </w:rPr>
            </w:pPr>
          </w:p>
        </w:tc>
      </w:tr>
      <w:tr w:rsidR="00034FB6" w14:paraId="0A2CD6D3" w14:textId="77777777" w:rsidTr="00034FB6">
        <w:trPr>
          <w:trHeight w:val="22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80C7E7" w14:textId="77777777" w:rsidR="00E17298" w:rsidRDefault="00E17298">
            <w:pPr>
              <w:rPr>
                <w:rFonts w:ascii="Arial Narrow" w:eastAsia="Times New Roman" w:hAnsi="Arial Narrow"/>
                <w:b/>
                <w:color w:val="000000"/>
                <w:sz w:val="20"/>
                <w:szCs w:val="20"/>
              </w:rPr>
            </w:pPr>
          </w:p>
        </w:tc>
        <w:tc>
          <w:tcPr>
            <w:tcW w:w="1343" w:type="pct"/>
            <w:tcBorders>
              <w:top w:val="single" w:sz="4" w:space="0" w:color="auto"/>
              <w:left w:val="single" w:sz="4" w:space="0" w:color="auto"/>
              <w:bottom w:val="single" w:sz="4" w:space="0" w:color="auto"/>
              <w:right w:val="single" w:sz="4" w:space="0" w:color="auto"/>
            </w:tcBorders>
            <w:noWrap/>
            <w:vAlign w:val="bottom"/>
            <w:hideMark/>
          </w:tcPr>
          <w:p w14:paraId="7581DA22" w14:textId="77777777" w:rsidR="00E17298" w:rsidRDefault="00E17298" w:rsidP="00892287">
            <w:pPr>
              <w:spacing w:before="60" w:after="60"/>
              <w:rPr>
                <w:rFonts w:ascii="Arial Narrow" w:hAnsi="Arial Narrow"/>
                <w:color w:val="000000"/>
                <w:sz w:val="18"/>
                <w:szCs w:val="18"/>
              </w:rPr>
            </w:pPr>
            <w:r>
              <w:rPr>
                <w:rFonts w:ascii="Arial Narrow" w:hAnsi="Arial Narrow"/>
                <w:color w:val="000000"/>
                <w:sz w:val="18"/>
                <w:szCs w:val="18"/>
              </w:rPr>
              <w:t>Assistenza all’Ufficio di direzione lavori</w:t>
            </w:r>
          </w:p>
        </w:tc>
        <w:tc>
          <w:tcPr>
            <w:tcW w:w="123" w:type="pct"/>
            <w:tcBorders>
              <w:top w:val="single" w:sz="4" w:space="0" w:color="auto"/>
              <w:left w:val="single" w:sz="4" w:space="0" w:color="auto"/>
              <w:bottom w:val="single" w:sz="4" w:space="0" w:color="auto"/>
              <w:right w:val="single" w:sz="4" w:space="0" w:color="auto"/>
            </w:tcBorders>
            <w:noWrap/>
            <w:vAlign w:val="bottom"/>
          </w:tcPr>
          <w:p w14:paraId="119A35CD" w14:textId="77777777" w:rsidR="00E17298" w:rsidRDefault="00E17298" w:rsidP="00892287">
            <w:pPr>
              <w:spacing w:before="60" w:after="60"/>
              <w:jc w:val="center"/>
              <w:rPr>
                <w:rFonts w:ascii="Times New Roman" w:hAnsi="Times New Roman"/>
                <w:color w:val="000000"/>
                <w:sz w:val="16"/>
                <w:szCs w:val="16"/>
              </w:rPr>
            </w:pPr>
          </w:p>
        </w:tc>
        <w:tc>
          <w:tcPr>
            <w:tcW w:w="123" w:type="pct"/>
            <w:tcBorders>
              <w:top w:val="single" w:sz="4" w:space="0" w:color="auto"/>
              <w:left w:val="single" w:sz="4" w:space="0" w:color="auto"/>
              <w:bottom w:val="single" w:sz="4" w:space="0" w:color="auto"/>
              <w:right w:val="single" w:sz="4" w:space="0" w:color="auto"/>
            </w:tcBorders>
            <w:noWrap/>
            <w:vAlign w:val="bottom"/>
          </w:tcPr>
          <w:p w14:paraId="640EBF3B" w14:textId="77777777" w:rsidR="00E17298" w:rsidRDefault="00E17298" w:rsidP="00892287">
            <w:pPr>
              <w:spacing w:before="60" w:after="60"/>
              <w:jc w:val="center"/>
              <w:rPr>
                <w:color w:val="000000"/>
                <w:sz w:val="16"/>
                <w:szCs w:val="16"/>
              </w:rPr>
            </w:pPr>
          </w:p>
        </w:tc>
        <w:tc>
          <w:tcPr>
            <w:tcW w:w="122" w:type="pct"/>
            <w:tcBorders>
              <w:top w:val="single" w:sz="4" w:space="0" w:color="auto"/>
              <w:left w:val="single" w:sz="4" w:space="0" w:color="auto"/>
              <w:bottom w:val="single" w:sz="4" w:space="0" w:color="auto"/>
              <w:right w:val="single" w:sz="4" w:space="0" w:color="auto"/>
            </w:tcBorders>
            <w:noWrap/>
            <w:vAlign w:val="bottom"/>
          </w:tcPr>
          <w:p w14:paraId="24CB1865" w14:textId="77777777" w:rsidR="00E17298" w:rsidRDefault="00E17298" w:rsidP="00892287">
            <w:pPr>
              <w:spacing w:before="60" w:after="60"/>
              <w:jc w:val="center"/>
              <w:rPr>
                <w:color w:val="000000"/>
                <w:sz w:val="16"/>
                <w:szCs w:val="16"/>
              </w:rPr>
            </w:pPr>
          </w:p>
        </w:tc>
        <w:tc>
          <w:tcPr>
            <w:tcW w:w="123" w:type="pct"/>
            <w:tcBorders>
              <w:top w:val="single" w:sz="4" w:space="0" w:color="auto"/>
              <w:left w:val="single" w:sz="4" w:space="0" w:color="auto"/>
              <w:bottom w:val="single" w:sz="4" w:space="0" w:color="auto"/>
              <w:right w:val="single" w:sz="4" w:space="0" w:color="auto"/>
            </w:tcBorders>
            <w:noWrap/>
            <w:vAlign w:val="bottom"/>
          </w:tcPr>
          <w:p w14:paraId="1E73ABFE"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5699E5D2"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69128C1E"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07964B25"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2BCD81AA"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05F42B95"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033897EC"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2D28F354" w14:textId="77777777" w:rsidR="00E17298" w:rsidRDefault="00E17298" w:rsidP="00892287">
            <w:pPr>
              <w:spacing w:before="60" w:after="60"/>
              <w:jc w:val="center"/>
              <w:rPr>
                <w:color w:val="000000"/>
                <w:sz w:val="16"/>
                <w:szCs w:val="16"/>
              </w:rPr>
            </w:pPr>
          </w:p>
        </w:tc>
        <w:tc>
          <w:tcPr>
            <w:tcW w:w="131" w:type="pct"/>
            <w:tcBorders>
              <w:top w:val="single" w:sz="4" w:space="0" w:color="auto"/>
              <w:left w:val="single" w:sz="4" w:space="0" w:color="auto"/>
              <w:bottom w:val="single" w:sz="4" w:space="0" w:color="auto"/>
              <w:right w:val="single" w:sz="4" w:space="0" w:color="auto"/>
            </w:tcBorders>
            <w:noWrap/>
            <w:vAlign w:val="bottom"/>
          </w:tcPr>
          <w:p w14:paraId="170BB902" w14:textId="77777777" w:rsidR="00E17298" w:rsidRDefault="00E17298" w:rsidP="00892287">
            <w:pPr>
              <w:spacing w:before="60" w:after="60"/>
              <w:jc w:val="center"/>
              <w:rPr>
                <w:color w:val="000000"/>
                <w:sz w:val="16"/>
                <w:szCs w:val="16"/>
              </w:rPr>
            </w:pPr>
          </w:p>
        </w:tc>
        <w:tc>
          <w:tcPr>
            <w:tcW w:w="132" w:type="pct"/>
            <w:tcBorders>
              <w:top w:val="single" w:sz="4" w:space="0" w:color="auto"/>
              <w:left w:val="single" w:sz="4" w:space="0" w:color="auto"/>
              <w:bottom w:val="single" w:sz="4" w:space="0" w:color="auto"/>
              <w:right w:val="single" w:sz="4" w:space="0" w:color="auto"/>
            </w:tcBorders>
            <w:noWrap/>
            <w:vAlign w:val="bottom"/>
          </w:tcPr>
          <w:p w14:paraId="37C543E4" w14:textId="77777777" w:rsidR="00E17298" w:rsidRDefault="00E17298" w:rsidP="00892287">
            <w:pPr>
              <w:spacing w:before="60" w:after="60"/>
              <w:jc w:val="center"/>
              <w:rPr>
                <w:color w:val="000000"/>
                <w:sz w:val="16"/>
                <w:szCs w:val="16"/>
              </w:rPr>
            </w:pPr>
          </w:p>
        </w:tc>
        <w:tc>
          <w:tcPr>
            <w:tcW w:w="129" w:type="pct"/>
            <w:tcBorders>
              <w:top w:val="single" w:sz="4" w:space="0" w:color="auto"/>
              <w:left w:val="single" w:sz="4" w:space="0" w:color="auto"/>
              <w:bottom w:val="single" w:sz="4" w:space="0" w:color="auto"/>
              <w:right w:val="single" w:sz="4" w:space="0" w:color="auto"/>
            </w:tcBorders>
            <w:noWrap/>
            <w:vAlign w:val="bottom"/>
          </w:tcPr>
          <w:p w14:paraId="25CA4437" w14:textId="77777777" w:rsidR="00E17298" w:rsidRDefault="00E17298" w:rsidP="00892287">
            <w:pPr>
              <w:spacing w:before="60" w:after="60"/>
              <w:jc w:val="center"/>
              <w:rPr>
                <w:color w:val="000000"/>
                <w:sz w:val="16"/>
                <w:szCs w:val="16"/>
              </w:rPr>
            </w:pPr>
          </w:p>
        </w:tc>
        <w:tc>
          <w:tcPr>
            <w:tcW w:w="129" w:type="pct"/>
            <w:tcBorders>
              <w:top w:val="single" w:sz="4" w:space="0" w:color="auto"/>
              <w:left w:val="single" w:sz="4" w:space="0" w:color="auto"/>
              <w:bottom w:val="single" w:sz="4" w:space="0" w:color="auto"/>
              <w:right w:val="single" w:sz="4" w:space="0" w:color="auto"/>
            </w:tcBorders>
            <w:noWrap/>
            <w:vAlign w:val="bottom"/>
          </w:tcPr>
          <w:p w14:paraId="5BA7C945" w14:textId="77777777" w:rsidR="00E17298" w:rsidRDefault="00E17298" w:rsidP="00892287">
            <w:pPr>
              <w:spacing w:before="60" w:after="60"/>
              <w:jc w:val="center"/>
              <w:rPr>
                <w:color w:val="000000"/>
                <w:sz w:val="16"/>
                <w:szCs w:val="16"/>
              </w:rPr>
            </w:pPr>
          </w:p>
        </w:tc>
        <w:tc>
          <w:tcPr>
            <w:tcW w:w="127" w:type="pct"/>
            <w:tcBorders>
              <w:top w:val="single" w:sz="4" w:space="0" w:color="auto"/>
              <w:left w:val="single" w:sz="4" w:space="0" w:color="auto"/>
              <w:bottom w:val="single" w:sz="4" w:space="0" w:color="auto"/>
              <w:right w:val="single" w:sz="4" w:space="0" w:color="auto"/>
            </w:tcBorders>
            <w:noWrap/>
            <w:vAlign w:val="bottom"/>
          </w:tcPr>
          <w:p w14:paraId="4EE14D5B" w14:textId="77777777" w:rsidR="00E17298" w:rsidRDefault="00E17298" w:rsidP="00892287">
            <w:pPr>
              <w:spacing w:before="60" w:after="60"/>
              <w:jc w:val="center"/>
              <w:rPr>
                <w:color w:val="000000"/>
                <w:sz w:val="16"/>
                <w:szCs w:val="16"/>
              </w:rPr>
            </w:pPr>
          </w:p>
        </w:tc>
        <w:tc>
          <w:tcPr>
            <w:tcW w:w="130" w:type="pct"/>
            <w:tcBorders>
              <w:top w:val="single" w:sz="4" w:space="0" w:color="auto"/>
              <w:left w:val="single" w:sz="4" w:space="0" w:color="auto"/>
              <w:bottom w:val="single" w:sz="4" w:space="0" w:color="auto"/>
              <w:right w:val="single" w:sz="4" w:space="0" w:color="auto"/>
            </w:tcBorders>
            <w:noWrap/>
            <w:vAlign w:val="bottom"/>
          </w:tcPr>
          <w:p w14:paraId="34618E7A" w14:textId="77777777" w:rsidR="00E17298" w:rsidRDefault="00E17298" w:rsidP="00892287">
            <w:pPr>
              <w:spacing w:before="60" w:after="60"/>
              <w:jc w:val="center"/>
              <w:rPr>
                <w:color w:val="000000"/>
                <w:sz w:val="16"/>
                <w:szCs w:val="16"/>
              </w:rPr>
            </w:pPr>
          </w:p>
        </w:tc>
        <w:tc>
          <w:tcPr>
            <w:tcW w:w="114" w:type="pct"/>
            <w:tcBorders>
              <w:top w:val="single" w:sz="4" w:space="0" w:color="auto"/>
              <w:left w:val="single" w:sz="4" w:space="0" w:color="auto"/>
              <w:bottom w:val="single" w:sz="4" w:space="0" w:color="auto"/>
              <w:right w:val="single" w:sz="4" w:space="0" w:color="auto"/>
            </w:tcBorders>
            <w:noWrap/>
            <w:vAlign w:val="bottom"/>
          </w:tcPr>
          <w:p w14:paraId="1DA39FCF" w14:textId="77777777" w:rsidR="00E17298" w:rsidRDefault="00E17298" w:rsidP="00892287">
            <w:pPr>
              <w:spacing w:before="60" w:after="60"/>
              <w:jc w:val="center"/>
              <w:rPr>
                <w:color w:val="000000"/>
                <w:sz w:val="16"/>
                <w:szCs w:val="16"/>
              </w:rPr>
            </w:pPr>
          </w:p>
        </w:tc>
        <w:tc>
          <w:tcPr>
            <w:tcW w:w="115" w:type="pct"/>
            <w:tcBorders>
              <w:top w:val="single" w:sz="4" w:space="0" w:color="auto"/>
              <w:left w:val="single" w:sz="4" w:space="0" w:color="auto"/>
              <w:bottom w:val="single" w:sz="4" w:space="0" w:color="auto"/>
              <w:right w:val="single" w:sz="4" w:space="0" w:color="auto"/>
            </w:tcBorders>
            <w:noWrap/>
            <w:vAlign w:val="bottom"/>
          </w:tcPr>
          <w:p w14:paraId="29369899" w14:textId="77777777" w:rsidR="00E17298" w:rsidRDefault="00E17298" w:rsidP="00892287">
            <w:pPr>
              <w:spacing w:before="60" w:after="60"/>
              <w:jc w:val="center"/>
              <w:rPr>
                <w:color w:val="000000"/>
                <w:sz w:val="16"/>
                <w:szCs w:val="16"/>
              </w:rPr>
            </w:pPr>
          </w:p>
        </w:tc>
        <w:tc>
          <w:tcPr>
            <w:tcW w:w="116" w:type="pct"/>
            <w:tcBorders>
              <w:top w:val="single" w:sz="4" w:space="0" w:color="auto"/>
              <w:left w:val="single" w:sz="4" w:space="0" w:color="auto"/>
              <w:bottom w:val="single" w:sz="4" w:space="0" w:color="auto"/>
              <w:right w:val="single" w:sz="4" w:space="0" w:color="auto"/>
            </w:tcBorders>
            <w:noWrap/>
            <w:vAlign w:val="bottom"/>
          </w:tcPr>
          <w:p w14:paraId="2E88FB9A"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58290A80"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3984BC3F"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34369E5F"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2E66620D" w14:textId="77777777" w:rsidR="00E17298" w:rsidRDefault="00E17298" w:rsidP="00892287">
            <w:pPr>
              <w:spacing w:before="60" w:after="60"/>
              <w:jc w:val="center"/>
              <w:rPr>
                <w:color w:val="000000"/>
                <w:sz w:val="16"/>
                <w:szCs w:val="16"/>
              </w:rPr>
            </w:pPr>
          </w:p>
        </w:tc>
        <w:tc>
          <w:tcPr>
            <w:tcW w:w="136" w:type="pct"/>
            <w:tcBorders>
              <w:top w:val="single" w:sz="4" w:space="0" w:color="auto"/>
              <w:left w:val="single" w:sz="4" w:space="0" w:color="auto"/>
              <w:bottom w:val="single" w:sz="4" w:space="0" w:color="auto"/>
              <w:right w:val="single" w:sz="4" w:space="0" w:color="auto"/>
            </w:tcBorders>
            <w:noWrap/>
            <w:vAlign w:val="bottom"/>
          </w:tcPr>
          <w:p w14:paraId="28CC67C3" w14:textId="77777777" w:rsidR="00E17298" w:rsidRDefault="00E17298" w:rsidP="00892287">
            <w:pPr>
              <w:spacing w:before="60" w:after="60"/>
              <w:jc w:val="center"/>
              <w:rPr>
                <w:color w:val="000000"/>
                <w:sz w:val="16"/>
                <w:szCs w:val="16"/>
              </w:rPr>
            </w:pPr>
          </w:p>
        </w:tc>
        <w:tc>
          <w:tcPr>
            <w:tcW w:w="109" w:type="pct"/>
            <w:tcBorders>
              <w:top w:val="single" w:sz="4" w:space="0" w:color="auto"/>
              <w:left w:val="single" w:sz="4" w:space="0" w:color="auto"/>
              <w:bottom w:val="single" w:sz="4" w:space="0" w:color="auto"/>
              <w:right w:val="single" w:sz="4" w:space="0" w:color="auto"/>
            </w:tcBorders>
          </w:tcPr>
          <w:p w14:paraId="44B571EA" w14:textId="77777777" w:rsidR="00E17298" w:rsidRDefault="00E17298" w:rsidP="00892287">
            <w:pPr>
              <w:spacing w:before="60" w:after="60"/>
              <w:jc w:val="center"/>
              <w:rPr>
                <w:color w:val="000000"/>
                <w:sz w:val="16"/>
                <w:szCs w:val="16"/>
              </w:rPr>
            </w:pPr>
          </w:p>
        </w:tc>
        <w:tc>
          <w:tcPr>
            <w:tcW w:w="109" w:type="pct"/>
            <w:tcBorders>
              <w:top w:val="single" w:sz="4" w:space="0" w:color="auto"/>
              <w:left w:val="single" w:sz="4" w:space="0" w:color="auto"/>
              <w:bottom w:val="single" w:sz="4" w:space="0" w:color="auto"/>
              <w:right w:val="single" w:sz="4" w:space="0" w:color="auto"/>
            </w:tcBorders>
          </w:tcPr>
          <w:p w14:paraId="7FE0022F" w14:textId="77777777" w:rsidR="00E17298" w:rsidRDefault="00E17298">
            <w:pPr>
              <w:jc w:val="center"/>
              <w:rPr>
                <w:color w:val="000000"/>
                <w:sz w:val="16"/>
                <w:szCs w:val="16"/>
              </w:rPr>
            </w:pPr>
          </w:p>
        </w:tc>
        <w:tc>
          <w:tcPr>
            <w:tcW w:w="108" w:type="pct"/>
            <w:tcBorders>
              <w:top w:val="single" w:sz="4" w:space="0" w:color="auto"/>
              <w:left w:val="single" w:sz="4" w:space="0" w:color="auto"/>
              <w:bottom w:val="single" w:sz="4" w:space="0" w:color="auto"/>
              <w:right w:val="single" w:sz="4" w:space="0" w:color="auto"/>
            </w:tcBorders>
          </w:tcPr>
          <w:p w14:paraId="4FC0BFA8" w14:textId="77777777" w:rsidR="00E17298" w:rsidRDefault="00E17298">
            <w:pPr>
              <w:jc w:val="center"/>
              <w:rPr>
                <w:color w:val="000000"/>
                <w:sz w:val="16"/>
                <w:szCs w:val="16"/>
              </w:rPr>
            </w:pPr>
          </w:p>
        </w:tc>
        <w:tc>
          <w:tcPr>
            <w:tcW w:w="133" w:type="pct"/>
            <w:tcBorders>
              <w:top w:val="single" w:sz="4" w:space="0" w:color="auto"/>
              <w:left w:val="single" w:sz="4" w:space="0" w:color="auto"/>
              <w:bottom w:val="single" w:sz="4" w:space="0" w:color="auto"/>
              <w:right w:val="single" w:sz="4" w:space="0" w:color="auto"/>
            </w:tcBorders>
          </w:tcPr>
          <w:p w14:paraId="3085702A" w14:textId="77777777" w:rsidR="00E17298" w:rsidRDefault="00E17298">
            <w:pPr>
              <w:jc w:val="center"/>
              <w:rPr>
                <w:color w:val="000000"/>
                <w:sz w:val="16"/>
                <w:szCs w:val="16"/>
              </w:rPr>
            </w:pPr>
          </w:p>
        </w:tc>
      </w:tr>
      <w:tr w:rsidR="00034FB6" w14:paraId="484825EF" w14:textId="77777777" w:rsidTr="00034FB6">
        <w:trPr>
          <w:trHeight w:val="22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3A0EC7" w14:textId="77777777" w:rsidR="00E17298" w:rsidRDefault="00E17298">
            <w:pPr>
              <w:rPr>
                <w:rFonts w:ascii="Arial Narrow" w:eastAsia="Times New Roman" w:hAnsi="Arial Narrow"/>
                <w:b/>
                <w:color w:val="000000"/>
                <w:sz w:val="20"/>
                <w:szCs w:val="20"/>
              </w:rPr>
            </w:pPr>
          </w:p>
        </w:tc>
        <w:tc>
          <w:tcPr>
            <w:tcW w:w="1343" w:type="pct"/>
            <w:tcBorders>
              <w:top w:val="single" w:sz="4" w:space="0" w:color="auto"/>
              <w:left w:val="single" w:sz="4" w:space="0" w:color="auto"/>
              <w:bottom w:val="single" w:sz="4" w:space="0" w:color="auto"/>
              <w:right w:val="single" w:sz="4" w:space="0" w:color="auto"/>
            </w:tcBorders>
            <w:noWrap/>
            <w:vAlign w:val="bottom"/>
            <w:hideMark/>
          </w:tcPr>
          <w:p w14:paraId="4F55D5FD" w14:textId="77777777" w:rsidR="00E17298" w:rsidRDefault="00E17298" w:rsidP="00892287">
            <w:pPr>
              <w:spacing w:before="60" w:after="60"/>
              <w:rPr>
                <w:rFonts w:ascii="Arial Narrow" w:hAnsi="Arial Narrow"/>
                <w:color w:val="000000"/>
                <w:sz w:val="18"/>
                <w:szCs w:val="18"/>
              </w:rPr>
            </w:pPr>
            <w:r>
              <w:rPr>
                <w:rFonts w:ascii="Arial Narrow" w:hAnsi="Arial Narrow"/>
                <w:color w:val="000000"/>
                <w:sz w:val="18"/>
                <w:szCs w:val="18"/>
              </w:rPr>
              <w:t>Calcoli delle strutture</w:t>
            </w:r>
          </w:p>
        </w:tc>
        <w:tc>
          <w:tcPr>
            <w:tcW w:w="123" w:type="pct"/>
            <w:tcBorders>
              <w:top w:val="single" w:sz="4" w:space="0" w:color="auto"/>
              <w:left w:val="single" w:sz="4" w:space="0" w:color="auto"/>
              <w:bottom w:val="single" w:sz="4" w:space="0" w:color="auto"/>
              <w:right w:val="single" w:sz="4" w:space="0" w:color="auto"/>
            </w:tcBorders>
            <w:noWrap/>
            <w:vAlign w:val="bottom"/>
            <w:hideMark/>
          </w:tcPr>
          <w:p w14:paraId="2AFF21C1" w14:textId="77777777" w:rsidR="00E17298" w:rsidRDefault="00E17298" w:rsidP="00892287">
            <w:pPr>
              <w:spacing w:before="60" w:after="60"/>
              <w:jc w:val="center"/>
              <w:rPr>
                <w:rFonts w:ascii="Times New Roman" w:hAnsi="Times New Roman"/>
                <w:color w:val="000000"/>
                <w:sz w:val="16"/>
                <w:szCs w:val="16"/>
              </w:rPr>
            </w:pPr>
            <w:r>
              <w:rPr>
                <w:color w:val="000000"/>
                <w:sz w:val="16"/>
                <w:szCs w:val="16"/>
              </w:rPr>
              <w:t> </w:t>
            </w:r>
          </w:p>
        </w:tc>
        <w:tc>
          <w:tcPr>
            <w:tcW w:w="123" w:type="pct"/>
            <w:tcBorders>
              <w:top w:val="single" w:sz="4" w:space="0" w:color="auto"/>
              <w:left w:val="single" w:sz="4" w:space="0" w:color="auto"/>
              <w:bottom w:val="single" w:sz="4" w:space="0" w:color="auto"/>
              <w:right w:val="single" w:sz="4" w:space="0" w:color="auto"/>
            </w:tcBorders>
            <w:noWrap/>
            <w:vAlign w:val="bottom"/>
            <w:hideMark/>
          </w:tcPr>
          <w:p w14:paraId="18BEB099" w14:textId="77777777" w:rsidR="00E17298" w:rsidRDefault="00E17298" w:rsidP="00892287">
            <w:pPr>
              <w:spacing w:before="60" w:after="60"/>
              <w:jc w:val="center"/>
              <w:rPr>
                <w:color w:val="000000"/>
                <w:sz w:val="16"/>
                <w:szCs w:val="16"/>
              </w:rPr>
            </w:pPr>
            <w:r>
              <w:rPr>
                <w:color w:val="000000"/>
                <w:sz w:val="16"/>
                <w:szCs w:val="16"/>
              </w:rPr>
              <w:t> </w:t>
            </w:r>
          </w:p>
        </w:tc>
        <w:tc>
          <w:tcPr>
            <w:tcW w:w="122" w:type="pct"/>
            <w:tcBorders>
              <w:top w:val="single" w:sz="4" w:space="0" w:color="auto"/>
              <w:left w:val="single" w:sz="4" w:space="0" w:color="auto"/>
              <w:bottom w:val="single" w:sz="4" w:space="0" w:color="auto"/>
              <w:right w:val="single" w:sz="4" w:space="0" w:color="auto"/>
            </w:tcBorders>
            <w:noWrap/>
            <w:vAlign w:val="bottom"/>
            <w:hideMark/>
          </w:tcPr>
          <w:p w14:paraId="66899BFF" w14:textId="77777777" w:rsidR="00E17298" w:rsidRDefault="00E17298" w:rsidP="00892287">
            <w:pPr>
              <w:spacing w:before="60" w:after="60"/>
              <w:jc w:val="center"/>
              <w:rPr>
                <w:color w:val="000000"/>
                <w:sz w:val="16"/>
                <w:szCs w:val="16"/>
              </w:rPr>
            </w:pPr>
            <w:r>
              <w:rPr>
                <w:color w:val="000000"/>
                <w:sz w:val="16"/>
                <w:szCs w:val="16"/>
              </w:rPr>
              <w:t> </w:t>
            </w:r>
          </w:p>
        </w:tc>
        <w:tc>
          <w:tcPr>
            <w:tcW w:w="123" w:type="pct"/>
            <w:tcBorders>
              <w:top w:val="single" w:sz="4" w:space="0" w:color="auto"/>
              <w:left w:val="single" w:sz="4" w:space="0" w:color="auto"/>
              <w:bottom w:val="single" w:sz="4" w:space="0" w:color="auto"/>
              <w:right w:val="single" w:sz="4" w:space="0" w:color="auto"/>
            </w:tcBorders>
            <w:noWrap/>
            <w:vAlign w:val="bottom"/>
            <w:hideMark/>
          </w:tcPr>
          <w:p w14:paraId="48326B3D" w14:textId="77777777" w:rsidR="00E17298" w:rsidRDefault="00E17298" w:rsidP="00892287">
            <w:pPr>
              <w:spacing w:before="60" w:after="60"/>
              <w:jc w:val="center"/>
              <w:rPr>
                <w:color w:val="000000"/>
                <w:sz w:val="16"/>
                <w:szCs w:val="16"/>
              </w:rPr>
            </w:pPr>
            <w:r>
              <w:rPr>
                <w:color w:val="000000"/>
                <w:sz w:val="16"/>
                <w:szCs w:val="16"/>
              </w:rPr>
              <w:t> </w:t>
            </w:r>
          </w:p>
        </w:tc>
        <w:tc>
          <w:tcPr>
            <w:tcW w:w="124" w:type="pct"/>
            <w:tcBorders>
              <w:top w:val="single" w:sz="4" w:space="0" w:color="auto"/>
              <w:left w:val="single" w:sz="4" w:space="0" w:color="auto"/>
              <w:bottom w:val="single" w:sz="4" w:space="0" w:color="auto"/>
              <w:right w:val="single" w:sz="4" w:space="0" w:color="auto"/>
            </w:tcBorders>
            <w:noWrap/>
            <w:vAlign w:val="bottom"/>
            <w:hideMark/>
          </w:tcPr>
          <w:p w14:paraId="5148E8B0"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7513867E" w14:textId="77777777" w:rsidR="00E17298" w:rsidRDefault="00E17298" w:rsidP="00892287">
            <w:pPr>
              <w:spacing w:before="60" w:after="60"/>
              <w:jc w:val="center"/>
              <w:rPr>
                <w:color w:val="000000"/>
                <w:sz w:val="16"/>
                <w:szCs w:val="16"/>
              </w:rPr>
            </w:pPr>
            <w:r>
              <w:rPr>
                <w:color w:val="000000"/>
                <w:sz w:val="16"/>
                <w:szCs w:val="16"/>
              </w:rPr>
              <w:t> </w:t>
            </w:r>
          </w:p>
        </w:tc>
        <w:tc>
          <w:tcPr>
            <w:tcW w:w="124" w:type="pct"/>
            <w:tcBorders>
              <w:top w:val="single" w:sz="4" w:space="0" w:color="auto"/>
              <w:left w:val="single" w:sz="4" w:space="0" w:color="auto"/>
              <w:bottom w:val="single" w:sz="4" w:space="0" w:color="auto"/>
              <w:right w:val="single" w:sz="4" w:space="0" w:color="auto"/>
            </w:tcBorders>
            <w:noWrap/>
            <w:vAlign w:val="bottom"/>
            <w:hideMark/>
          </w:tcPr>
          <w:p w14:paraId="091B98D2"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02C26C50"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77C1D921" w14:textId="77777777" w:rsidR="00E17298" w:rsidRDefault="00E17298" w:rsidP="00892287">
            <w:pPr>
              <w:spacing w:before="60" w:after="60"/>
              <w:jc w:val="center"/>
              <w:rPr>
                <w:color w:val="000000"/>
                <w:sz w:val="16"/>
                <w:szCs w:val="16"/>
              </w:rPr>
            </w:pPr>
            <w:r>
              <w:rPr>
                <w:color w:val="000000"/>
                <w:sz w:val="16"/>
                <w:szCs w:val="16"/>
              </w:rPr>
              <w:t> </w:t>
            </w:r>
          </w:p>
        </w:tc>
        <w:tc>
          <w:tcPr>
            <w:tcW w:w="124" w:type="pct"/>
            <w:tcBorders>
              <w:top w:val="single" w:sz="4" w:space="0" w:color="auto"/>
              <w:left w:val="single" w:sz="4" w:space="0" w:color="auto"/>
              <w:bottom w:val="single" w:sz="4" w:space="0" w:color="auto"/>
              <w:right w:val="single" w:sz="4" w:space="0" w:color="auto"/>
            </w:tcBorders>
            <w:noWrap/>
            <w:vAlign w:val="bottom"/>
            <w:hideMark/>
          </w:tcPr>
          <w:p w14:paraId="62B3BD4D" w14:textId="77777777" w:rsidR="00E17298" w:rsidRDefault="00E17298" w:rsidP="00892287">
            <w:pPr>
              <w:spacing w:before="60" w:after="60"/>
              <w:jc w:val="center"/>
              <w:rPr>
                <w:color w:val="000000"/>
                <w:sz w:val="16"/>
                <w:szCs w:val="16"/>
              </w:rPr>
            </w:pPr>
            <w:r>
              <w:rPr>
                <w:color w:val="000000"/>
                <w:sz w:val="16"/>
                <w:szCs w:val="16"/>
              </w:rPr>
              <w:t> </w:t>
            </w:r>
          </w:p>
        </w:tc>
        <w:tc>
          <w:tcPr>
            <w:tcW w:w="124" w:type="pct"/>
            <w:tcBorders>
              <w:top w:val="single" w:sz="4" w:space="0" w:color="auto"/>
              <w:left w:val="single" w:sz="4" w:space="0" w:color="auto"/>
              <w:bottom w:val="single" w:sz="4" w:space="0" w:color="auto"/>
              <w:right w:val="single" w:sz="4" w:space="0" w:color="auto"/>
            </w:tcBorders>
            <w:noWrap/>
            <w:vAlign w:val="bottom"/>
            <w:hideMark/>
          </w:tcPr>
          <w:p w14:paraId="24721C8C" w14:textId="77777777" w:rsidR="00E17298" w:rsidRDefault="00E17298" w:rsidP="00892287">
            <w:pPr>
              <w:spacing w:before="60" w:after="60"/>
              <w:jc w:val="center"/>
              <w:rPr>
                <w:color w:val="000000"/>
                <w:sz w:val="16"/>
                <w:szCs w:val="16"/>
              </w:rPr>
            </w:pPr>
            <w:r>
              <w:rPr>
                <w:color w:val="000000"/>
                <w:sz w:val="16"/>
                <w:szCs w:val="16"/>
              </w:rPr>
              <w:t> </w:t>
            </w:r>
          </w:p>
        </w:tc>
        <w:tc>
          <w:tcPr>
            <w:tcW w:w="131" w:type="pct"/>
            <w:tcBorders>
              <w:top w:val="single" w:sz="4" w:space="0" w:color="auto"/>
              <w:left w:val="single" w:sz="4" w:space="0" w:color="auto"/>
              <w:bottom w:val="single" w:sz="4" w:space="0" w:color="auto"/>
              <w:right w:val="single" w:sz="4" w:space="0" w:color="auto"/>
            </w:tcBorders>
            <w:noWrap/>
            <w:vAlign w:val="bottom"/>
            <w:hideMark/>
          </w:tcPr>
          <w:p w14:paraId="48BDFE13" w14:textId="77777777" w:rsidR="00E17298" w:rsidRDefault="00E17298" w:rsidP="00892287">
            <w:pPr>
              <w:spacing w:before="60" w:after="60"/>
              <w:jc w:val="center"/>
              <w:rPr>
                <w:color w:val="000000"/>
                <w:sz w:val="16"/>
                <w:szCs w:val="16"/>
              </w:rPr>
            </w:pPr>
            <w:r>
              <w:rPr>
                <w:color w:val="000000"/>
                <w:sz w:val="16"/>
                <w:szCs w:val="16"/>
              </w:rPr>
              <w:t> </w:t>
            </w:r>
          </w:p>
        </w:tc>
        <w:tc>
          <w:tcPr>
            <w:tcW w:w="132" w:type="pct"/>
            <w:tcBorders>
              <w:top w:val="single" w:sz="4" w:space="0" w:color="auto"/>
              <w:left w:val="single" w:sz="4" w:space="0" w:color="auto"/>
              <w:bottom w:val="single" w:sz="4" w:space="0" w:color="auto"/>
              <w:right w:val="single" w:sz="4" w:space="0" w:color="auto"/>
            </w:tcBorders>
            <w:noWrap/>
            <w:vAlign w:val="bottom"/>
            <w:hideMark/>
          </w:tcPr>
          <w:p w14:paraId="3BC9093A" w14:textId="77777777" w:rsidR="00E17298" w:rsidRDefault="00E17298" w:rsidP="00892287">
            <w:pPr>
              <w:spacing w:before="60" w:after="60"/>
              <w:jc w:val="center"/>
              <w:rPr>
                <w:color w:val="000000"/>
                <w:sz w:val="16"/>
                <w:szCs w:val="16"/>
              </w:rPr>
            </w:pPr>
            <w:r>
              <w:rPr>
                <w:color w:val="000000"/>
                <w:sz w:val="16"/>
                <w:szCs w:val="16"/>
              </w:rPr>
              <w:t> </w:t>
            </w:r>
          </w:p>
        </w:tc>
        <w:tc>
          <w:tcPr>
            <w:tcW w:w="129" w:type="pct"/>
            <w:tcBorders>
              <w:top w:val="single" w:sz="4" w:space="0" w:color="auto"/>
              <w:left w:val="single" w:sz="4" w:space="0" w:color="auto"/>
              <w:bottom w:val="single" w:sz="4" w:space="0" w:color="auto"/>
              <w:right w:val="single" w:sz="4" w:space="0" w:color="auto"/>
            </w:tcBorders>
            <w:noWrap/>
            <w:vAlign w:val="bottom"/>
            <w:hideMark/>
          </w:tcPr>
          <w:p w14:paraId="2A73C63F" w14:textId="77777777" w:rsidR="00E17298" w:rsidRDefault="00E17298" w:rsidP="00892287">
            <w:pPr>
              <w:spacing w:before="60" w:after="60"/>
              <w:jc w:val="center"/>
              <w:rPr>
                <w:color w:val="000000"/>
                <w:sz w:val="16"/>
                <w:szCs w:val="16"/>
              </w:rPr>
            </w:pPr>
            <w:r>
              <w:rPr>
                <w:color w:val="000000"/>
                <w:sz w:val="16"/>
                <w:szCs w:val="16"/>
              </w:rPr>
              <w:t> </w:t>
            </w:r>
          </w:p>
        </w:tc>
        <w:tc>
          <w:tcPr>
            <w:tcW w:w="129" w:type="pct"/>
            <w:tcBorders>
              <w:top w:val="single" w:sz="4" w:space="0" w:color="auto"/>
              <w:left w:val="single" w:sz="4" w:space="0" w:color="auto"/>
              <w:bottom w:val="single" w:sz="4" w:space="0" w:color="auto"/>
              <w:right w:val="single" w:sz="4" w:space="0" w:color="auto"/>
            </w:tcBorders>
            <w:noWrap/>
            <w:vAlign w:val="bottom"/>
            <w:hideMark/>
          </w:tcPr>
          <w:p w14:paraId="36892000" w14:textId="77777777" w:rsidR="00E17298" w:rsidRDefault="00E17298" w:rsidP="00892287">
            <w:pPr>
              <w:spacing w:before="60" w:after="60"/>
              <w:jc w:val="center"/>
              <w:rPr>
                <w:color w:val="000000"/>
                <w:sz w:val="16"/>
                <w:szCs w:val="16"/>
              </w:rPr>
            </w:pPr>
            <w:r>
              <w:rPr>
                <w:color w:val="000000"/>
                <w:sz w:val="16"/>
                <w:szCs w:val="16"/>
              </w:rPr>
              <w:t> </w:t>
            </w:r>
          </w:p>
        </w:tc>
        <w:tc>
          <w:tcPr>
            <w:tcW w:w="127" w:type="pct"/>
            <w:tcBorders>
              <w:top w:val="single" w:sz="4" w:space="0" w:color="auto"/>
              <w:left w:val="single" w:sz="4" w:space="0" w:color="auto"/>
              <w:bottom w:val="single" w:sz="4" w:space="0" w:color="auto"/>
              <w:right w:val="single" w:sz="4" w:space="0" w:color="auto"/>
            </w:tcBorders>
            <w:noWrap/>
            <w:vAlign w:val="bottom"/>
            <w:hideMark/>
          </w:tcPr>
          <w:p w14:paraId="459D73EB" w14:textId="77777777" w:rsidR="00E17298" w:rsidRDefault="00E17298" w:rsidP="00892287">
            <w:pPr>
              <w:spacing w:before="60" w:after="60"/>
              <w:jc w:val="center"/>
              <w:rPr>
                <w:color w:val="000000"/>
                <w:sz w:val="16"/>
                <w:szCs w:val="16"/>
              </w:rPr>
            </w:pPr>
            <w:r>
              <w:rPr>
                <w:color w:val="000000"/>
                <w:sz w:val="16"/>
                <w:szCs w:val="16"/>
              </w:rPr>
              <w:t> </w:t>
            </w:r>
          </w:p>
        </w:tc>
        <w:tc>
          <w:tcPr>
            <w:tcW w:w="130" w:type="pct"/>
            <w:tcBorders>
              <w:top w:val="single" w:sz="4" w:space="0" w:color="auto"/>
              <w:left w:val="single" w:sz="4" w:space="0" w:color="auto"/>
              <w:bottom w:val="single" w:sz="4" w:space="0" w:color="auto"/>
              <w:right w:val="single" w:sz="4" w:space="0" w:color="auto"/>
            </w:tcBorders>
            <w:noWrap/>
            <w:vAlign w:val="bottom"/>
            <w:hideMark/>
          </w:tcPr>
          <w:p w14:paraId="4474E8FE" w14:textId="77777777" w:rsidR="00E17298" w:rsidRDefault="00E17298" w:rsidP="00892287">
            <w:pPr>
              <w:spacing w:before="60" w:after="60"/>
              <w:jc w:val="center"/>
              <w:rPr>
                <w:color w:val="000000"/>
                <w:sz w:val="16"/>
                <w:szCs w:val="16"/>
              </w:rPr>
            </w:pPr>
            <w:r>
              <w:rPr>
                <w:color w:val="000000"/>
                <w:sz w:val="16"/>
                <w:szCs w:val="16"/>
              </w:rPr>
              <w:t> </w:t>
            </w:r>
          </w:p>
        </w:tc>
        <w:tc>
          <w:tcPr>
            <w:tcW w:w="114" w:type="pct"/>
            <w:tcBorders>
              <w:top w:val="single" w:sz="4" w:space="0" w:color="auto"/>
              <w:left w:val="single" w:sz="4" w:space="0" w:color="auto"/>
              <w:bottom w:val="single" w:sz="4" w:space="0" w:color="auto"/>
              <w:right w:val="single" w:sz="4" w:space="0" w:color="auto"/>
            </w:tcBorders>
            <w:noWrap/>
            <w:vAlign w:val="bottom"/>
            <w:hideMark/>
          </w:tcPr>
          <w:p w14:paraId="541B4452" w14:textId="77777777" w:rsidR="00E17298" w:rsidRDefault="00E17298" w:rsidP="00892287">
            <w:pPr>
              <w:spacing w:before="60" w:after="60"/>
              <w:jc w:val="center"/>
              <w:rPr>
                <w:color w:val="000000"/>
                <w:sz w:val="16"/>
                <w:szCs w:val="16"/>
              </w:rPr>
            </w:pPr>
            <w:r>
              <w:rPr>
                <w:color w:val="000000"/>
                <w:sz w:val="16"/>
                <w:szCs w:val="16"/>
              </w:rPr>
              <w:t> </w:t>
            </w:r>
          </w:p>
        </w:tc>
        <w:tc>
          <w:tcPr>
            <w:tcW w:w="115" w:type="pct"/>
            <w:tcBorders>
              <w:top w:val="single" w:sz="4" w:space="0" w:color="auto"/>
              <w:left w:val="single" w:sz="4" w:space="0" w:color="auto"/>
              <w:bottom w:val="single" w:sz="4" w:space="0" w:color="auto"/>
              <w:right w:val="single" w:sz="4" w:space="0" w:color="auto"/>
            </w:tcBorders>
            <w:noWrap/>
            <w:vAlign w:val="bottom"/>
            <w:hideMark/>
          </w:tcPr>
          <w:p w14:paraId="3518D4C8" w14:textId="77777777" w:rsidR="00E17298" w:rsidRDefault="00E17298" w:rsidP="00892287">
            <w:pPr>
              <w:spacing w:before="60" w:after="60"/>
              <w:jc w:val="center"/>
              <w:rPr>
                <w:color w:val="000000"/>
                <w:sz w:val="16"/>
                <w:szCs w:val="16"/>
              </w:rPr>
            </w:pPr>
            <w:r>
              <w:rPr>
                <w:color w:val="000000"/>
                <w:sz w:val="16"/>
                <w:szCs w:val="16"/>
              </w:rPr>
              <w:t> </w:t>
            </w:r>
          </w:p>
        </w:tc>
        <w:tc>
          <w:tcPr>
            <w:tcW w:w="116" w:type="pct"/>
            <w:tcBorders>
              <w:top w:val="single" w:sz="4" w:space="0" w:color="auto"/>
              <w:left w:val="single" w:sz="4" w:space="0" w:color="auto"/>
              <w:bottom w:val="single" w:sz="4" w:space="0" w:color="auto"/>
              <w:right w:val="single" w:sz="4" w:space="0" w:color="auto"/>
            </w:tcBorders>
            <w:noWrap/>
            <w:vAlign w:val="bottom"/>
            <w:hideMark/>
          </w:tcPr>
          <w:p w14:paraId="14A7D214"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0532FF71"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107E520B"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591E281E"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74F5E29C" w14:textId="77777777" w:rsidR="00E17298" w:rsidRDefault="00E17298" w:rsidP="00892287">
            <w:pPr>
              <w:spacing w:before="60" w:after="60"/>
              <w:jc w:val="center"/>
              <w:rPr>
                <w:color w:val="000000"/>
                <w:sz w:val="16"/>
                <w:szCs w:val="16"/>
              </w:rPr>
            </w:pPr>
            <w:r>
              <w:rPr>
                <w:color w:val="000000"/>
                <w:sz w:val="16"/>
                <w:szCs w:val="16"/>
              </w:rPr>
              <w:t> </w:t>
            </w:r>
          </w:p>
        </w:tc>
        <w:tc>
          <w:tcPr>
            <w:tcW w:w="136" w:type="pct"/>
            <w:tcBorders>
              <w:top w:val="single" w:sz="4" w:space="0" w:color="auto"/>
              <w:left w:val="single" w:sz="4" w:space="0" w:color="auto"/>
              <w:bottom w:val="single" w:sz="4" w:space="0" w:color="auto"/>
              <w:right w:val="single" w:sz="4" w:space="0" w:color="auto"/>
            </w:tcBorders>
            <w:noWrap/>
            <w:vAlign w:val="bottom"/>
            <w:hideMark/>
          </w:tcPr>
          <w:p w14:paraId="1803611A" w14:textId="77777777" w:rsidR="00E17298" w:rsidRDefault="00E17298" w:rsidP="00892287">
            <w:pPr>
              <w:spacing w:before="60" w:after="60"/>
              <w:jc w:val="center"/>
              <w:rPr>
                <w:color w:val="000000"/>
                <w:sz w:val="16"/>
                <w:szCs w:val="16"/>
              </w:rPr>
            </w:pPr>
            <w:r>
              <w:rPr>
                <w:color w:val="000000"/>
                <w:sz w:val="16"/>
                <w:szCs w:val="16"/>
              </w:rPr>
              <w:t> </w:t>
            </w:r>
          </w:p>
        </w:tc>
        <w:tc>
          <w:tcPr>
            <w:tcW w:w="109" w:type="pct"/>
            <w:tcBorders>
              <w:top w:val="single" w:sz="4" w:space="0" w:color="auto"/>
              <w:left w:val="single" w:sz="4" w:space="0" w:color="auto"/>
              <w:bottom w:val="single" w:sz="4" w:space="0" w:color="auto"/>
              <w:right w:val="single" w:sz="4" w:space="0" w:color="auto"/>
            </w:tcBorders>
          </w:tcPr>
          <w:p w14:paraId="54B0E19C" w14:textId="77777777" w:rsidR="00E17298" w:rsidRDefault="00E17298" w:rsidP="00892287">
            <w:pPr>
              <w:spacing w:before="60" w:after="60"/>
              <w:jc w:val="center"/>
              <w:rPr>
                <w:color w:val="000000"/>
                <w:sz w:val="16"/>
                <w:szCs w:val="16"/>
              </w:rPr>
            </w:pPr>
          </w:p>
        </w:tc>
        <w:tc>
          <w:tcPr>
            <w:tcW w:w="109" w:type="pct"/>
            <w:tcBorders>
              <w:top w:val="single" w:sz="4" w:space="0" w:color="auto"/>
              <w:left w:val="single" w:sz="4" w:space="0" w:color="auto"/>
              <w:bottom w:val="single" w:sz="4" w:space="0" w:color="auto"/>
              <w:right w:val="single" w:sz="4" w:space="0" w:color="auto"/>
            </w:tcBorders>
          </w:tcPr>
          <w:p w14:paraId="20CBFC3C" w14:textId="77777777" w:rsidR="00E17298" w:rsidRDefault="00E17298">
            <w:pPr>
              <w:jc w:val="center"/>
              <w:rPr>
                <w:color w:val="000000"/>
                <w:sz w:val="16"/>
                <w:szCs w:val="16"/>
              </w:rPr>
            </w:pPr>
          </w:p>
        </w:tc>
        <w:tc>
          <w:tcPr>
            <w:tcW w:w="108" w:type="pct"/>
            <w:tcBorders>
              <w:top w:val="single" w:sz="4" w:space="0" w:color="auto"/>
              <w:left w:val="single" w:sz="4" w:space="0" w:color="auto"/>
              <w:bottom w:val="single" w:sz="4" w:space="0" w:color="auto"/>
              <w:right w:val="single" w:sz="4" w:space="0" w:color="auto"/>
            </w:tcBorders>
          </w:tcPr>
          <w:p w14:paraId="4C98461D" w14:textId="77777777" w:rsidR="00E17298" w:rsidRDefault="00E17298">
            <w:pPr>
              <w:jc w:val="center"/>
              <w:rPr>
                <w:color w:val="000000"/>
                <w:sz w:val="16"/>
                <w:szCs w:val="16"/>
              </w:rPr>
            </w:pPr>
          </w:p>
        </w:tc>
        <w:tc>
          <w:tcPr>
            <w:tcW w:w="133" w:type="pct"/>
            <w:tcBorders>
              <w:top w:val="single" w:sz="4" w:space="0" w:color="auto"/>
              <w:left w:val="single" w:sz="4" w:space="0" w:color="auto"/>
              <w:bottom w:val="single" w:sz="4" w:space="0" w:color="auto"/>
              <w:right w:val="single" w:sz="4" w:space="0" w:color="auto"/>
            </w:tcBorders>
          </w:tcPr>
          <w:p w14:paraId="08C6A8D8" w14:textId="77777777" w:rsidR="00E17298" w:rsidRDefault="00E17298">
            <w:pPr>
              <w:jc w:val="center"/>
              <w:rPr>
                <w:color w:val="000000"/>
                <w:sz w:val="16"/>
                <w:szCs w:val="16"/>
              </w:rPr>
            </w:pPr>
          </w:p>
        </w:tc>
      </w:tr>
      <w:tr w:rsidR="00034FB6" w14:paraId="21951B5D" w14:textId="77777777" w:rsidTr="00034FB6">
        <w:trPr>
          <w:trHeight w:val="22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E415E6" w14:textId="77777777" w:rsidR="00E17298" w:rsidRDefault="00E17298">
            <w:pPr>
              <w:rPr>
                <w:rFonts w:ascii="Arial Narrow" w:eastAsia="Times New Roman" w:hAnsi="Arial Narrow"/>
                <w:b/>
                <w:color w:val="000000"/>
                <w:sz w:val="20"/>
                <w:szCs w:val="20"/>
              </w:rPr>
            </w:pPr>
          </w:p>
        </w:tc>
        <w:tc>
          <w:tcPr>
            <w:tcW w:w="1343" w:type="pct"/>
            <w:tcBorders>
              <w:top w:val="single" w:sz="4" w:space="0" w:color="auto"/>
              <w:left w:val="single" w:sz="4" w:space="0" w:color="auto"/>
              <w:bottom w:val="single" w:sz="4" w:space="0" w:color="auto"/>
              <w:right w:val="single" w:sz="4" w:space="0" w:color="auto"/>
            </w:tcBorders>
            <w:noWrap/>
            <w:vAlign w:val="bottom"/>
            <w:hideMark/>
          </w:tcPr>
          <w:p w14:paraId="5328C463" w14:textId="77777777" w:rsidR="00E17298" w:rsidRDefault="00E17298" w:rsidP="00892287">
            <w:pPr>
              <w:spacing w:before="60" w:after="60"/>
              <w:rPr>
                <w:rFonts w:ascii="Arial Narrow" w:hAnsi="Arial Narrow"/>
                <w:color w:val="000000"/>
                <w:sz w:val="18"/>
                <w:szCs w:val="18"/>
              </w:rPr>
            </w:pPr>
            <w:r>
              <w:rPr>
                <w:rFonts w:ascii="Arial Narrow" w:hAnsi="Arial Narrow"/>
                <w:color w:val="000000"/>
                <w:sz w:val="18"/>
                <w:szCs w:val="18"/>
              </w:rPr>
              <w:t>Calcoli degli impianti</w:t>
            </w:r>
          </w:p>
        </w:tc>
        <w:tc>
          <w:tcPr>
            <w:tcW w:w="123" w:type="pct"/>
            <w:tcBorders>
              <w:top w:val="single" w:sz="4" w:space="0" w:color="auto"/>
              <w:left w:val="single" w:sz="4" w:space="0" w:color="auto"/>
              <w:bottom w:val="single" w:sz="4" w:space="0" w:color="auto"/>
              <w:right w:val="single" w:sz="4" w:space="0" w:color="auto"/>
            </w:tcBorders>
            <w:noWrap/>
            <w:vAlign w:val="bottom"/>
            <w:hideMark/>
          </w:tcPr>
          <w:p w14:paraId="5E02EDC5" w14:textId="77777777" w:rsidR="00E17298" w:rsidRDefault="00E17298" w:rsidP="00892287">
            <w:pPr>
              <w:spacing w:before="60" w:after="60"/>
              <w:jc w:val="center"/>
              <w:rPr>
                <w:rFonts w:ascii="Times New Roman" w:hAnsi="Times New Roman"/>
                <w:color w:val="000000"/>
                <w:sz w:val="16"/>
                <w:szCs w:val="16"/>
              </w:rPr>
            </w:pPr>
            <w:r>
              <w:rPr>
                <w:color w:val="000000"/>
                <w:sz w:val="16"/>
                <w:szCs w:val="16"/>
              </w:rPr>
              <w:t> </w:t>
            </w:r>
          </w:p>
        </w:tc>
        <w:tc>
          <w:tcPr>
            <w:tcW w:w="123" w:type="pct"/>
            <w:tcBorders>
              <w:top w:val="single" w:sz="4" w:space="0" w:color="auto"/>
              <w:left w:val="single" w:sz="4" w:space="0" w:color="auto"/>
              <w:bottom w:val="single" w:sz="4" w:space="0" w:color="auto"/>
              <w:right w:val="single" w:sz="4" w:space="0" w:color="auto"/>
            </w:tcBorders>
            <w:noWrap/>
            <w:vAlign w:val="bottom"/>
            <w:hideMark/>
          </w:tcPr>
          <w:p w14:paraId="3168764F" w14:textId="77777777" w:rsidR="00E17298" w:rsidRDefault="00E17298" w:rsidP="00892287">
            <w:pPr>
              <w:spacing w:before="60" w:after="60"/>
              <w:jc w:val="center"/>
              <w:rPr>
                <w:color w:val="000000"/>
                <w:sz w:val="16"/>
                <w:szCs w:val="16"/>
              </w:rPr>
            </w:pPr>
            <w:r>
              <w:rPr>
                <w:color w:val="000000"/>
                <w:sz w:val="16"/>
                <w:szCs w:val="16"/>
              </w:rPr>
              <w:t> </w:t>
            </w:r>
          </w:p>
        </w:tc>
        <w:tc>
          <w:tcPr>
            <w:tcW w:w="122" w:type="pct"/>
            <w:tcBorders>
              <w:top w:val="single" w:sz="4" w:space="0" w:color="auto"/>
              <w:left w:val="single" w:sz="4" w:space="0" w:color="auto"/>
              <w:bottom w:val="single" w:sz="4" w:space="0" w:color="auto"/>
              <w:right w:val="single" w:sz="4" w:space="0" w:color="auto"/>
            </w:tcBorders>
            <w:noWrap/>
            <w:vAlign w:val="bottom"/>
            <w:hideMark/>
          </w:tcPr>
          <w:p w14:paraId="0F8F8314" w14:textId="77777777" w:rsidR="00E17298" w:rsidRDefault="00E17298" w:rsidP="00892287">
            <w:pPr>
              <w:spacing w:before="60" w:after="60"/>
              <w:jc w:val="center"/>
              <w:rPr>
                <w:color w:val="000000"/>
                <w:sz w:val="16"/>
                <w:szCs w:val="16"/>
              </w:rPr>
            </w:pPr>
            <w:r>
              <w:rPr>
                <w:color w:val="000000"/>
                <w:sz w:val="16"/>
                <w:szCs w:val="16"/>
              </w:rPr>
              <w:t> </w:t>
            </w:r>
          </w:p>
        </w:tc>
        <w:tc>
          <w:tcPr>
            <w:tcW w:w="123" w:type="pct"/>
            <w:tcBorders>
              <w:top w:val="single" w:sz="4" w:space="0" w:color="auto"/>
              <w:left w:val="single" w:sz="4" w:space="0" w:color="auto"/>
              <w:bottom w:val="single" w:sz="4" w:space="0" w:color="auto"/>
              <w:right w:val="single" w:sz="4" w:space="0" w:color="auto"/>
            </w:tcBorders>
            <w:noWrap/>
            <w:vAlign w:val="bottom"/>
            <w:hideMark/>
          </w:tcPr>
          <w:p w14:paraId="0FA44998" w14:textId="77777777" w:rsidR="00E17298" w:rsidRDefault="00E17298" w:rsidP="00892287">
            <w:pPr>
              <w:spacing w:before="60" w:after="60"/>
              <w:jc w:val="center"/>
              <w:rPr>
                <w:color w:val="000000"/>
                <w:sz w:val="16"/>
                <w:szCs w:val="16"/>
              </w:rPr>
            </w:pPr>
            <w:r>
              <w:rPr>
                <w:color w:val="000000"/>
                <w:sz w:val="16"/>
                <w:szCs w:val="16"/>
              </w:rPr>
              <w:t> </w:t>
            </w:r>
          </w:p>
        </w:tc>
        <w:tc>
          <w:tcPr>
            <w:tcW w:w="124" w:type="pct"/>
            <w:tcBorders>
              <w:top w:val="single" w:sz="4" w:space="0" w:color="auto"/>
              <w:left w:val="single" w:sz="4" w:space="0" w:color="auto"/>
              <w:bottom w:val="single" w:sz="4" w:space="0" w:color="auto"/>
              <w:right w:val="single" w:sz="4" w:space="0" w:color="auto"/>
            </w:tcBorders>
            <w:noWrap/>
            <w:vAlign w:val="bottom"/>
            <w:hideMark/>
          </w:tcPr>
          <w:p w14:paraId="2CA80FF5"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4678E546" w14:textId="77777777" w:rsidR="00E17298" w:rsidRDefault="00E17298" w:rsidP="00892287">
            <w:pPr>
              <w:spacing w:before="60" w:after="60"/>
              <w:jc w:val="center"/>
              <w:rPr>
                <w:color w:val="000000"/>
                <w:sz w:val="16"/>
                <w:szCs w:val="16"/>
              </w:rPr>
            </w:pPr>
            <w:r>
              <w:rPr>
                <w:color w:val="000000"/>
                <w:sz w:val="16"/>
                <w:szCs w:val="16"/>
              </w:rPr>
              <w:t> </w:t>
            </w:r>
          </w:p>
        </w:tc>
        <w:tc>
          <w:tcPr>
            <w:tcW w:w="124" w:type="pct"/>
            <w:tcBorders>
              <w:top w:val="single" w:sz="4" w:space="0" w:color="auto"/>
              <w:left w:val="single" w:sz="4" w:space="0" w:color="auto"/>
              <w:bottom w:val="single" w:sz="4" w:space="0" w:color="auto"/>
              <w:right w:val="single" w:sz="4" w:space="0" w:color="auto"/>
            </w:tcBorders>
            <w:noWrap/>
            <w:vAlign w:val="bottom"/>
            <w:hideMark/>
          </w:tcPr>
          <w:p w14:paraId="27007BE8"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589E4613"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4AF33C17" w14:textId="77777777" w:rsidR="00E17298" w:rsidRDefault="00E17298" w:rsidP="00892287">
            <w:pPr>
              <w:spacing w:before="60" w:after="60"/>
              <w:jc w:val="center"/>
              <w:rPr>
                <w:color w:val="000000"/>
                <w:sz w:val="16"/>
                <w:szCs w:val="16"/>
              </w:rPr>
            </w:pPr>
            <w:r>
              <w:rPr>
                <w:color w:val="000000"/>
                <w:sz w:val="16"/>
                <w:szCs w:val="16"/>
              </w:rPr>
              <w:t> </w:t>
            </w:r>
          </w:p>
        </w:tc>
        <w:tc>
          <w:tcPr>
            <w:tcW w:w="124" w:type="pct"/>
            <w:tcBorders>
              <w:top w:val="single" w:sz="4" w:space="0" w:color="auto"/>
              <w:left w:val="single" w:sz="4" w:space="0" w:color="auto"/>
              <w:bottom w:val="single" w:sz="4" w:space="0" w:color="auto"/>
              <w:right w:val="single" w:sz="4" w:space="0" w:color="auto"/>
            </w:tcBorders>
            <w:noWrap/>
            <w:vAlign w:val="bottom"/>
            <w:hideMark/>
          </w:tcPr>
          <w:p w14:paraId="70551B7D" w14:textId="77777777" w:rsidR="00E17298" w:rsidRDefault="00E17298" w:rsidP="00892287">
            <w:pPr>
              <w:spacing w:before="60" w:after="60"/>
              <w:jc w:val="center"/>
              <w:rPr>
                <w:color w:val="000000"/>
                <w:sz w:val="16"/>
                <w:szCs w:val="16"/>
              </w:rPr>
            </w:pPr>
            <w:r>
              <w:rPr>
                <w:color w:val="000000"/>
                <w:sz w:val="16"/>
                <w:szCs w:val="16"/>
              </w:rPr>
              <w:t> </w:t>
            </w:r>
          </w:p>
        </w:tc>
        <w:tc>
          <w:tcPr>
            <w:tcW w:w="124" w:type="pct"/>
            <w:tcBorders>
              <w:top w:val="single" w:sz="4" w:space="0" w:color="auto"/>
              <w:left w:val="single" w:sz="4" w:space="0" w:color="auto"/>
              <w:bottom w:val="single" w:sz="4" w:space="0" w:color="auto"/>
              <w:right w:val="single" w:sz="4" w:space="0" w:color="auto"/>
            </w:tcBorders>
            <w:noWrap/>
            <w:vAlign w:val="bottom"/>
            <w:hideMark/>
          </w:tcPr>
          <w:p w14:paraId="0C0C8226" w14:textId="77777777" w:rsidR="00E17298" w:rsidRDefault="00E17298" w:rsidP="00892287">
            <w:pPr>
              <w:spacing w:before="60" w:after="60"/>
              <w:jc w:val="center"/>
              <w:rPr>
                <w:color w:val="000000"/>
                <w:sz w:val="16"/>
                <w:szCs w:val="16"/>
              </w:rPr>
            </w:pPr>
            <w:r>
              <w:rPr>
                <w:color w:val="000000"/>
                <w:sz w:val="16"/>
                <w:szCs w:val="16"/>
              </w:rPr>
              <w:t> </w:t>
            </w:r>
          </w:p>
        </w:tc>
        <w:tc>
          <w:tcPr>
            <w:tcW w:w="131" w:type="pct"/>
            <w:tcBorders>
              <w:top w:val="single" w:sz="4" w:space="0" w:color="auto"/>
              <w:left w:val="single" w:sz="4" w:space="0" w:color="auto"/>
              <w:bottom w:val="single" w:sz="4" w:space="0" w:color="auto"/>
              <w:right w:val="single" w:sz="4" w:space="0" w:color="auto"/>
            </w:tcBorders>
            <w:noWrap/>
            <w:vAlign w:val="bottom"/>
            <w:hideMark/>
          </w:tcPr>
          <w:p w14:paraId="56E9A978" w14:textId="77777777" w:rsidR="00E17298" w:rsidRDefault="00E17298" w:rsidP="00892287">
            <w:pPr>
              <w:spacing w:before="60" w:after="60"/>
              <w:jc w:val="center"/>
              <w:rPr>
                <w:color w:val="000000"/>
                <w:sz w:val="16"/>
                <w:szCs w:val="16"/>
              </w:rPr>
            </w:pPr>
            <w:r>
              <w:rPr>
                <w:color w:val="000000"/>
                <w:sz w:val="16"/>
                <w:szCs w:val="16"/>
              </w:rPr>
              <w:t> </w:t>
            </w:r>
          </w:p>
        </w:tc>
        <w:tc>
          <w:tcPr>
            <w:tcW w:w="132" w:type="pct"/>
            <w:tcBorders>
              <w:top w:val="single" w:sz="4" w:space="0" w:color="auto"/>
              <w:left w:val="single" w:sz="4" w:space="0" w:color="auto"/>
              <w:bottom w:val="single" w:sz="4" w:space="0" w:color="auto"/>
              <w:right w:val="single" w:sz="4" w:space="0" w:color="auto"/>
            </w:tcBorders>
            <w:noWrap/>
            <w:vAlign w:val="bottom"/>
            <w:hideMark/>
          </w:tcPr>
          <w:p w14:paraId="5D174D3D" w14:textId="77777777" w:rsidR="00E17298" w:rsidRDefault="00E17298" w:rsidP="00892287">
            <w:pPr>
              <w:spacing w:before="60" w:after="60"/>
              <w:jc w:val="center"/>
              <w:rPr>
                <w:color w:val="000000"/>
                <w:sz w:val="16"/>
                <w:szCs w:val="16"/>
              </w:rPr>
            </w:pPr>
            <w:r>
              <w:rPr>
                <w:color w:val="000000"/>
                <w:sz w:val="16"/>
                <w:szCs w:val="16"/>
              </w:rPr>
              <w:t> </w:t>
            </w:r>
          </w:p>
        </w:tc>
        <w:tc>
          <w:tcPr>
            <w:tcW w:w="129" w:type="pct"/>
            <w:tcBorders>
              <w:top w:val="single" w:sz="4" w:space="0" w:color="auto"/>
              <w:left w:val="single" w:sz="4" w:space="0" w:color="auto"/>
              <w:bottom w:val="single" w:sz="4" w:space="0" w:color="auto"/>
              <w:right w:val="single" w:sz="4" w:space="0" w:color="auto"/>
            </w:tcBorders>
            <w:noWrap/>
            <w:vAlign w:val="bottom"/>
            <w:hideMark/>
          </w:tcPr>
          <w:p w14:paraId="61FB0589" w14:textId="77777777" w:rsidR="00E17298" w:rsidRDefault="00E17298" w:rsidP="00892287">
            <w:pPr>
              <w:spacing w:before="60" w:after="60"/>
              <w:jc w:val="center"/>
              <w:rPr>
                <w:color w:val="000000"/>
                <w:sz w:val="16"/>
                <w:szCs w:val="16"/>
              </w:rPr>
            </w:pPr>
            <w:r>
              <w:rPr>
                <w:color w:val="000000"/>
                <w:sz w:val="16"/>
                <w:szCs w:val="16"/>
              </w:rPr>
              <w:t> </w:t>
            </w:r>
          </w:p>
        </w:tc>
        <w:tc>
          <w:tcPr>
            <w:tcW w:w="129" w:type="pct"/>
            <w:tcBorders>
              <w:top w:val="single" w:sz="4" w:space="0" w:color="auto"/>
              <w:left w:val="single" w:sz="4" w:space="0" w:color="auto"/>
              <w:bottom w:val="single" w:sz="4" w:space="0" w:color="auto"/>
              <w:right w:val="single" w:sz="4" w:space="0" w:color="auto"/>
            </w:tcBorders>
            <w:noWrap/>
            <w:vAlign w:val="bottom"/>
            <w:hideMark/>
          </w:tcPr>
          <w:p w14:paraId="76103394" w14:textId="77777777" w:rsidR="00E17298" w:rsidRDefault="00E17298" w:rsidP="00892287">
            <w:pPr>
              <w:spacing w:before="60" w:after="60"/>
              <w:jc w:val="center"/>
              <w:rPr>
                <w:color w:val="000000"/>
                <w:sz w:val="16"/>
                <w:szCs w:val="16"/>
              </w:rPr>
            </w:pPr>
            <w:r>
              <w:rPr>
                <w:color w:val="000000"/>
                <w:sz w:val="16"/>
                <w:szCs w:val="16"/>
              </w:rPr>
              <w:t> </w:t>
            </w:r>
          </w:p>
        </w:tc>
        <w:tc>
          <w:tcPr>
            <w:tcW w:w="127" w:type="pct"/>
            <w:tcBorders>
              <w:top w:val="single" w:sz="4" w:space="0" w:color="auto"/>
              <w:left w:val="single" w:sz="4" w:space="0" w:color="auto"/>
              <w:bottom w:val="single" w:sz="4" w:space="0" w:color="auto"/>
              <w:right w:val="single" w:sz="4" w:space="0" w:color="auto"/>
            </w:tcBorders>
            <w:noWrap/>
            <w:vAlign w:val="bottom"/>
            <w:hideMark/>
          </w:tcPr>
          <w:p w14:paraId="6697BAA9" w14:textId="77777777" w:rsidR="00E17298" w:rsidRDefault="00E17298" w:rsidP="00892287">
            <w:pPr>
              <w:spacing w:before="60" w:after="60"/>
              <w:jc w:val="center"/>
              <w:rPr>
                <w:color w:val="000000"/>
                <w:sz w:val="16"/>
                <w:szCs w:val="16"/>
              </w:rPr>
            </w:pPr>
            <w:r>
              <w:rPr>
                <w:color w:val="000000"/>
                <w:sz w:val="16"/>
                <w:szCs w:val="16"/>
              </w:rPr>
              <w:t> </w:t>
            </w:r>
          </w:p>
        </w:tc>
        <w:tc>
          <w:tcPr>
            <w:tcW w:w="130" w:type="pct"/>
            <w:tcBorders>
              <w:top w:val="single" w:sz="4" w:space="0" w:color="auto"/>
              <w:left w:val="single" w:sz="4" w:space="0" w:color="auto"/>
              <w:bottom w:val="single" w:sz="4" w:space="0" w:color="auto"/>
              <w:right w:val="single" w:sz="4" w:space="0" w:color="auto"/>
            </w:tcBorders>
            <w:noWrap/>
            <w:vAlign w:val="bottom"/>
            <w:hideMark/>
          </w:tcPr>
          <w:p w14:paraId="65E0D602" w14:textId="77777777" w:rsidR="00E17298" w:rsidRDefault="00E17298" w:rsidP="00892287">
            <w:pPr>
              <w:spacing w:before="60" w:after="60"/>
              <w:jc w:val="center"/>
              <w:rPr>
                <w:color w:val="000000"/>
                <w:sz w:val="16"/>
                <w:szCs w:val="16"/>
              </w:rPr>
            </w:pPr>
            <w:r>
              <w:rPr>
                <w:color w:val="000000"/>
                <w:sz w:val="16"/>
                <w:szCs w:val="16"/>
              </w:rPr>
              <w:t> </w:t>
            </w:r>
          </w:p>
        </w:tc>
        <w:tc>
          <w:tcPr>
            <w:tcW w:w="114" w:type="pct"/>
            <w:tcBorders>
              <w:top w:val="single" w:sz="4" w:space="0" w:color="auto"/>
              <w:left w:val="single" w:sz="4" w:space="0" w:color="auto"/>
              <w:bottom w:val="single" w:sz="4" w:space="0" w:color="auto"/>
              <w:right w:val="single" w:sz="4" w:space="0" w:color="auto"/>
            </w:tcBorders>
            <w:noWrap/>
            <w:vAlign w:val="bottom"/>
            <w:hideMark/>
          </w:tcPr>
          <w:p w14:paraId="7D7F0B26" w14:textId="77777777" w:rsidR="00E17298" w:rsidRDefault="00E17298" w:rsidP="00892287">
            <w:pPr>
              <w:spacing w:before="60" w:after="60"/>
              <w:jc w:val="center"/>
              <w:rPr>
                <w:color w:val="000000"/>
                <w:sz w:val="16"/>
                <w:szCs w:val="16"/>
              </w:rPr>
            </w:pPr>
            <w:r>
              <w:rPr>
                <w:color w:val="000000"/>
                <w:sz w:val="16"/>
                <w:szCs w:val="16"/>
              </w:rPr>
              <w:t> </w:t>
            </w:r>
          </w:p>
        </w:tc>
        <w:tc>
          <w:tcPr>
            <w:tcW w:w="115" w:type="pct"/>
            <w:tcBorders>
              <w:top w:val="single" w:sz="4" w:space="0" w:color="auto"/>
              <w:left w:val="single" w:sz="4" w:space="0" w:color="auto"/>
              <w:bottom w:val="single" w:sz="4" w:space="0" w:color="auto"/>
              <w:right w:val="single" w:sz="4" w:space="0" w:color="auto"/>
            </w:tcBorders>
            <w:noWrap/>
            <w:vAlign w:val="bottom"/>
            <w:hideMark/>
          </w:tcPr>
          <w:p w14:paraId="0DDBBDC0" w14:textId="77777777" w:rsidR="00E17298" w:rsidRDefault="00E17298" w:rsidP="00892287">
            <w:pPr>
              <w:spacing w:before="60" w:after="60"/>
              <w:jc w:val="center"/>
              <w:rPr>
                <w:color w:val="000000"/>
                <w:sz w:val="16"/>
                <w:szCs w:val="16"/>
              </w:rPr>
            </w:pPr>
            <w:r>
              <w:rPr>
                <w:color w:val="000000"/>
                <w:sz w:val="16"/>
                <w:szCs w:val="16"/>
              </w:rPr>
              <w:t> </w:t>
            </w:r>
          </w:p>
        </w:tc>
        <w:tc>
          <w:tcPr>
            <w:tcW w:w="116" w:type="pct"/>
            <w:tcBorders>
              <w:top w:val="single" w:sz="4" w:space="0" w:color="auto"/>
              <w:left w:val="single" w:sz="4" w:space="0" w:color="auto"/>
              <w:bottom w:val="single" w:sz="4" w:space="0" w:color="auto"/>
              <w:right w:val="single" w:sz="4" w:space="0" w:color="auto"/>
            </w:tcBorders>
            <w:noWrap/>
            <w:vAlign w:val="bottom"/>
            <w:hideMark/>
          </w:tcPr>
          <w:p w14:paraId="420B157D"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3E4432BA"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595AED00"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1042F444"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73A19151" w14:textId="77777777" w:rsidR="00E17298" w:rsidRDefault="00E17298" w:rsidP="00892287">
            <w:pPr>
              <w:spacing w:before="60" w:after="60"/>
              <w:jc w:val="center"/>
              <w:rPr>
                <w:color w:val="000000"/>
                <w:sz w:val="16"/>
                <w:szCs w:val="16"/>
              </w:rPr>
            </w:pPr>
            <w:r>
              <w:rPr>
                <w:color w:val="000000"/>
                <w:sz w:val="16"/>
                <w:szCs w:val="16"/>
              </w:rPr>
              <w:t> </w:t>
            </w:r>
          </w:p>
        </w:tc>
        <w:tc>
          <w:tcPr>
            <w:tcW w:w="136" w:type="pct"/>
            <w:tcBorders>
              <w:top w:val="single" w:sz="4" w:space="0" w:color="auto"/>
              <w:left w:val="single" w:sz="4" w:space="0" w:color="auto"/>
              <w:bottom w:val="single" w:sz="4" w:space="0" w:color="auto"/>
              <w:right w:val="single" w:sz="4" w:space="0" w:color="auto"/>
            </w:tcBorders>
            <w:noWrap/>
            <w:vAlign w:val="bottom"/>
            <w:hideMark/>
          </w:tcPr>
          <w:p w14:paraId="1850CE9C" w14:textId="77777777" w:rsidR="00E17298" w:rsidRDefault="00E17298" w:rsidP="00892287">
            <w:pPr>
              <w:spacing w:before="60" w:after="60"/>
              <w:jc w:val="center"/>
              <w:rPr>
                <w:color w:val="000000"/>
                <w:sz w:val="16"/>
                <w:szCs w:val="16"/>
              </w:rPr>
            </w:pPr>
            <w:r>
              <w:rPr>
                <w:color w:val="000000"/>
                <w:sz w:val="16"/>
                <w:szCs w:val="16"/>
              </w:rPr>
              <w:t> </w:t>
            </w:r>
          </w:p>
        </w:tc>
        <w:tc>
          <w:tcPr>
            <w:tcW w:w="109" w:type="pct"/>
            <w:tcBorders>
              <w:top w:val="single" w:sz="4" w:space="0" w:color="auto"/>
              <w:left w:val="single" w:sz="4" w:space="0" w:color="auto"/>
              <w:bottom w:val="single" w:sz="4" w:space="0" w:color="auto"/>
              <w:right w:val="single" w:sz="4" w:space="0" w:color="auto"/>
            </w:tcBorders>
          </w:tcPr>
          <w:p w14:paraId="6F12E5A6" w14:textId="77777777" w:rsidR="00E17298" w:rsidRDefault="00E17298" w:rsidP="00892287">
            <w:pPr>
              <w:spacing w:before="60" w:after="60"/>
              <w:jc w:val="center"/>
              <w:rPr>
                <w:color w:val="000000"/>
                <w:sz w:val="16"/>
                <w:szCs w:val="16"/>
              </w:rPr>
            </w:pPr>
          </w:p>
        </w:tc>
        <w:tc>
          <w:tcPr>
            <w:tcW w:w="109" w:type="pct"/>
            <w:tcBorders>
              <w:top w:val="single" w:sz="4" w:space="0" w:color="auto"/>
              <w:left w:val="single" w:sz="4" w:space="0" w:color="auto"/>
              <w:bottom w:val="single" w:sz="4" w:space="0" w:color="auto"/>
              <w:right w:val="single" w:sz="4" w:space="0" w:color="auto"/>
            </w:tcBorders>
          </w:tcPr>
          <w:p w14:paraId="43010D3C" w14:textId="77777777" w:rsidR="00E17298" w:rsidRDefault="00E17298">
            <w:pPr>
              <w:jc w:val="center"/>
              <w:rPr>
                <w:color w:val="000000"/>
                <w:sz w:val="16"/>
                <w:szCs w:val="16"/>
              </w:rPr>
            </w:pPr>
          </w:p>
        </w:tc>
        <w:tc>
          <w:tcPr>
            <w:tcW w:w="108" w:type="pct"/>
            <w:tcBorders>
              <w:top w:val="single" w:sz="4" w:space="0" w:color="auto"/>
              <w:left w:val="single" w:sz="4" w:space="0" w:color="auto"/>
              <w:bottom w:val="single" w:sz="4" w:space="0" w:color="auto"/>
              <w:right w:val="single" w:sz="4" w:space="0" w:color="auto"/>
            </w:tcBorders>
          </w:tcPr>
          <w:p w14:paraId="1A65A16C" w14:textId="77777777" w:rsidR="00E17298" w:rsidRDefault="00E17298">
            <w:pPr>
              <w:jc w:val="center"/>
              <w:rPr>
                <w:color w:val="000000"/>
                <w:sz w:val="16"/>
                <w:szCs w:val="16"/>
              </w:rPr>
            </w:pPr>
          </w:p>
        </w:tc>
        <w:tc>
          <w:tcPr>
            <w:tcW w:w="133" w:type="pct"/>
            <w:tcBorders>
              <w:top w:val="single" w:sz="4" w:space="0" w:color="auto"/>
              <w:left w:val="single" w:sz="4" w:space="0" w:color="auto"/>
              <w:bottom w:val="single" w:sz="4" w:space="0" w:color="auto"/>
              <w:right w:val="single" w:sz="4" w:space="0" w:color="auto"/>
            </w:tcBorders>
          </w:tcPr>
          <w:p w14:paraId="47EE71EB" w14:textId="77777777" w:rsidR="00E17298" w:rsidRDefault="00E17298">
            <w:pPr>
              <w:jc w:val="center"/>
              <w:rPr>
                <w:color w:val="000000"/>
                <w:sz w:val="16"/>
                <w:szCs w:val="16"/>
              </w:rPr>
            </w:pPr>
          </w:p>
        </w:tc>
      </w:tr>
      <w:tr w:rsidR="00034FB6" w14:paraId="28CB7AAA" w14:textId="77777777" w:rsidTr="00034FB6">
        <w:trPr>
          <w:trHeight w:val="22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479433" w14:textId="77777777" w:rsidR="00E17298" w:rsidRDefault="00E17298">
            <w:pPr>
              <w:rPr>
                <w:rFonts w:ascii="Arial Narrow" w:eastAsia="Times New Roman" w:hAnsi="Arial Narrow"/>
                <w:b/>
                <w:color w:val="000000"/>
                <w:sz w:val="20"/>
                <w:szCs w:val="20"/>
              </w:rPr>
            </w:pPr>
          </w:p>
        </w:tc>
        <w:tc>
          <w:tcPr>
            <w:tcW w:w="1343" w:type="pct"/>
            <w:tcBorders>
              <w:top w:val="single" w:sz="4" w:space="0" w:color="auto"/>
              <w:left w:val="single" w:sz="4" w:space="0" w:color="auto"/>
              <w:bottom w:val="single" w:sz="4" w:space="0" w:color="auto"/>
              <w:right w:val="single" w:sz="4" w:space="0" w:color="auto"/>
            </w:tcBorders>
            <w:noWrap/>
            <w:vAlign w:val="bottom"/>
            <w:hideMark/>
          </w:tcPr>
          <w:p w14:paraId="050D6B6E" w14:textId="77777777" w:rsidR="00E17298" w:rsidRDefault="00E17298" w:rsidP="00892287">
            <w:pPr>
              <w:spacing w:before="60" w:after="60"/>
              <w:rPr>
                <w:rFonts w:ascii="Arial Narrow" w:hAnsi="Arial Narrow"/>
                <w:color w:val="000000"/>
                <w:sz w:val="18"/>
                <w:szCs w:val="18"/>
              </w:rPr>
            </w:pPr>
            <w:r>
              <w:rPr>
                <w:rFonts w:ascii="Arial Narrow" w:hAnsi="Arial Narrow"/>
                <w:color w:val="000000"/>
                <w:sz w:val="18"/>
                <w:szCs w:val="18"/>
              </w:rPr>
              <w:t>Relazione idrologica/idraulica</w:t>
            </w:r>
          </w:p>
        </w:tc>
        <w:tc>
          <w:tcPr>
            <w:tcW w:w="123" w:type="pct"/>
            <w:tcBorders>
              <w:top w:val="single" w:sz="4" w:space="0" w:color="auto"/>
              <w:left w:val="single" w:sz="4" w:space="0" w:color="auto"/>
              <w:bottom w:val="single" w:sz="4" w:space="0" w:color="auto"/>
              <w:right w:val="single" w:sz="4" w:space="0" w:color="auto"/>
            </w:tcBorders>
            <w:noWrap/>
            <w:vAlign w:val="bottom"/>
          </w:tcPr>
          <w:p w14:paraId="6EDF1B06" w14:textId="77777777" w:rsidR="00E17298" w:rsidRDefault="00E17298" w:rsidP="00892287">
            <w:pPr>
              <w:spacing w:before="60" w:after="60"/>
              <w:jc w:val="center"/>
              <w:rPr>
                <w:rFonts w:ascii="Times New Roman" w:hAnsi="Times New Roman"/>
                <w:color w:val="000000"/>
                <w:sz w:val="16"/>
                <w:szCs w:val="16"/>
              </w:rPr>
            </w:pPr>
          </w:p>
        </w:tc>
        <w:tc>
          <w:tcPr>
            <w:tcW w:w="123" w:type="pct"/>
            <w:tcBorders>
              <w:top w:val="single" w:sz="4" w:space="0" w:color="auto"/>
              <w:left w:val="single" w:sz="4" w:space="0" w:color="auto"/>
              <w:bottom w:val="single" w:sz="4" w:space="0" w:color="auto"/>
              <w:right w:val="single" w:sz="4" w:space="0" w:color="auto"/>
            </w:tcBorders>
            <w:noWrap/>
            <w:vAlign w:val="bottom"/>
          </w:tcPr>
          <w:p w14:paraId="001C9AA3" w14:textId="77777777" w:rsidR="00E17298" w:rsidRDefault="00E17298" w:rsidP="00892287">
            <w:pPr>
              <w:spacing w:before="60" w:after="60"/>
              <w:jc w:val="center"/>
              <w:rPr>
                <w:color w:val="000000"/>
                <w:sz w:val="16"/>
                <w:szCs w:val="16"/>
              </w:rPr>
            </w:pPr>
          </w:p>
        </w:tc>
        <w:tc>
          <w:tcPr>
            <w:tcW w:w="122" w:type="pct"/>
            <w:tcBorders>
              <w:top w:val="single" w:sz="4" w:space="0" w:color="auto"/>
              <w:left w:val="single" w:sz="4" w:space="0" w:color="auto"/>
              <w:bottom w:val="single" w:sz="4" w:space="0" w:color="auto"/>
              <w:right w:val="single" w:sz="4" w:space="0" w:color="auto"/>
            </w:tcBorders>
            <w:noWrap/>
            <w:vAlign w:val="bottom"/>
          </w:tcPr>
          <w:p w14:paraId="64651097" w14:textId="77777777" w:rsidR="00E17298" w:rsidRDefault="00E17298" w:rsidP="00892287">
            <w:pPr>
              <w:spacing w:before="60" w:after="60"/>
              <w:jc w:val="center"/>
              <w:rPr>
                <w:color w:val="000000"/>
                <w:sz w:val="16"/>
                <w:szCs w:val="16"/>
              </w:rPr>
            </w:pPr>
          </w:p>
        </w:tc>
        <w:tc>
          <w:tcPr>
            <w:tcW w:w="123" w:type="pct"/>
            <w:tcBorders>
              <w:top w:val="single" w:sz="4" w:space="0" w:color="auto"/>
              <w:left w:val="single" w:sz="4" w:space="0" w:color="auto"/>
              <w:bottom w:val="single" w:sz="4" w:space="0" w:color="auto"/>
              <w:right w:val="single" w:sz="4" w:space="0" w:color="auto"/>
            </w:tcBorders>
            <w:noWrap/>
            <w:vAlign w:val="bottom"/>
          </w:tcPr>
          <w:p w14:paraId="143A6599"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1F58604C"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1C73028D"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0335A4E2"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3C03146B"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5D332E0E"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0F7AB01F"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70C3515A" w14:textId="77777777" w:rsidR="00E17298" w:rsidRDefault="00E17298" w:rsidP="00892287">
            <w:pPr>
              <w:spacing w:before="60" w:after="60"/>
              <w:jc w:val="center"/>
              <w:rPr>
                <w:color w:val="000000"/>
                <w:sz w:val="16"/>
                <w:szCs w:val="16"/>
              </w:rPr>
            </w:pPr>
          </w:p>
        </w:tc>
        <w:tc>
          <w:tcPr>
            <w:tcW w:w="131" w:type="pct"/>
            <w:tcBorders>
              <w:top w:val="single" w:sz="4" w:space="0" w:color="auto"/>
              <w:left w:val="single" w:sz="4" w:space="0" w:color="auto"/>
              <w:bottom w:val="single" w:sz="4" w:space="0" w:color="auto"/>
              <w:right w:val="single" w:sz="4" w:space="0" w:color="auto"/>
            </w:tcBorders>
            <w:noWrap/>
            <w:vAlign w:val="bottom"/>
          </w:tcPr>
          <w:p w14:paraId="1014DD76" w14:textId="77777777" w:rsidR="00E17298" w:rsidRDefault="00E17298" w:rsidP="00892287">
            <w:pPr>
              <w:spacing w:before="60" w:after="60"/>
              <w:jc w:val="center"/>
              <w:rPr>
                <w:color w:val="000000"/>
                <w:sz w:val="16"/>
                <w:szCs w:val="16"/>
              </w:rPr>
            </w:pPr>
          </w:p>
        </w:tc>
        <w:tc>
          <w:tcPr>
            <w:tcW w:w="132" w:type="pct"/>
            <w:tcBorders>
              <w:top w:val="single" w:sz="4" w:space="0" w:color="auto"/>
              <w:left w:val="single" w:sz="4" w:space="0" w:color="auto"/>
              <w:bottom w:val="single" w:sz="4" w:space="0" w:color="auto"/>
              <w:right w:val="single" w:sz="4" w:space="0" w:color="auto"/>
            </w:tcBorders>
            <w:noWrap/>
            <w:vAlign w:val="bottom"/>
          </w:tcPr>
          <w:p w14:paraId="0B80C3C6" w14:textId="77777777" w:rsidR="00E17298" w:rsidRDefault="00E17298" w:rsidP="00892287">
            <w:pPr>
              <w:spacing w:before="60" w:after="60"/>
              <w:jc w:val="center"/>
              <w:rPr>
                <w:color w:val="000000"/>
                <w:sz w:val="16"/>
                <w:szCs w:val="16"/>
              </w:rPr>
            </w:pPr>
          </w:p>
        </w:tc>
        <w:tc>
          <w:tcPr>
            <w:tcW w:w="129" w:type="pct"/>
            <w:tcBorders>
              <w:top w:val="single" w:sz="4" w:space="0" w:color="auto"/>
              <w:left w:val="single" w:sz="4" w:space="0" w:color="auto"/>
              <w:bottom w:val="single" w:sz="4" w:space="0" w:color="auto"/>
              <w:right w:val="single" w:sz="4" w:space="0" w:color="auto"/>
            </w:tcBorders>
            <w:noWrap/>
            <w:vAlign w:val="bottom"/>
          </w:tcPr>
          <w:p w14:paraId="65E3367A" w14:textId="77777777" w:rsidR="00E17298" w:rsidRDefault="00E17298" w:rsidP="00892287">
            <w:pPr>
              <w:spacing w:before="60" w:after="60"/>
              <w:jc w:val="center"/>
              <w:rPr>
                <w:color w:val="000000"/>
                <w:sz w:val="16"/>
                <w:szCs w:val="16"/>
              </w:rPr>
            </w:pPr>
          </w:p>
        </w:tc>
        <w:tc>
          <w:tcPr>
            <w:tcW w:w="129" w:type="pct"/>
            <w:tcBorders>
              <w:top w:val="single" w:sz="4" w:space="0" w:color="auto"/>
              <w:left w:val="single" w:sz="4" w:space="0" w:color="auto"/>
              <w:bottom w:val="single" w:sz="4" w:space="0" w:color="auto"/>
              <w:right w:val="single" w:sz="4" w:space="0" w:color="auto"/>
            </w:tcBorders>
            <w:noWrap/>
            <w:vAlign w:val="bottom"/>
          </w:tcPr>
          <w:p w14:paraId="58ADE553" w14:textId="77777777" w:rsidR="00E17298" w:rsidRDefault="00E17298" w:rsidP="00892287">
            <w:pPr>
              <w:spacing w:before="60" w:after="60"/>
              <w:jc w:val="center"/>
              <w:rPr>
                <w:color w:val="000000"/>
                <w:sz w:val="16"/>
                <w:szCs w:val="16"/>
              </w:rPr>
            </w:pPr>
          </w:p>
        </w:tc>
        <w:tc>
          <w:tcPr>
            <w:tcW w:w="127" w:type="pct"/>
            <w:tcBorders>
              <w:top w:val="single" w:sz="4" w:space="0" w:color="auto"/>
              <w:left w:val="single" w:sz="4" w:space="0" w:color="auto"/>
              <w:bottom w:val="single" w:sz="4" w:space="0" w:color="auto"/>
              <w:right w:val="single" w:sz="4" w:space="0" w:color="auto"/>
            </w:tcBorders>
            <w:noWrap/>
            <w:vAlign w:val="bottom"/>
          </w:tcPr>
          <w:p w14:paraId="2243766C" w14:textId="77777777" w:rsidR="00E17298" w:rsidRDefault="00E17298" w:rsidP="00892287">
            <w:pPr>
              <w:spacing w:before="60" w:after="60"/>
              <w:jc w:val="center"/>
              <w:rPr>
                <w:color w:val="000000"/>
                <w:sz w:val="16"/>
                <w:szCs w:val="16"/>
              </w:rPr>
            </w:pPr>
          </w:p>
        </w:tc>
        <w:tc>
          <w:tcPr>
            <w:tcW w:w="130" w:type="pct"/>
            <w:tcBorders>
              <w:top w:val="single" w:sz="4" w:space="0" w:color="auto"/>
              <w:left w:val="single" w:sz="4" w:space="0" w:color="auto"/>
              <w:bottom w:val="single" w:sz="4" w:space="0" w:color="auto"/>
              <w:right w:val="single" w:sz="4" w:space="0" w:color="auto"/>
            </w:tcBorders>
            <w:noWrap/>
            <w:vAlign w:val="bottom"/>
          </w:tcPr>
          <w:p w14:paraId="1122DBD6" w14:textId="77777777" w:rsidR="00E17298" w:rsidRDefault="00E17298" w:rsidP="00892287">
            <w:pPr>
              <w:spacing w:before="60" w:after="60"/>
              <w:jc w:val="center"/>
              <w:rPr>
                <w:color w:val="000000"/>
                <w:sz w:val="16"/>
                <w:szCs w:val="16"/>
              </w:rPr>
            </w:pPr>
          </w:p>
        </w:tc>
        <w:tc>
          <w:tcPr>
            <w:tcW w:w="114" w:type="pct"/>
            <w:tcBorders>
              <w:top w:val="single" w:sz="4" w:space="0" w:color="auto"/>
              <w:left w:val="single" w:sz="4" w:space="0" w:color="auto"/>
              <w:bottom w:val="single" w:sz="4" w:space="0" w:color="auto"/>
              <w:right w:val="single" w:sz="4" w:space="0" w:color="auto"/>
            </w:tcBorders>
            <w:noWrap/>
            <w:vAlign w:val="bottom"/>
          </w:tcPr>
          <w:p w14:paraId="015868FA" w14:textId="77777777" w:rsidR="00E17298" w:rsidRDefault="00E17298" w:rsidP="00892287">
            <w:pPr>
              <w:spacing w:before="60" w:after="60"/>
              <w:jc w:val="center"/>
              <w:rPr>
                <w:color w:val="000000"/>
                <w:sz w:val="16"/>
                <w:szCs w:val="16"/>
              </w:rPr>
            </w:pPr>
          </w:p>
        </w:tc>
        <w:tc>
          <w:tcPr>
            <w:tcW w:w="115" w:type="pct"/>
            <w:tcBorders>
              <w:top w:val="single" w:sz="4" w:space="0" w:color="auto"/>
              <w:left w:val="single" w:sz="4" w:space="0" w:color="auto"/>
              <w:bottom w:val="single" w:sz="4" w:space="0" w:color="auto"/>
              <w:right w:val="single" w:sz="4" w:space="0" w:color="auto"/>
            </w:tcBorders>
            <w:noWrap/>
            <w:vAlign w:val="bottom"/>
          </w:tcPr>
          <w:p w14:paraId="37BFF631" w14:textId="77777777" w:rsidR="00E17298" w:rsidRDefault="00E17298" w:rsidP="00892287">
            <w:pPr>
              <w:spacing w:before="60" w:after="60"/>
              <w:jc w:val="center"/>
              <w:rPr>
                <w:color w:val="000000"/>
                <w:sz w:val="16"/>
                <w:szCs w:val="16"/>
              </w:rPr>
            </w:pPr>
          </w:p>
        </w:tc>
        <w:tc>
          <w:tcPr>
            <w:tcW w:w="116" w:type="pct"/>
            <w:tcBorders>
              <w:top w:val="single" w:sz="4" w:space="0" w:color="auto"/>
              <w:left w:val="single" w:sz="4" w:space="0" w:color="auto"/>
              <w:bottom w:val="single" w:sz="4" w:space="0" w:color="auto"/>
              <w:right w:val="single" w:sz="4" w:space="0" w:color="auto"/>
            </w:tcBorders>
            <w:noWrap/>
            <w:vAlign w:val="bottom"/>
          </w:tcPr>
          <w:p w14:paraId="5A54988E"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7A6D7452"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54146DD7"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2EC6BB48"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190B7B65" w14:textId="77777777" w:rsidR="00E17298" w:rsidRDefault="00E17298" w:rsidP="00892287">
            <w:pPr>
              <w:spacing w:before="60" w:after="60"/>
              <w:jc w:val="center"/>
              <w:rPr>
                <w:color w:val="000000"/>
                <w:sz w:val="16"/>
                <w:szCs w:val="16"/>
              </w:rPr>
            </w:pPr>
          </w:p>
        </w:tc>
        <w:tc>
          <w:tcPr>
            <w:tcW w:w="136" w:type="pct"/>
            <w:tcBorders>
              <w:top w:val="single" w:sz="4" w:space="0" w:color="auto"/>
              <w:left w:val="single" w:sz="4" w:space="0" w:color="auto"/>
              <w:bottom w:val="single" w:sz="4" w:space="0" w:color="auto"/>
              <w:right w:val="single" w:sz="4" w:space="0" w:color="auto"/>
            </w:tcBorders>
            <w:noWrap/>
            <w:vAlign w:val="bottom"/>
          </w:tcPr>
          <w:p w14:paraId="68899B0B" w14:textId="77777777" w:rsidR="00E17298" w:rsidRDefault="00E17298" w:rsidP="00892287">
            <w:pPr>
              <w:spacing w:before="60" w:after="60"/>
              <w:jc w:val="center"/>
              <w:rPr>
                <w:color w:val="000000"/>
                <w:sz w:val="16"/>
                <w:szCs w:val="16"/>
              </w:rPr>
            </w:pPr>
          </w:p>
        </w:tc>
        <w:tc>
          <w:tcPr>
            <w:tcW w:w="109" w:type="pct"/>
            <w:tcBorders>
              <w:top w:val="single" w:sz="4" w:space="0" w:color="auto"/>
              <w:left w:val="single" w:sz="4" w:space="0" w:color="auto"/>
              <w:bottom w:val="single" w:sz="4" w:space="0" w:color="auto"/>
              <w:right w:val="single" w:sz="4" w:space="0" w:color="auto"/>
            </w:tcBorders>
          </w:tcPr>
          <w:p w14:paraId="020DEE89" w14:textId="77777777" w:rsidR="00E17298" w:rsidRDefault="00E17298" w:rsidP="00892287">
            <w:pPr>
              <w:spacing w:before="60" w:after="60"/>
              <w:jc w:val="center"/>
              <w:rPr>
                <w:color w:val="000000"/>
                <w:sz w:val="16"/>
                <w:szCs w:val="16"/>
              </w:rPr>
            </w:pPr>
          </w:p>
        </w:tc>
        <w:tc>
          <w:tcPr>
            <w:tcW w:w="109" w:type="pct"/>
            <w:tcBorders>
              <w:top w:val="single" w:sz="4" w:space="0" w:color="auto"/>
              <w:left w:val="single" w:sz="4" w:space="0" w:color="auto"/>
              <w:bottom w:val="single" w:sz="4" w:space="0" w:color="auto"/>
              <w:right w:val="single" w:sz="4" w:space="0" w:color="auto"/>
            </w:tcBorders>
          </w:tcPr>
          <w:p w14:paraId="6B84A2B5" w14:textId="77777777" w:rsidR="00E17298" w:rsidRDefault="00E17298">
            <w:pPr>
              <w:jc w:val="center"/>
              <w:rPr>
                <w:color w:val="000000"/>
                <w:sz w:val="16"/>
                <w:szCs w:val="16"/>
              </w:rPr>
            </w:pPr>
          </w:p>
        </w:tc>
        <w:tc>
          <w:tcPr>
            <w:tcW w:w="108" w:type="pct"/>
            <w:tcBorders>
              <w:top w:val="single" w:sz="4" w:space="0" w:color="auto"/>
              <w:left w:val="single" w:sz="4" w:space="0" w:color="auto"/>
              <w:bottom w:val="single" w:sz="4" w:space="0" w:color="auto"/>
              <w:right w:val="single" w:sz="4" w:space="0" w:color="auto"/>
            </w:tcBorders>
          </w:tcPr>
          <w:p w14:paraId="5A62E8A6" w14:textId="77777777" w:rsidR="00E17298" w:rsidRDefault="00E17298">
            <w:pPr>
              <w:jc w:val="center"/>
              <w:rPr>
                <w:color w:val="000000"/>
                <w:sz w:val="16"/>
                <w:szCs w:val="16"/>
              </w:rPr>
            </w:pPr>
          </w:p>
        </w:tc>
        <w:tc>
          <w:tcPr>
            <w:tcW w:w="133" w:type="pct"/>
            <w:tcBorders>
              <w:top w:val="single" w:sz="4" w:space="0" w:color="auto"/>
              <w:left w:val="single" w:sz="4" w:space="0" w:color="auto"/>
              <w:bottom w:val="single" w:sz="4" w:space="0" w:color="auto"/>
              <w:right w:val="single" w:sz="4" w:space="0" w:color="auto"/>
            </w:tcBorders>
          </w:tcPr>
          <w:p w14:paraId="1F8412A1" w14:textId="77777777" w:rsidR="00E17298" w:rsidRDefault="00E17298">
            <w:pPr>
              <w:jc w:val="center"/>
              <w:rPr>
                <w:color w:val="000000"/>
                <w:sz w:val="16"/>
                <w:szCs w:val="16"/>
              </w:rPr>
            </w:pPr>
          </w:p>
        </w:tc>
      </w:tr>
      <w:tr w:rsidR="00034FB6" w14:paraId="7053B4CF" w14:textId="77777777" w:rsidTr="00034FB6">
        <w:trPr>
          <w:trHeight w:val="22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2D8CDF" w14:textId="77777777" w:rsidR="00E17298" w:rsidRDefault="00E17298">
            <w:pPr>
              <w:rPr>
                <w:rFonts w:ascii="Arial Narrow" w:eastAsia="Times New Roman" w:hAnsi="Arial Narrow"/>
                <w:b/>
                <w:color w:val="000000"/>
                <w:sz w:val="20"/>
                <w:szCs w:val="20"/>
              </w:rPr>
            </w:pPr>
          </w:p>
        </w:tc>
        <w:tc>
          <w:tcPr>
            <w:tcW w:w="1343" w:type="pct"/>
            <w:tcBorders>
              <w:top w:val="single" w:sz="4" w:space="0" w:color="auto"/>
              <w:left w:val="single" w:sz="4" w:space="0" w:color="auto"/>
              <w:bottom w:val="single" w:sz="4" w:space="0" w:color="auto"/>
              <w:right w:val="single" w:sz="4" w:space="0" w:color="auto"/>
            </w:tcBorders>
            <w:noWrap/>
            <w:vAlign w:val="bottom"/>
            <w:hideMark/>
          </w:tcPr>
          <w:p w14:paraId="6B821AEE" w14:textId="77777777" w:rsidR="00E17298" w:rsidRDefault="00E17298" w:rsidP="00892287">
            <w:pPr>
              <w:spacing w:before="60" w:after="60"/>
              <w:rPr>
                <w:rFonts w:ascii="Arial Narrow" w:hAnsi="Arial Narrow"/>
                <w:color w:val="000000"/>
                <w:sz w:val="18"/>
                <w:szCs w:val="18"/>
              </w:rPr>
            </w:pPr>
            <w:r>
              <w:rPr>
                <w:rFonts w:ascii="Arial Narrow" w:hAnsi="Arial Narrow"/>
                <w:color w:val="000000"/>
                <w:sz w:val="18"/>
                <w:szCs w:val="18"/>
              </w:rPr>
              <w:t>Studi idraulici-marittimi</w:t>
            </w:r>
          </w:p>
        </w:tc>
        <w:tc>
          <w:tcPr>
            <w:tcW w:w="123" w:type="pct"/>
            <w:tcBorders>
              <w:top w:val="single" w:sz="4" w:space="0" w:color="auto"/>
              <w:left w:val="single" w:sz="4" w:space="0" w:color="auto"/>
              <w:bottom w:val="single" w:sz="4" w:space="0" w:color="auto"/>
              <w:right w:val="single" w:sz="4" w:space="0" w:color="auto"/>
            </w:tcBorders>
            <w:noWrap/>
            <w:vAlign w:val="bottom"/>
          </w:tcPr>
          <w:p w14:paraId="79500715" w14:textId="77777777" w:rsidR="00E17298" w:rsidRDefault="00E17298" w:rsidP="00892287">
            <w:pPr>
              <w:spacing w:before="60" w:after="60"/>
              <w:jc w:val="center"/>
              <w:rPr>
                <w:rFonts w:ascii="Times New Roman" w:hAnsi="Times New Roman"/>
                <w:color w:val="000000"/>
                <w:sz w:val="16"/>
                <w:szCs w:val="16"/>
              </w:rPr>
            </w:pPr>
          </w:p>
        </w:tc>
        <w:tc>
          <w:tcPr>
            <w:tcW w:w="123" w:type="pct"/>
            <w:tcBorders>
              <w:top w:val="single" w:sz="4" w:space="0" w:color="auto"/>
              <w:left w:val="single" w:sz="4" w:space="0" w:color="auto"/>
              <w:bottom w:val="single" w:sz="4" w:space="0" w:color="auto"/>
              <w:right w:val="single" w:sz="4" w:space="0" w:color="auto"/>
            </w:tcBorders>
            <w:noWrap/>
            <w:vAlign w:val="bottom"/>
          </w:tcPr>
          <w:p w14:paraId="0E2C9CC1" w14:textId="77777777" w:rsidR="00E17298" w:rsidRDefault="00E17298" w:rsidP="00892287">
            <w:pPr>
              <w:spacing w:before="60" w:after="60"/>
              <w:jc w:val="center"/>
              <w:rPr>
                <w:color w:val="000000"/>
                <w:sz w:val="16"/>
                <w:szCs w:val="16"/>
              </w:rPr>
            </w:pPr>
          </w:p>
        </w:tc>
        <w:tc>
          <w:tcPr>
            <w:tcW w:w="122" w:type="pct"/>
            <w:tcBorders>
              <w:top w:val="single" w:sz="4" w:space="0" w:color="auto"/>
              <w:left w:val="single" w:sz="4" w:space="0" w:color="auto"/>
              <w:bottom w:val="single" w:sz="4" w:space="0" w:color="auto"/>
              <w:right w:val="single" w:sz="4" w:space="0" w:color="auto"/>
            </w:tcBorders>
            <w:noWrap/>
            <w:vAlign w:val="bottom"/>
          </w:tcPr>
          <w:p w14:paraId="60864FC9" w14:textId="77777777" w:rsidR="00E17298" w:rsidRDefault="00E17298" w:rsidP="00892287">
            <w:pPr>
              <w:spacing w:before="60" w:after="60"/>
              <w:jc w:val="center"/>
              <w:rPr>
                <w:color w:val="000000"/>
                <w:sz w:val="16"/>
                <w:szCs w:val="16"/>
              </w:rPr>
            </w:pPr>
          </w:p>
        </w:tc>
        <w:tc>
          <w:tcPr>
            <w:tcW w:w="123" w:type="pct"/>
            <w:tcBorders>
              <w:top w:val="single" w:sz="4" w:space="0" w:color="auto"/>
              <w:left w:val="single" w:sz="4" w:space="0" w:color="auto"/>
              <w:bottom w:val="single" w:sz="4" w:space="0" w:color="auto"/>
              <w:right w:val="single" w:sz="4" w:space="0" w:color="auto"/>
            </w:tcBorders>
            <w:noWrap/>
            <w:vAlign w:val="bottom"/>
          </w:tcPr>
          <w:p w14:paraId="1BAFAA4A"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3D248B4F"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3E0138E8"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4FF0E2A3"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6733768E"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3C5822A4"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1C35CD7D"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5718FB11" w14:textId="77777777" w:rsidR="00E17298" w:rsidRDefault="00E17298" w:rsidP="00892287">
            <w:pPr>
              <w:spacing w:before="60" w:after="60"/>
              <w:jc w:val="center"/>
              <w:rPr>
                <w:color w:val="000000"/>
                <w:sz w:val="16"/>
                <w:szCs w:val="16"/>
              </w:rPr>
            </w:pPr>
          </w:p>
        </w:tc>
        <w:tc>
          <w:tcPr>
            <w:tcW w:w="131" w:type="pct"/>
            <w:tcBorders>
              <w:top w:val="single" w:sz="4" w:space="0" w:color="auto"/>
              <w:left w:val="single" w:sz="4" w:space="0" w:color="auto"/>
              <w:bottom w:val="single" w:sz="4" w:space="0" w:color="auto"/>
              <w:right w:val="single" w:sz="4" w:space="0" w:color="auto"/>
            </w:tcBorders>
            <w:noWrap/>
            <w:vAlign w:val="bottom"/>
          </w:tcPr>
          <w:p w14:paraId="7464A007" w14:textId="77777777" w:rsidR="00E17298" w:rsidRDefault="00E17298" w:rsidP="00892287">
            <w:pPr>
              <w:spacing w:before="60" w:after="60"/>
              <w:jc w:val="center"/>
              <w:rPr>
                <w:color w:val="000000"/>
                <w:sz w:val="16"/>
                <w:szCs w:val="16"/>
              </w:rPr>
            </w:pPr>
          </w:p>
        </w:tc>
        <w:tc>
          <w:tcPr>
            <w:tcW w:w="132" w:type="pct"/>
            <w:tcBorders>
              <w:top w:val="single" w:sz="4" w:space="0" w:color="auto"/>
              <w:left w:val="single" w:sz="4" w:space="0" w:color="auto"/>
              <w:bottom w:val="single" w:sz="4" w:space="0" w:color="auto"/>
              <w:right w:val="single" w:sz="4" w:space="0" w:color="auto"/>
            </w:tcBorders>
            <w:noWrap/>
            <w:vAlign w:val="bottom"/>
          </w:tcPr>
          <w:p w14:paraId="535C191D" w14:textId="77777777" w:rsidR="00E17298" w:rsidRDefault="00E17298" w:rsidP="00892287">
            <w:pPr>
              <w:spacing w:before="60" w:after="60"/>
              <w:jc w:val="center"/>
              <w:rPr>
                <w:color w:val="000000"/>
                <w:sz w:val="16"/>
                <w:szCs w:val="16"/>
              </w:rPr>
            </w:pPr>
          </w:p>
        </w:tc>
        <w:tc>
          <w:tcPr>
            <w:tcW w:w="129" w:type="pct"/>
            <w:tcBorders>
              <w:top w:val="single" w:sz="4" w:space="0" w:color="auto"/>
              <w:left w:val="single" w:sz="4" w:space="0" w:color="auto"/>
              <w:bottom w:val="single" w:sz="4" w:space="0" w:color="auto"/>
              <w:right w:val="single" w:sz="4" w:space="0" w:color="auto"/>
            </w:tcBorders>
            <w:noWrap/>
            <w:vAlign w:val="bottom"/>
          </w:tcPr>
          <w:p w14:paraId="0F3C4F05" w14:textId="77777777" w:rsidR="00E17298" w:rsidRDefault="00E17298" w:rsidP="00892287">
            <w:pPr>
              <w:spacing w:before="60" w:after="60"/>
              <w:jc w:val="center"/>
              <w:rPr>
                <w:color w:val="000000"/>
                <w:sz w:val="16"/>
                <w:szCs w:val="16"/>
              </w:rPr>
            </w:pPr>
          </w:p>
        </w:tc>
        <w:tc>
          <w:tcPr>
            <w:tcW w:w="129" w:type="pct"/>
            <w:tcBorders>
              <w:top w:val="single" w:sz="4" w:space="0" w:color="auto"/>
              <w:left w:val="single" w:sz="4" w:space="0" w:color="auto"/>
              <w:bottom w:val="single" w:sz="4" w:space="0" w:color="auto"/>
              <w:right w:val="single" w:sz="4" w:space="0" w:color="auto"/>
            </w:tcBorders>
            <w:noWrap/>
            <w:vAlign w:val="bottom"/>
          </w:tcPr>
          <w:p w14:paraId="17B0325C" w14:textId="77777777" w:rsidR="00E17298" w:rsidRDefault="00E17298" w:rsidP="00892287">
            <w:pPr>
              <w:spacing w:before="60" w:after="60"/>
              <w:jc w:val="center"/>
              <w:rPr>
                <w:color w:val="000000"/>
                <w:sz w:val="16"/>
                <w:szCs w:val="16"/>
              </w:rPr>
            </w:pPr>
          </w:p>
        </w:tc>
        <w:tc>
          <w:tcPr>
            <w:tcW w:w="127" w:type="pct"/>
            <w:tcBorders>
              <w:top w:val="single" w:sz="4" w:space="0" w:color="auto"/>
              <w:left w:val="single" w:sz="4" w:space="0" w:color="auto"/>
              <w:bottom w:val="single" w:sz="4" w:space="0" w:color="auto"/>
              <w:right w:val="single" w:sz="4" w:space="0" w:color="auto"/>
            </w:tcBorders>
            <w:noWrap/>
            <w:vAlign w:val="bottom"/>
          </w:tcPr>
          <w:p w14:paraId="5D88A818" w14:textId="77777777" w:rsidR="00E17298" w:rsidRDefault="00E17298" w:rsidP="00892287">
            <w:pPr>
              <w:spacing w:before="60" w:after="60"/>
              <w:jc w:val="center"/>
              <w:rPr>
                <w:color w:val="000000"/>
                <w:sz w:val="16"/>
                <w:szCs w:val="16"/>
              </w:rPr>
            </w:pPr>
          </w:p>
        </w:tc>
        <w:tc>
          <w:tcPr>
            <w:tcW w:w="130" w:type="pct"/>
            <w:tcBorders>
              <w:top w:val="single" w:sz="4" w:space="0" w:color="auto"/>
              <w:left w:val="single" w:sz="4" w:space="0" w:color="auto"/>
              <w:bottom w:val="single" w:sz="4" w:space="0" w:color="auto"/>
              <w:right w:val="single" w:sz="4" w:space="0" w:color="auto"/>
            </w:tcBorders>
            <w:noWrap/>
            <w:vAlign w:val="bottom"/>
          </w:tcPr>
          <w:p w14:paraId="5EA59528" w14:textId="77777777" w:rsidR="00E17298" w:rsidRDefault="00E17298" w:rsidP="00892287">
            <w:pPr>
              <w:spacing w:before="60" w:after="60"/>
              <w:jc w:val="center"/>
              <w:rPr>
                <w:color w:val="000000"/>
                <w:sz w:val="16"/>
                <w:szCs w:val="16"/>
              </w:rPr>
            </w:pPr>
          </w:p>
        </w:tc>
        <w:tc>
          <w:tcPr>
            <w:tcW w:w="114" w:type="pct"/>
            <w:tcBorders>
              <w:top w:val="single" w:sz="4" w:space="0" w:color="auto"/>
              <w:left w:val="single" w:sz="4" w:space="0" w:color="auto"/>
              <w:bottom w:val="single" w:sz="4" w:space="0" w:color="auto"/>
              <w:right w:val="single" w:sz="4" w:space="0" w:color="auto"/>
            </w:tcBorders>
            <w:noWrap/>
            <w:vAlign w:val="bottom"/>
          </w:tcPr>
          <w:p w14:paraId="115803B7" w14:textId="77777777" w:rsidR="00E17298" w:rsidRDefault="00E17298" w:rsidP="00892287">
            <w:pPr>
              <w:spacing w:before="60" w:after="60"/>
              <w:jc w:val="center"/>
              <w:rPr>
                <w:color w:val="000000"/>
                <w:sz w:val="16"/>
                <w:szCs w:val="16"/>
              </w:rPr>
            </w:pPr>
          </w:p>
        </w:tc>
        <w:tc>
          <w:tcPr>
            <w:tcW w:w="115" w:type="pct"/>
            <w:tcBorders>
              <w:top w:val="single" w:sz="4" w:space="0" w:color="auto"/>
              <w:left w:val="single" w:sz="4" w:space="0" w:color="auto"/>
              <w:bottom w:val="single" w:sz="4" w:space="0" w:color="auto"/>
              <w:right w:val="single" w:sz="4" w:space="0" w:color="auto"/>
            </w:tcBorders>
            <w:noWrap/>
            <w:vAlign w:val="bottom"/>
          </w:tcPr>
          <w:p w14:paraId="78933155" w14:textId="77777777" w:rsidR="00E17298" w:rsidRDefault="00E17298" w:rsidP="00892287">
            <w:pPr>
              <w:spacing w:before="60" w:after="60"/>
              <w:jc w:val="center"/>
              <w:rPr>
                <w:color w:val="000000"/>
                <w:sz w:val="16"/>
                <w:szCs w:val="16"/>
              </w:rPr>
            </w:pPr>
          </w:p>
        </w:tc>
        <w:tc>
          <w:tcPr>
            <w:tcW w:w="116" w:type="pct"/>
            <w:tcBorders>
              <w:top w:val="single" w:sz="4" w:space="0" w:color="auto"/>
              <w:left w:val="single" w:sz="4" w:space="0" w:color="auto"/>
              <w:bottom w:val="single" w:sz="4" w:space="0" w:color="auto"/>
              <w:right w:val="single" w:sz="4" w:space="0" w:color="auto"/>
            </w:tcBorders>
            <w:noWrap/>
            <w:vAlign w:val="bottom"/>
          </w:tcPr>
          <w:p w14:paraId="41D89060"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2C278E84"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0493170D"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19E810F0"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76DE780A" w14:textId="77777777" w:rsidR="00E17298" w:rsidRDefault="00E17298" w:rsidP="00892287">
            <w:pPr>
              <w:spacing w:before="60" w:after="60"/>
              <w:jc w:val="center"/>
              <w:rPr>
                <w:color w:val="000000"/>
                <w:sz w:val="16"/>
                <w:szCs w:val="16"/>
              </w:rPr>
            </w:pPr>
          </w:p>
        </w:tc>
        <w:tc>
          <w:tcPr>
            <w:tcW w:w="136" w:type="pct"/>
            <w:tcBorders>
              <w:top w:val="single" w:sz="4" w:space="0" w:color="auto"/>
              <w:left w:val="single" w:sz="4" w:space="0" w:color="auto"/>
              <w:bottom w:val="single" w:sz="4" w:space="0" w:color="auto"/>
              <w:right w:val="single" w:sz="4" w:space="0" w:color="auto"/>
            </w:tcBorders>
            <w:noWrap/>
            <w:vAlign w:val="bottom"/>
          </w:tcPr>
          <w:p w14:paraId="4FB001F5" w14:textId="77777777" w:rsidR="00E17298" w:rsidRDefault="00E17298" w:rsidP="00892287">
            <w:pPr>
              <w:spacing w:before="60" w:after="60"/>
              <w:jc w:val="center"/>
              <w:rPr>
                <w:color w:val="000000"/>
                <w:sz w:val="16"/>
                <w:szCs w:val="16"/>
              </w:rPr>
            </w:pPr>
          </w:p>
        </w:tc>
        <w:tc>
          <w:tcPr>
            <w:tcW w:w="109" w:type="pct"/>
            <w:tcBorders>
              <w:top w:val="single" w:sz="4" w:space="0" w:color="auto"/>
              <w:left w:val="single" w:sz="4" w:space="0" w:color="auto"/>
              <w:bottom w:val="single" w:sz="4" w:space="0" w:color="auto"/>
              <w:right w:val="single" w:sz="4" w:space="0" w:color="auto"/>
            </w:tcBorders>
          </w:tcPr>
          <w:p w14:paraId="2E47E441" w14:textId="77777777" w:rsidR="00E17298" w:rsidRDefault="00E17298" w:rsidP="00892287">
            <w:pPr>
              <w:spacing w:before="60" w:after="60"/>
              <w:jc w:val="center"/>
              <w:rPr>
                <w:color w:val="000000"/>
                <w:sz w:val="16"/>
                <w:szCs w:val="16"/>
              </w:rPr>
            </w:pPr>
          </w:p>
        </w:tc>
        <w:tc>
          <w:tcPr>
            <w:tcW w:w="109" w:type="pct"/>
            <w:tcBorders>
              <w:top w:val="single" w:sz="4" w:space="0" w:color="auto"/>
              <w:left w:val="single" w:sz="4" w:space="0" w:color="auto"/>
              <w:bottom w:val="single" w:sz="4" w:space="0" w:color="auto"/>
              <w:right w:val="single" w:sz="4" w:space="0" w:color="auto"/>
            </w:tcBorders>
          </w:tcPr>
          <w:p w14:paraId="170C59B2" w14:textId="77777777" w:rsidR="00E17298" w:rsidRDefault="00E17298">
            <w:pPr>
              <w:jc w:val="center"/>
              <w:rPr>
                <w:color w:val="000000"/>
                <w:sz w:val="16"/>
                <w:szCs w:val="16"/>
              </w:rPr>
            </w:pPr>
          </w:p>
        </w:tc>
        <w:tc>
          <w:tcPr>
            <w:tcW w:w="108" w:type="pct"/>
            <w:tcBorders>
              <w:top w:val="single" w:sz="4" w:space="0" w:color="auto"/>
              <w:left w:val="single" w:sz="4" w:space="0" w:color="auto"/>
              <w:bottom w:val="single" w:sz="4" w:space="0" w:color="auto"/>
              <w:right w:val="single" w:sz="4" w:space="0" w:color="auto"/>
            </w:tcBorders>
          </w:tcPr>
          <w:p w14:paraId="4FD9D176" w14:textId="77777777" w:rsidR="00E17298" w:rsidRDefault="00E17298">
            <w:pPr>
              <w:jc w:val="center"/>
              <w:rPr>
                <w:color w:val="000000"/>
                <w:sz w:val="16"/>
                <w:szCs w:val="16"/>
              </w:rPr>
            </w:pPr>
          </w:p>
        </w:tc>
        <w:tc>
          <w:tcPr>
            <w:tcW w:w="133" w:type="pct"/>
            <w:tcBorders>
              <w:top w:val="single" w:sz="4" w:space="0" w:color="auto"/>
              <w:left w:val="single" w:sz="4" w:space="0" w:color="auto"/>
              <w:bottom w:val="single" w:sz="4" w:space="0" w:color="auto"/>
              <w:right w:val="single" w:sz="4" w:space="0" w:color="auto"/>
            </w:tcBorders>
          </w:tcPr>
          <w:p w14:paraId="724586DD" w14:textId="77777777" w:rsidR="00E17298" w:rsidRDefault="00E17298">
            <w:pPr>
              <w:jc w:val="center"/>
              <w:rPr>
                <w:color w:val="000000"/>
                <w:sz w:val="16"/>
                <w:szCs w:val="16"/>
              </w:rPr>
            </w:pPr>
          </w:p>
        </w:tc>
      </w:tr>
      <w:tr w:rsidR="00034FB6" w14:paraId="3F336BCD" w14:textId="77777777" w:rsidTr="00034FB6">
        <w:trPr>
          <w:trHeight w:val="22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4C5206" w14:textId="77777777" w:rsidR="00E17298" w:rsidRDefault="00E17298">
            <w:pPr>
              <w:rPr>
                <w:rFonts w:ascii="Arial Narrow" w:eastAsia="Times New Roman" w:hAnsi="Arial Narrow"/>
                <w:b/>
                <w:color w:val="000000"/>
                <w:sz w:val="20"/>
                <w:szCs w:val="20"/>
              </w:rPr>
            </w:pPr>
          </w:p>
        </w:tc>
        <w:tc>
          <w:tcPr>
            <w:tcW w:w="1343" w:type="pct"/>
            <w:tcBorders>
              <w:top w:val="single" w:sz="4" w:space="0" w:color="auto"/>
              <w:left w:val="single" w:sz="4" w:space="0" w:color="auto"/>
              <w:bottom w:val="single" w:sz="4" w:space="0" w:color="auto"/>
              <w:right w:val="single" w:sz="4" w:space="0" w:color="auto"/>
            </w:tcBorders>
            <w:noWrap/>
            <w:vAlign w:val="bottom"/>
            <w:hideMark/>
          </w:tcPr>
          <w:p w14:paraId="48F38E84" w14:textId="77777777" w:rsidR="00E17298" w:rsidRDefault="00E17298" w:rsidP="00892287">
            <w:pPr>
              <w:spacing w:before="60" w:after="60"/>
              <w:rPr>
                <w:rFonts w:ascii="Arial Narrow" w:hAnsi="Arial Narrow"/>
                <w:color w:val="000000"/>
                <w:sz w:val="18"/>
                <w:szCs w:val="18"/>
              </w:rPr>
            </w:pPr>
            <w:r>
              <w:rPr>
                <w:rFonts w:ascii="Arial Narrow" w:hAnsi="Arial Narrow"/>
                <w:color w:val="000000"/>
                <w:sz w:val="18"/>
                <w:szCs w:val="18"/>
              </w:rPr>
              <w:t>Coordinatore sicurezza in progettazione</w:t>
            </w:r>
          </w:p>
        </w:tc>
        <w:tc>
          <w:tcPr>
            <w:tcW w:w="123" w:type="pct"/>
            <w:tcBorders>
              <w:top w:val="single" w:sz="4" w:space="0" w:color="auto"/>
              <w:left w:val="single" w:sz="4" w:space="0" w:color="auto"/>
              <w:bottom w:val="single" w:sz="4" w:space="0" w:color="auto"/>
              <w:right w:val="single" w:sz="4" w:space="0" w:color="auto"/>
            </w:tcBorders>
            <w:noWrap/>
            <w:vAlign w:val="bottom"/>
            <w:hideMark/>
          </w:tcPr>
          <w:p w14:paraId="42AF2BBB" w14:textId="77777777" w:rsidR="00E17298" w:rsidRDefault="00E17298" w:rsidP="00892287">
            <w:pPr>
              <w:spacing w:before="60" w:after="60"/>
              <w:jc w:val="center"/>
              <w:rPr>
                <w:rFonts w:ascii="Times New Roman" w:hAnsi="Times New Roman"/>
                <w:color w:val="000000"/>
                <w:sz w:val="16"/>
                <w:szCs w:val="16"/>
              </w:rPr>
            </w:pPr>
            <w:r>
              <w:rPr>
                <w:color w:val="000000"/>
                <w:sz w:val="16"/>
                <w:szCs w:val="16"/>
              </w:rPr>
              <w:t> </w:t>
            </w:r>
          </w:p>
        </w:tc>
        <w:tc>
          <w:tcPr>
            <w:tcW w:w="123" w:type="pct"/>
            <w:tcBorders>
              <w:top w:val="single" w:sz="4" w:space="0" w:color="auto"/>
              <w:left w:val="single" w:sz="4" w:space="0" w:color="auto"/>
              <w:bottom w:val="single" w:sz="4" w:space="0" w:color="auto"/>
              <w:right w:val="single" w:sz="4" w:space="0" w:color="auto"/>
            </w:tcBorders>
            <w:noWrap/>
            <w:vAlign w:val="bottom"/>
            <w:hideMark/>
          </w:tcPr>
          <w:p w14:paraId="552D6D3D" w14:textId="77777777" w:rsidR="00E17298" w:rsidRDefault="00E17298" w:rsidP="00892287">
            <w:pPr>
              <w:spacing w:before="60" w:after="60"/>
              <w:jc w:val="center"/>
              <w:rPr>
                <w:color w:val="000000"/>
                <w:sz w:val="16"/>
                <w:szCs w:val="16"/>
              </w:rPr>
            </w:pPr>
            <w:r>
              <w:rPr>
                <w:color w:val="000000"/>
                <w:sz w:val="16"/>
                <w:szCs w:val="16"/>
              </w:rPr>
              <w:t> </w:t>
            </w:r>
          </w:p>
        </w:tc>
        <w:tc>
          <w:tcPr>
            <w:tcW w:w="122" w:type="pct"/>
            <w:tcBorders>
              <w:top w:val="single" w:sz="4" w:space="0" w:color="auto"/>
              <w:left w:val="single" w:sz="4" w:space="0" w:color="auto"/>
              <w:bottom w:val="single" w:sz="4" w:space="0" w:color="auto"/>
              <w:right w:val="single" w:sz="4" w:space="0" w:color="auto"/>
            </w:tcBorders>
            <w:noWrap/>
            <w:vAlign w:val="bottom"/>
            <w:hideMark/>
          </w:tcPr>
          <w:p w14:paraId="4AC4A1DD" w14:textId="77777777" w:rsidR="00E17298" w:rsidRDefault="00E17298" w:rsidP="00892287">
            <w:pPr>
              <w:spacing w:before="60" w:after="60"/>
              <w:jc w:val="center"/>
              <w:rPr>
                <w:color w:val="000000"/>
                <w:sz w:val="16"/>
                <w:szCs w:val="16"/>
              </w:rPr>
            </w:pPr>
            <w:r>
              <w:rPr>
                <w:color w:val="000000"/>
                <w:sz w:val="16"/>
                <w:szCs w:val="16"/>
              </w:rPr>
              <w:t> </w:t>
            </w:r>
          </w:p>
        </w:tc>
        <w:tc>
          <w:tcPr>
            <w:tcW w:w="123" w:type="pct"/>
            <w:tcBorders>
              <w:top w:val="single" w:sz="4" w:space="0" w:color="auto"/>
              <w:left w:val="single" w:sz="4" w:space="0" w:color="auto"/>
              <w:bottom w:val="single" w:sz="4" w:space="0" w:color="auto"/>
              <w:right w:val="single" w:sz="4" w:space="0" w:color="auto"/>
            </w:tcBorders>
            <w:noWrap/>
            <w:vAlign w:val="bottom"/>
            <w:hideMark/>
          </w:tcPr>
          <w:p w14:paraId="748279EB" w14:textId="77777777" w:rsidR="00E17298" w:rsidRDefault="00E17298" w:rsidP="00892287">
            <w:pPr>
              <w:spacing w:before="60" w:after="60"/>
              <w:jc w:val="center"/>
              <w:rPr>
                <w:color w:val="000000"/>
                <w:sz w:val="16"/>
                <w:szCs w:val="16"/>
              </w:rPr>
            </w:pPr>
            <w:r>
              <w:rPr>
                <w:color w:val="000000"/>
                <w:sz w:val="16"/>
                <w:szCs w:val="16"/>
              </w:rPr>
              <w:t> </w:t>
            </w:r>
          </w:p>
        </w:tc>
        <w:tc>
          <w:tcPr>
            <w:tcW w:w="124" w:type="pct"/>
            <w:tcBorders>
              <w:top w:val="single" w:sz="4" w:space="0" w:color="auto"/>
              <w:left w:val="single" w:sz="4" w:space="0" w:color="auto"/>
              <w:bottom w:val="single" w:sz="4" w:space="0" w:color="auto"/>
              <w:right w:val="single" w:sz="4" w:space="0" w:color="auto"/>
            </w:tcBorders>
            <w:noWrap/>
            <w:vAlign w:val="bottom"/>
            <w:hideMark/>
          </w:tcPr>
          <w:p w14:paraId="4C8C1605"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35359C27" w14:textId="77777777" w:rsidR="00E17298" w:rsidRDefault="00E17298" w:rsidP="00892287">
            <w:pPr>
              <w:spacing w:before="60" w:after="60"/>
              <w:jc w:val="center"/>
              <w:rPr>
                <w:color w:val="000000"/>
                <w:sz w:val="16"/>
                <w:szCs w:val="16"/>
              </w:rPr>
            </w:pPr>
            <w:r>
              <w:rPr>
                <w:color w:val="000000"/>
                <w:sz w:val="16"/>
                <w:szCs w:val="16"/>
              </w:rPr>
              <w:t> </w:t>
            </w:r>
          </w:p>
        </w:tc>
        <w:tc>
          <w:tcPr>
            <w:tcW w:w="124" w:type="pct"/>
            <w:tcBorders>
              <w:top w:val="single" w:sz="4" w:space="0" w:color="auto"/>
              <w:left w:val="single" w:sz="4" w:space="0" w:color="auto"/>
              <w:bottom w:val="single" w:sz="4" w:space="0" w:color="auto"/>
              <w:right w:val="single" w:sz="4" w:space="0" w:color="auto"/>
            </w:tcBorders>
            <w:noWrap/>
            <w:vAlign w:val="bottom"/>
            <w:hideMark/>
          </w:tcPr>
          <w:p w14:paraId="64B451F1"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74B87938"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640F3E0C" w14:textId="77777777" w:rsidR="00E17298" w:rsidRDefault="00E17298" w:rsidP="00892287">
            <w:pPr>
              <w:spacing w:before="60" w:after="60"/>
              <w:jc w:val="center"/>
              <w:rPr>
                <w:color w:val="000000"/>
                <w:sz w:val="16"/>
                <w:szCs w:val="16"/>
              </w:rPr>
            </w:pPr>
            <w:r>
              <w:rPr>
                <w:color w:val="000000"/>
                <w:sz w:val="16"/>
                <w:szCs w:val="16"/>
              </w:rPr>
              <w:t> </w:t>
            </w:r>
          </w:p>
        </w:tc>
        <w:tc>
          <w:tcPr>
            <w:tcW w:w="124" w:type="pct"/>
            <w:tcBorders>
              <w:top w:val="single" w:sz="4" w:space="0" w:color="auto"/>
              <w:left w:val="single" w:sz="4" w:space="0" w:color="auto"/>
              <w:bottom w:val="single" w:sz="4" w:space="0" w:color="auto"/>
              <w:right w:val="single" w:sz="4" w:space="0" w:color="auto"/>
            </w:tcBorders>
            <w:noWrap/>
            <w:vAlign w:val="bottom"/>
            <w:hideMark/>
          </w:tcPr>
          <w:p w14:paraId="37CC30FF" w14:textId="77777777" w:rsidR="00E17298" w:rsidRDefault="00E17298" w:rsidP="00892287">
            <w:pPr>
              <w:spacing w:before="60" w:after="60"/>
              <w:jc w:val="center"/>
              <w:rPr>
                <w:color w:val="000000"/>
                <w:sz w:val="16"/>
                <w:szCs w:val="16"/>
              </w:rPr>
            </w:pPr>
            <w:r>
              <w:rPr>
                <w:color w:val="000000"/>
                <w:sz w:val="16"/>
                <w:szCs w:val="16"/>
              </w:rPr>
              <w:t> </w:t>
            </w:r>
          </w:p>
        </w:tc>
        <w:tc>
          <w:tcPr>
            <w:tcW w:w="124" w:type="pct"/>
            <w:tcBorders>
              <w:top w:val="single" w:sz="4" w:space="0" w:color="auto"/>
              <w:left w:val="single" w:sz="4" w:space="0" w:color="auto"/>
              <w:bottom w:val="single" w:sz="4" w:space="0" w:color="auto"/>
              <w:right w:val="single" w:sz="4" w:space="0" w:color="auto"/>
            </w:tcBorders>
            <w:noWrap/>
            <w:vAlign w:val="bottom"/>
            <w:hideMark/>
          </w:tcPr>
          <w:p w14:paraId="2F8069EC" w14:textId="77777777" w:rsidR="00E17298" w:rsidRDefault="00E17298" w:rsidP="00892287">
            <w:pPr>
              <w:spacing w:before="60" w:after="60"/>
              <w:jc w:val="center"/>
              <w:rPr>
                <w:color w:val="000000"/>
                <w:sz w:val="16"/>
                <w:szCs w:val="16"/>
              </w:rPr>
            </w:pPr>
            <w:r>
              <w:rPr>
                <w:color w:val="000000"/>
                <w:sz w:val="16"/>
                <w:szCs w:val="16"/>
              </w:rPr>
              <w:t> </w:t>
            </w:r>
          </w:p>
        </w:tc>
        <w:tc>
          <w:tcPr>
            <w:tcW w:w="131" w:type="pct"/>
            <w:tcBorders>
              <w:top w:val="single" w:sz="4" w:space="0" w:color="auto"/>
              <w:left w:val="single" w:sz="4" w:space="0" w:color="auto"/>
              <w:bottom w:val="single" w:sz="4" w:space="0" w:color="auto"/>
              <w:right w:val="single" w:sz="4" w:space="0" w:color="auto"/>
            </w:tcBorders>
            <w:noWrap/>
            <w:vAlign w:val="bottom"/>
            <w:hideMark/>
          </w:tcPr>
          <w:p w14:paraId="6C6C60EB" w14:textId="77777777" w:rsidR="00E17298" w:rsidRDefault="00E17298" w:rsidP="00892287">
            <w:pPr>
              <w:spacing w:before="60" w:after="60"/>
              <w:jc w:val="center"/>
              <w:rPr>
                <w:color w:val="000000"/>
                <w:sz w:val="16"/>
                <w:szCs w:val="16"/>
              </w:rPr>
            </w:pPr>
            <w:r>
              <w:rPr>
                <w:color w:val="000000"/>
                <w:sz w:val="16"/>
                <w:szCs w:val="16"/>
              </w:rPr>
              <w:t> </w:t>
            </w:r>
          </w:p>
        </w:tc>
        <w:tc>
          <w:tcPr>
            <w:tcW w:w="132" w:type="pct"/>
            <w:tcBorders>
              <w:top w:val="single" w:sz="4" w:space="0" w:color="auto"/>
              <w:left w:val="single" w:sz="4" w:space="0" w:color="auto"/>
              <w:bottom w:val="single" w:sz="4" w:space="0" w:color="auto"/>
              <w:right w:val="single" w:sz="4" w:space="0" w:color="auto"/>
            </w:tcBorders>
            <w:noWrap/>
            <w:vAlign w:val="bottom"/>
            <w:hideMark/>
          </w:tcPr>
          <w:p w14:paraId="14CEFD94" w14:textId="77777777" w:rsidR="00E17298" w:rsidRDefault="00E17298" w:rsidP="00892287">
            <w:pPr>
              <w:spacing w:before="60" w:after="60"/>
              <w:jc w:val="center"/>
              <w:rPr>
                <w:color w:val="000000"/>
                <w:sz w:val="16"/>
                <w:szCs w:val="16"/>
              </w:rPr>
            </w:pPr>
            <w:r>
              <w:rPr>
                <w:color w:val="000000"/>
                <w:sz w:val="16"/>
                <w:szCs w:val="16"/>
              </w:rPr>
              <w:t> </w:t>
            </w:r>
          </w:p>
        </w:tc>
        <w:tc>
          <w:tcPr>
            <w:tcW w:w="129" w:type="pct"/>
            <w:tcBorders>
              <w:top w:val="single" w:sz="4" w:space="0" w:color="auto"/>
              <w:left w:val="single" w:sz="4" w:space="0" w:color="auto"/>
              <w:bottom w:val="single" w:sz="4" w:space="0" w:color="auto"/>
              <w:right w:val="single" w:sz="4" w:space="0" w:color="auto"/>
            </w:tcBorders>
            <w:noWrap/>
            <w:vAlign w:val="bottom"/>
            <w:hideMark/>
          </w:tcPr>
          <w:p w14:paraId="63E2C0F3" w14:textId="77777777" w:rsidR="00E17298" w:rsidRDefault="00E17298" w:rsidP="00892287">
            <w:pPr>
              <w:spacing w:before="60" w:after="60"/>
              <w:jc w:val="center"/>
              <w:rPr>
                <w:color w:val="000000"/>
                <w:sz w:val="16"/>
                <w:szCs w:val="16"/>
              </w:rPr>
            </w:pPr>
            <w:r>
              <w:rPr>
                <w:color w:val="000000"/>
                <w:sz w:val="16"/>
                <w:szCs w:val="16"/>
              </w:rPr>
              <w:t> </w:t>
            </w:r>
          </w:p>
        </w:tc>
        <w:tc>
          <w:tcPr>
            <w:tcW w:w="129" w:type="pct"/>
            <w:tcBorders>
              <w:top w:val="single" w:sz="4" w:space="0" w:color="auto"/>
              <w:left w:val="single" w:sz="4" w:space="0" w:color="auto"/>
              <w:bottom w:val="single" w:sz="4" w:space="0" w:color="auto"/>
              <w:right w:val="single" w:sz="4" w:space="0" w:color="auto"/>
            </w:tcBorders>
            <w:noWrap/>
            <w:vAlign w:val="bottom"/>
            <w:hideMark/>
          </w:tcPr>
          <w:p w14:paraId="0D110E3C" w14:textId="77777777" w:rsidR="00E17298" w:rsidRDefault="00E17298" w:rsidP="00892287">
            <w:pPr>
              <w:spacing w:before="60" w:after="60"/>
              <w:jc w:val="center"/>
              <w:rPr>
                <w:color w:val="000000"/>
                <w:sz w:val="16"/>
                <w:szCs w:val="16"/>
              </w:rPr>
            </w:pPr>
            <w:r>
              <w:rPr>
                <w:color w:val="000000"/>
                <w:sz w:val="16"/>
                <w:szCs w:val="16"/>
              </w:rPr>
              <w:t> </w:t>
            </w:r>
          </w:p>
        </w:tc>
        <w:tc>
          <w:tcPr>
            <w:tcW w:w="127" w:type="pct"/>
            <w:tcBorders>
              <w:top w:val="single" w:sz="4" w:space="0" w:color="auto"/>
              <w:left w:val="single" w:sz="4" w:space="0" w:color="auto"/>
              <w:bottom w:val="single" w:sz="4" w:space="0" w:color="auto"/>
              <w:right w:val="single" w:sz="4" w:space="0" w:color="auto"/>
            </w:tcBorders>
            <w:noWrap/>
            <w:vAlign w:val="bottom"/>
            <w:hideMark/>
          </w:tcPr>
          <w:p w14:paraId="625BD31C" w14:textId="77777777" w:rsidR="00E17298" w:rsidRDefault="00E17298" w:rsidP="00892287">
            <w:pPr>
              <w:spacing w:before="60" w:after="60"/>
              <w:jc w:val="center"/>
              <w:rPr>
                <w:color w:val="000000"/>
                <w:sz w:val="16"/>
                <w:szCs w:val="16"/>
              </w:rPr>
            </w:pPr>
            <w:r>
              <w:rPr>
                <w:color w:val="000000"/>
                <w:sz w:val="16"/>
                <w:szCs w:val="16"/>
              </w:rPr>
              <w:t> </w:t>
            </w:r>
          </w:p>
        </w:tc>
        <w:tc>
          <w:tcPr>
            <w:tcW w:w="130" w:type="pct"/>
            <w:tcBorders>
              <w:top w:val="single" w:sz="4" w:space="0" w:color="auto"/>
              <w:left w:val="single" w:sz="4" w:space="0" w:color="auto"/>
              <w:bottom w:val="single" w:sz="4" w:space="0" w:color="auto"/>
              <w:right w:val="single" w:sz="4" w:space="0" w:color="auto"/>
            </w:tcBorders>
            <w:noWrap/>
            <w:vAlign w:val="bottom"/>
            <w:hideMark/>
          </w:tcPr>
          <w:p w14:paraId="77BEC5AA" w14:textId="77777777" w:rsidR="00E17298" w:rsidRDefault="00E17298" w:rsidP="00892287">
            <w:pPr>
              <w:spacing w:before="60" w:after="60"/>
              <w:jc w:val="center"/>
              <w:rPr>
                <w:color w:val="000000"/>
                <w:sz w:val="16"/>
                <w:szCs w:val="16"/>
              </w:rPr>
            </w:pPr>
            <w:r>
              <w:rPr>
                <w:color w:val="000000"/>
                <w:sz w:val="16"/>
                <w:szCs w:val="16"/>
              </w:rPr>
              <w:t> </w:t>
            </w:r>
          </w:p>
        </w:tc>
        <w:tc>
          <w:tcPr>
            <w:tcW w:w="114" w:type="pct"/>
            <w:tcBorders>
              <w:top w:val="single" w:sz="4" w:space="0" w:color="auto"/>
              <w:left w:val="single" w:sz="4" w:space="0" w:color="auto"/>
              <w:bottom w:val="single" w:sz="4" w:space="0" w:color="auto"/>
              <w:right w:val="single" w:sz="4" w:space="0" w:color="auto"/>
            </w:tcBorders>
            <w:noWrap/>
            <w:vAlign w:val="bottom"/>
            <w:hideMark/>
          </w:tcPr>
          <w:p w14:paraId="6CB20B8F" w14:textId="77777777" w:rsidR="00E17298" w:rsidRDefault="00E17298" w:rsidP="00892287">
            <w:pPr>
              <w:spacing w:before="60" w:after="60"/>
              <w:jc w:val="center"/>
              <w:rPr>
                <w:color w:val="000000"/>
                <w:sz w:val="16"/>
                <w:szCs w:val="16"/>
              </w:rPr>
            </w:pPr>
            <w:r>
              <w:rPr>
                <w:color w:val="000000"/>
                <w:sz w:val="16"/>
                <w:szCs w:val="16"/>
              </w:rPr>
              <w:t> </w:t>
            </w:r>
          </w:p>
        </w:tc>
        <w:tc>
          <w:tcPr>
            <w:tcW w:w="115" w:type="pct"/>
            <w:tcBorders>
              <w:top w:val="single" w:sz="4" w:space="0" w:color="auto"/>
              <w:left w:val="single" w:sz="4" w:space="0" w:color="auto"/>
              <w:bottom w:val="single" w:sz="4" w:space="0" w:color="auto"/>
              <w:right w:val="single" w:sz="4" w:space="0" w:color="auto"/>
            </w:tcBorders>
            <w:noWrap/>
            <w:vAlign w:val="bottom"/>
            <w:hideMark/>
          </w:tcPr>
          <w:p w14:paraId="05725015" w14:textId="77777777" w:rsidR="00E17298" w:rsidRDefault="00E17298" w:rsidP="00892287">
            <w:pPr>
              <w:spacing w:before="60" w:after="60"/>
              <w:jc w:val="center"/>
              <w:rPr>
                <w:color w:val="000000"/>
                <w:sz w:val="16"/>
                <w:szCs w:val="16"/>
              </w:rPr>
            </w:pPr>
            <w:r>
              <w:rPr>
                <w:color w:val="000000"/>
                <w:sz w:val="16"/>
                <w:szCs w:val="16"/>
              </w:rPr>
              <w:t> </w:t>
            </w:r>
          </w:p>
        </w:tc>
        <w:tc>
          <w:tcPr>
            <w:tcW w:w="116" w:type="pct"/>
            <w:tcBorders>
              <w:top w:val="single" w:sz="4" w:space="0" w:color="auto"/>
              <w:left w:val="single" w:sz="4" w:space="0" w:color="auto"/>
              <w:bottom w:val="single" w:sz="4" w:space="0" w:color="auto"/>
              <w:right w:val="single" w:sz="4" w:space="0" w:color="auto"/>
            </w:tcBorders>
            <w:noWrap/>
            <w:vAlign w:val="bottom"/>
            <w:hideMark/>
          </w:tcPr>
          <w:p w14:paraId="0D76F519"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27A56DCA"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1071B095"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74900191"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539915C7" w14:textId="77777777" w:rsidR="00E17298" w:rsidRDefault="00E17298" w:rsidP="00892287">
            <w:pPr>
              <w:spacing w:before="60" w:after="60"/>
              <w:jc w:val="center"/>
              <w:rPr>
                <w:color w:val="000000"/>
                <w:sz w:val="16"/>
                <w:szCs w:val="16"/>
              </w:rPr>
            </w:pPr>
            <w:r>
              <w:rPr>
                <w:color w:val="000000"/>
                <w:sz w:val="16"/>
                <w:szCs w:val="16"/>
              </w:rPr>
              <w:t> </w:t>
            </w:r>
          </w:p>
        </w:tc>
        <w:tc>
          <w:tcPr>
            <w:tcW w:w="136" w:type="pct"/>
            <w:tcBorders>
              <w:top w:val="single" w:sz="4" w:space="0" w:color="auto"/>
              <w:left w:val="single" w:sz="4" w:space="0" w:color="auto"/>
              <w:bottom w:val="single" w:sz="4" w:space="0" w:color="auto"/>
              <w:right w:val="single" w:sz="4" w:space="0" w:color="auto"/>
            </w:tcBorders>
            <w:noWrap/>
            <w:vAlign w:val="bottom"/>
            <w:hideMark/>
          </w:tcPr>
          <w:p w14:paraId="32E5681B" w14:textId="77777777" w:rsidR="00E17298" w:rsidRDefault="00E17298" w:rsidP="00892287">
            <w:pPr>
              <w:spacing w:before="60" w:after="60"/>
              <w:jc w:val="center"/>
              <w:rPr>
                <w:color w:val="000000"/>
                <w:sz w:val="16"/>
                <w:szCs w:val="16"/>
              </w:rPr>
            </w:pPr>
            <w:r>
              <w:rPr>
                <w:color w:val="000000"/>
                <w:sz w:val="16"/>
                <w:szCs w:val="16"/>
              </w:rPr>
              <w:t> </w:t>
            </w:r>
          </w:p>
        </w:tc>
        <w:tc>
          <w:tcPr>
            <w:tcW w:w="109" w:type="pct"/>
            <w:tcBorders>
              <w:top w:val="single" w:sz="4" w:space="0" w:color="auto"/>
              <w:left w:val="single" w:sz="4" w:space="0" w:color="auto"/>
              <w:bottom w:val="single" w:sz="4" w:space="0" w:color="auto"/>
              <w:right w:val="single" w:sz="4" w:space="0" w:color="auto"/>
            </w:tcBorders>
          </w:tcPr>
          <w:p w14:paraId="25D7B478" w14:textId="77777777" w:rsidR="00E17298" w:rsidRDefault="00E17298" w:rsidP="00892287">
            <w:pPr>
              <w:spacing w:before="60" w:after="60"/>
              <w:jc w:val="center"/>
              <w:rPr>
                <w:color w:val="000000"/>
                <w:sz w:val="16"/>
                <w:szCs w:val="16"/>
              </w:rPr>
            </w:pPr>
          </w:p>
        </w:tc>
        <w:tc>
          <w:tcPr>
            <w:tcW w:w="109" w:type="pct"/>
            <w:tcBorders>
              <w:top w:val="single" w:sz="4" w:space="0" w:color="auto"/>
              <w:left w:val="single" w:sz="4" w:space="0" w:color="auto"/>
              <w:bottom w:val="single" w:sz="4" w:space="0" w:color="auto"/>
              <w:right w:val="single" w:sz="4" w:space="0" w:color="auto"/>
            </w:tcBorders>
          </w:tcPr>
          <w:p w14:paraId="5F331F35" w14:textId="77777777" w:rsidR="00E17298" w:rsidRDefault="00E17298">
            <w:pPr>
              <w:jc w:val="center"/>
              <w:rPr>
                <w:color w:val="000000"/>
                <w:sz w:val="16"/>
                <w:szCs w:val="16"/>
              </w:rPr>
            </w:pPr>
          </w:p>
        </w:tc>
        <w:tc>
          <w:tcPr>
            <w:tcW w:w="108" w:type="pct"/>
            <w:tcBorders>
              <w:top w:val="single" w:sz="4" w:space="0" w:color="auto"/>
              <w:left w:val="single" w:sz="4" w:space="0" w:color="auto"/>
              <w:bottom w:val="single" w:sz="4" w:space="0" w:color="auto"/>
              <w:right w:val="single" w:sz="4" w:space="0" w:color="auto"/>
            </w:tcBorders>
          </w:tcPr>
          <w:p w14:paraId="47411643" w14:textId="77777777" w:rsidR="00E17298" w:rsidRDefault="00E17298">
            <w:pPr>
              <w:jc w:val="center"/>
              <w:rPr>
                <w:color w:val="000000"/>
                <w:sz w:val="16"/>
                <w:szCs w:val="16"/>
              </w:rPr>
            </w:pPr>
          </w:p>
        </w:tc>
        <w:tc>
          <w:tcPr>
            <w:tcW w:w="133" w:type="pct"/>
            <w:tcBorders>
              <w:top w:val="single" w:sz="4" w:space="0" w:color="auto"/>
              <w:left w:val="single" w:sz="4" w:space="0" w:color="auto"/>
              <w:bottom w:val="single" w:sz="4" w:space="0" w:color="auto"/>
              <w:right w:val="single" w:sz="4" w:space="0" w:color="auto"/>
            </w:tcBorders>
          </w:tcPr>
          <w:p w14:paraId="26FFD24C" w14:textId="77777777" w:rsidR="00E17298" w:rsidRDefault="00E17298">
            <w:pPr>
              <w:jc w:val="center"/>
              <w:rPr>
                <w:color w:val="000000"/>
                <w:sz w:val="16"/>
                <w:szCs w:val="16"/>
              </w:rPr>
            </w:pPr>
          </w:p>
        </w:tc>
      </w:tr>
      <w:tr w:rsidR="00034FB6" w14:paraId="3307BFC9" w14:textId="77777777" w:rsidTr="00034FB6">
        <w:trPr>
          <w:trHeight w:val="22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BB682C" w14:textId="77777777" w:rsidR="00E17298" w:rsidRDefault="00E17298">
            <w:pPr>
              <w:rPr>
                <w:rFonts w:ascii="Arial Narrow" w:eastAsia="Times New Roman" w:hAnsi="Arial Narrow"/>
                <w:b/>
                <w:color w:val="000000"/>
                <w:sz w:val="20"/>
                <w:szCs w:val="20"/>
              </w:rPr>
            </w:pPr>
          </w:p>
        </w:tc>
        <w:tc>
          <w:tcPr>
            <w:tcW w:w="1343" w:type="pct"/>
            <w:tcBorders>
              <w:top w:val="single" w:sz="4" w:space="0" w:color="auto"/>
              <w:left w:val="single" w:sz="4" w:space="0" w:color="auto"/>
              <w:bottom w:val="single" w:sz="4" w:space="0" w:color="auto"/>
              <w:right w:val="single" w:sz="4" w:space="0" w:color="auto"/>
            </w:tcBorders>
            <w:noWrap/>
            <w:vAlign w:val="bottom"/>
            <w:hideMark/>
          </w:tcPr>
          <w:p w14:paraId="5A982B83" w14:textId="77777777" w:rsidR="00E17298" w:rsidRDefault="00E17298" w:rsidP="00892287">
            <w:pPr>
              <w:spacing w:before="60" w:after="60"/>
              <w:rPr>
                <w:rFonts w:ascii="Arial Narrow" w:hAnsi="Arial Narrow"/>
                <w:color w:val="000000"/>
                <w:sz w:val="18"/>
                <w:szCs w:val="18"/>
              </w:rPr>
            </w:pPr>
            <w:r>
              <w:rPr>
                <w:rFonts w:ascii="Arial Narrow" w:hAnsi="Arial Narrow"/>
                <w:color w:val="000000"/>
                <w:sz w:val="18"/>
                <w:szCs w:val="18"/>
              </w:rPr>
              <w:t>Coordinatore sicurezza in esecuzione</w:t>
            </w:r>
          </w:p>
        </w:tc>
        <w:tc>
          <w:tcPr>
            <w:tcW w:w="123" w:type="pct"/>
            <w:tcBorders>
              <w:top w:val="single" w:sz="4" w:space="0" w:color="auto"/>
              <w:left w:val="single" w:sz="4" w:space="0" w:color="auto"/>
              <w:bottom w:val="single" w:sz="4" w:space="0" w:color="auto"/>
              <w:right w:val="single" w:sz="4" w:space="0" w:color="auto"/>
            </w:tcBorders>
            <w:noWrap/>
            <w:vAlign w:val="bottom"/>
          </w:tcPr>
          <w:p w14:paraId="1ACA1E07" w14:textId="77777777" w:rsidR="00E17298" w:rsidRDefault="00E17298" w:rsidP="00892287">
            <w:pPr>
              <w:spacing w:before="60" w:after="60"/>
              <w:jc w:val="center"/>
              <w:rPr>
                <w:rFonts w:ascii="Times New Roman" w:hAnsi="Times New Roman"/>
                <w:color w:val="000000"/>
                <w:sz w:val="16"/>
                <w:szCs w:val="16"/>
              </w:rPr>
            </w:pPr>
          </w:p>
        </w:tc>
        <w:tc>
          <w:tcPr>
            <w:tcW w:w="123" w:type="pct"/>
            <w:tcBorders>
              <w:top w:val="single" w:sz="4" w:space="0" w:color="auto"/>
              <w:left w:val="single" w:sz="4" w:space="0" w:color="auto"/>
              <w:bottom w:val="single" w:sz="4" w:space="0" w:color="auto"/>
              <w:right w:val="single" w:sz="4" w:space="0" w:color="auto"/>
            </w:tcBorders>
            <w:noWrap/>
            <w:vAlign w:val="bottom"/>
          </w:tcPr>
          <w:p w14:paraId="56EEB96D" w14:textId="77777777" w:rsidR="00E17298" w:rsidRDefault="00E17298" w:rsidP="00892287">
            <w:pPr>
              <w:spacing w:before="60" w:after="60"/>
              <w:jc w:val="center"/>
              <w:rPr>
                <w:color w:val="000000"/>
                <w:sz w:val="16"/>
                <w:szCs w:val="16"/>
              </w:rPr>
            </w:pPr>
          </w:p>
        </w:tc>
        <w:tc>
          <w:tcPr>
            <w:tcW w:w="122" w:type="pct"/>
            <w:tcBorders>
              <w:top w:val="single" w:sz="4" w:space="0" w:color="auto"/>
              <w:left w:val="single" w:sz="4" w:space="0" w:color="auto"/>
              <w:bottom w:val="single" w:sz="4" w:space="0" w:color="auto"/>
              <w:right w:val="single" w:sz="4" w:space="0" w:color="auto"/>
            </w:tcBorders>
            <w:noWrap/>
            <w:vAlign w:val="bottom"/>
          </w:tcPr>
          <w:p w14:paraId="1F4C5DFF" w14:textId="77777777" w:rsidR="00E17298" w:rsidRDefault="00E17298" w:rsidP="00892287">
            <w:pPr>
              <w:spacing w:before="60" w:after="60"/>
              <w:jc w:val="center"/>
              <w:rPr>
                <w:color w:val="000000"/>
                <w:sz w:val="16"/>
                <w:szCs w:val="16"/>
              </w:rPr>
            </w:pPr>
          </w:p>
        </w:tc>
        <w:tc>
          <w:tcPr>
            <w:tcW w:w="123" w:type="pct"/>
            <w:tcBorders>
              <w:top w:val="single" w:sz="4" w:space="0" w:color="auto"/>
              <w:left w:val="single" w:sz="4" w:space="0" w:color="auto"/>
              <w:bottom w:val="single" w:sz="4" w:space="0" w:color="auto"/>
              <w:right w:val="single" w:sz="4" w:space="0" w:color="auto"/>
            </w:tcBorders>
            <w:noWrap/>
            <w:vAlign w:val="bottom"/>
          </w:tcPr>
          <w:p w14:paraId="4FBEB97B"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62DE8636"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0DCFC05A"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76130466"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529CB6BD"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611B49E6"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6EEEE334"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5D8F3C3F" w14:textId="77777777" w:rsidR="00E17298" w:rsidRDefault="00E17298" w:rsidP="00892287">
            <w:pPr>
              <w:spacing w:before="60" w:after="60"/>
              <w:jc w:val="center"/>
              <w:rPr>
                <w:color w:val="000000"/>
                <w:sz w:val="16"/>
                <w:szCs w:val="16"/>
              </w:rPr>
            </w:pPr>
          </w:p>
        </w:tc>
        <w:tc>
          <w:tcPr>
            <w:tcW w:w="131" w:type="pct"/>
            <w:tcBorders>
              <w:top w:val="single" w:sz="4" w:space="0" w:color="auto"/>
              <w:left w:val="single" w:sz="4" w:space="0" w:color="auto"/>
              <w:bottom w:val="single" w:sz="4" w:space="0" w:color="auto"/>
              <w:right w:val="single" w:sz="4" w:space="0" w:color="auto"/>
            </w:tcBorders>
            <w:noWrap/>
            <w:vAlign w:val="bottom"/>
          </w:tcPr>
          <w:p w14:paraId="5B072E8D" w14:textId="77777777" w:rsidR="00E17298" w:rsidRDefault="00E17298" w:rsidP="00892287">
            <w:pPr>
              <w:spacing w:before="60" w:after="60"/>
              <w:jc w:val="center"/>
              <w:rPr>
                <w:color w:val="000000"/>
                <w:sz w:val="16"/>
                <w:szCs w:val="16"/>
              </w:rPr>
            </w:pPr>
          </w:p>
        </w:tc>
        <w:tc>
          <w:tcPr>
            <w:tcW w:w="132" w:type="pct"/>
            <w:tcBorders>
              <w:top w:val="single" w:sz="4" w:space="0" w:color="auto"/>
              <w:left w:val="single" w:sz="4" w:space="0" w:color="auto"/>
              <w:bottom w:val="single" w:sz="4" w:space="0" w:color="auto"/>
              <w:right w:val="single" w:sz="4" w:space="0" w:color="auto"/>
            </w:tcBorders>
            <w:noWrap/>
            <w:vAlign w:val="bottom"/>
          </w:tcPr>
          <w:p w14:paraId="3D91C61E" w14:textId="77777777" w:rsidR="00E17298" w:rsidRDefault="00E17298" w:rsidP="00892287">
            <w:pPr>
              <w:spacing w:before="60" w:after="60"/>
              <w:jc w:val="center"/>
              <w:rPr>
                <w:color w:val="000000"/>
                <w:sz w:val="16"/>
                <w:szCs w:val="16"/>
              </w:rPr>
            </w:pPr>
          </w:p>
        </w:tc>
        <w:tc>
          <w:tcPr>
            <w:tcW w:w="129" w:type="pct"/>
            <w:tcBorders>
              <w:top w:val="single" w:sz="4" w:space="0" w:color="auto"/>
              <w:left w:val="single" w:sz="4" w:space="0" w:color="auto"/>
              <w:bottom w:val="single" w:sz="4" w:space="0" w:color="auto"/>
              <w:right w:val="single" w:sz="4" w:space="0" w:color="auto"/>
            </w:tcBorders>
            <w:noWrap/>
            <w:vAlign w:val="bottom"/>
          </w:tcPr>
          <w:p w14:paraId="1C6A4025" w14:textId="77777777" w:rsidR="00E17298" w:rsidRDefault="00E17298" w:rsidP="00892287">
            <w:pPr>
              <w:spacing w:before="60" w:after="60"/>
              <w:jc w:val="center"/>
              <w:rPr>
                <w:color w:val="000000"/>
                <w:sz w:val="16"/>
                <w:szCs w:val="16"/>
              </w:rPr>
            </w:pPr>
          </w:p>
        </w:tc>
        <w:tc>
          <w:tcPr>
            <w:tcW w:w="129" w:type="pct"/>
            <w:tcBorders>
              <w:top w:val="single" w:sz="4" w:space="0" w:color="auto"/>
              <w:left w:val="single" w:sz="4" w:space="0" w:color="auto"/>
              <w:bottom w:val="single" w:sz="4" w:space="0" w:color="auto"/>
              <w:right w:val="single" w:sz="4" w:space="0" w:color="auto"/>
            </w:tcBorders>
            <w:noWrap/>
            <w:vAlign w:val="bottom"/>
          </w:tcPr>
          <w:p w14:paraId="332B9DB7" w14:textId="77777777" w:rsidR="00E17298" w:rsidRDefault="00E17298" w:rsidP="00892287">
            <w:pPr>
              <w:spacing w:before="60" w:after="60"/>
              <w:jc w:val="center"/>
              <w:rPr>
                <w:color w:val="000000"/>
                <w:sz w:val="16"/>
                <w:szCs w:val="16"/>
              </w:rPr>
            </w:pPr>
          </w:p>
        </w:tc>
        <w:tc>
          <w:tcPr>
            <w:tcW w:w="127" w:type="pct"/>
            <w:tcBorders>
              <w:top w:val="single" w:sz="4" w:space="0" w:color="auto"/>
              <w:left w:val="single" w:sz="4" w:space="0" w:color="auto"/>
              <w:bottom w:val="single" w:sz="4" w:space="0" w:color="auto"/>
              <w:right w:val="single" w:sz="4" w:space="0" w:color="auto"/>
            </w:tcBorders>
            <w:noWrap/>
            <w:vAlign w:val="bottom"/>
          </w:tcPr>
          <w:p w14:paraId="2B4E39E4" w14:textId="77777777" w:rsidR="00E17298" w:rsidRDefault="00E17298" w:rsidP="00892287">
            <w:pPr>
              <w:spacing w:before="60" w:after="60"/>
              <w:jc w:val="center"/>
              <w:rPr>
                <w:color w:val="000000"/>
                <w:sz w:val="16"/>
                <w:szCs w:val="16"/>
              </w:rPr>
            </w:pPr>
          </w:p>
        </w:tc>
        <w:tc>
          <w:tcPr>
            <w:tcW w:w="130" w:type="pct"/>
            <w:tcBorders>
              <w:top w:val="single" w:sz="4" w:space="0" w:color="auto"/>
              <w:left w:val="single" w:sz="4" w:space="0" w:color="auto"/>
              <w:bottom w:val="single" w:sz="4" w:space="0" w:color="auto"/>
              <w:right w:val="single" w:sz="4" w:space="0" w:color="auto"/>
            </w:tcBorders>
            <w:noWrap/>
            <w:vAlign w:val="bottom"/>
          </w:tcPr>
          <w:p w14:paraId="730FB372" w14:textId="77777777" w:rsidR="00E17298" w:rsidRDefault="00E17298" w:rsidP="00892287">
            <w:pPr>
              <w:spacing w:before="60" w:after="60"/>
              <w:jc w:val="center"/>
              <w:rPr>
                <w:color w:val="000000"/>
                <w:sz w:val="16"/>
                <w:szCs w:val="16"/>
              </w:rPr>
            </w:pPr>
          </w:p>
        </w:tc>
        <w:tc>
          <w:tcPr>
            <w:tcW w:w="114" w:type="pct"/>
            <w:tcBorders>
              <w:top w:val="single" w:sz="4" w:space="0" w:color="auto"/>
              <w:left w:val="single" w:sz="4" w:space="0" w:color="auto"/>
              <w:bottom w:val="single" w:sz="4" w:space="0" w:color="auto"/>
              <w:right w:val="single" w:sz="4" w:space="0" w:color="auto"/>
            </w:tcBorders>
            <w:noWrap/>
            <w:vAlign w:val="bottom"/>
          </w:tcPr>
          <w:p w14:paraId="3C641187" w14:textId="77777777" w:rsidR="00E17298" w:rsidRDefault="00E17298" w:rsidP="00892287">
            <w:pPr>
              <w:spacing w:before="60" w:after="60"/>
              <w:jc w:val="center"/>
              <w:rPr>
                <w:color w:val="000000"/>
                <w:sz w:val="16"/>
                <w:szCs w:val="16"/>
              </w:rPr>
            </w:pPr>
          </w:p>
        </w:tc>
        <w:tc>
          <w:tcPr>
            <w:tcW w:w="115" w:type="pct"/>
            <w:tcBorders>
              <w:top w:val="single" w:sz="4" w:space="0" w:color="auto"/>
              <w:left w:val="single" w:sz="4" w:space="0" w:color="auto"/>
              <w:bottom w:val="single" w:sz="4" w:space="0" w:color="auto"/>
              <w:right w:val="single" w:sz="4" w:space="0" w:color="auto"/>
            </w:tcBorders>
            <w:noWrap/>
            <w:vAlign w:val="bottom"/>
          </w:tcPr>
          <w:p w14:paraId="66013E49" w14:textId="77777777" w:rsidR="00E17298" w:rsidRDefault="00E17298" w:rsidP="00892287">
            <w:pPr>
              <w:spacing w:before="60" w:after="60"/>
              <w:jc w:val="center"/>
              <w:rPr>
                <w:color w:val="000000"/>
                <w:sz w:val="16"/>
                <w:szCs w:val="16"/>
              </w:rPr>
            </w:pPr>
          </w:p>
        </w:tc>
        <w:tc>
          <w:tcPr>
            <w:tcW w:w="116" w:type="pct"/>
            <w:tcBorders>
              <w:top w:val="single" w:sz="4" w:space="0" w:color="auto"/>
              <w:left w:val="single" w:sz="4" w:space="0" w:color="auto"/>
              <w:bottom w:val="single" w:sz="4" w:space="0" w:color="auto"/>
              <w:right w:val="single" w:sz="4" w:space="0" w:color="auto"/>
            </w:tcBorders>
            <w:noWrap/>
            <w:vAlign w:val="bottom"/>
          </w:tcPr>
          <w:p w14:paraId="58BF52FB"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3EDF4691"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16A30B49"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07F4A47F"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4F575FB9" w14:textId="77777777" w:rsidR="00E17298" w:rsidRDefault="00E17298" w:rsidP="00892287">
            <w:pPr>
              <w:spacing w:before="60" w:after="60"/>
              <w:jc w:val="center"/>
              <w:rPr>
                <w:color w:val="000000"/>
                <w:sz w:val="16"/>
                <w:szCs w:val="16"/>
              </w:rPr>
            </w:pPr>
          </w:p>
        </w:tc>
        <w:tc>
          <w:tcPr>
            <w:tcW w:w="136" w:type="pct"/>
            <w:tcBorders>
              <w:top w:val="single" w:sz="4" w:space="0" w:color="auto"/>
              <w:left w:val="single" w:sz="4" w:space="0" w:color="auto"/>
              <w:bottom w:val="single" w:sz="4" w:space="0" w:color="auto"/>
              <w:right w:val="single" w:sz="4" w:space="0" w:color="auto"/>
            </w:tcBorders>
            <w:noWrap/>
            <w:vAlign w:val="bottom"/>
          </w:tcPr>
          <w:p w14:paraId="66000FE6" w14:textId="77777777" w:rsidR="00E17298" w:rsidRDefault="00E17298" w:rsidP="00892287">
            <w:pPr>
              <w:spacing w:before="60" w:after="60"/>
              <w:jc w:val="center"/>
              <w:rPr>
                <w:color w:val="000000"/>
                <w:sz w:val="16"/>
                <w:szCs w:val="16"/>
              </w:rPr>
            </w:pPr>
          </w:p>
        </w:tc>
        <w:tc>
          <w:tcPr>
            <w:tcW w:w="109" w:type="pct"/>
            <w:tcBorders>
              <w:top w:val="single" w:sz="4" w:space="0" w:color="auto"/>
              <w:left w:val="single" w:sz="4" w:space="0" w:color="auto"/>
              <w:bottom w:val="single" w:sz="4" w:space="0" w:color="auto"/>
              <w:right w:val="single" w:sz="4" w:space="0" w:color="auto"/>
            </w:tcBorders>
          </w:tcPr>
          <w:p w14:paraId="2B6EE6A3" w14:textId="77777777" w:rsidR="00E17298" w:rsidRDefault="00E17298" w:rsidP="00892287">
            <w:pPr>
              <w:spacing w:before="60" w:after="60"/>
              <w:jc w:val="center"/>
              <w:rPr>
                <w:color w:val="000000"/>
                <w:sz w:val="16"/>
                <w:szCs w:val="16"/>
              </w:rPr>
            </w:pPr>
          </w:p>
        </w:tc>
        <w:tc>
          <w:tcPr>
            <w:tcW w:w="109" w:type="pct"/>
            <w:tcBorders>
              <w:top w:val="single" w:sz="4" w:space="0" w:color="auto"/>
              <w:left w:val="single" w:sz="4" w:space="0" w:color="auto"/>
              <w:bottom w:val="single" w:sz="4" w:space="0" w:color="auto"/>
              <w:right w:val="single" w:sz="4" w:space="0" w:color="auto"/>
            </w:tcBorders>
          </w:tcPr>
          <w:p w14:paraId="5892CD43" w14:textId="77777777" w:rsidR="00E17298" w:rsidRDefault="00E17298">
            <w:pPr>
              <w:jc w:val="center"/>
              <w:rPr>
                <w:color w:val="000000"/>
                <w:sz w:val="16"/>
                <w:szCs w:val="16"/>
              </w:rPr>
            </w:pPr>
          </w:p>
        </w:tc>
        <w:tc>
          <w:tcPr>
            <w:tcW w:w="108" w:type="pct"/>
            <w:tcBorders>
              <w:top w:val="single" w:sz="4" w:space="0" w:color="auto"/>
              <w:left w:val="single" w:sz="4" w:space="0" w:color="auto"/>
              <w:bottom w:val="single" w:sz="4" w:space="0" w:color="auto"/>
              <w:right w:val="single" w:sz="4" w:space="0" w:color="auto"/>
            </w:tcBorders>
          </w:tcPr>
          <w:p w14:paraId="12D95936" w14:textId="77777777" w:rsidR="00E17298" w:rsidRDefault="00E17298">
            <w:pPr>
              <w:jc w:val="center"/>
              <w:rPr>
                <w:color w:val="000000"/>
                <w:sz w:val="16"/>
                <w:szCs w:val="16"/>
              </w:rPr>
            </w:pPr>
          </w:p>
        </w:tc>
        <w:tc>
          <w:tcPr>
            <w:tcW w:w="133" w:type="pct"/>
            <w:tcBorders>
              <w:top w:val="single" w:sz="4" w:space="0" w:color="auto"/>
              <w:left w:val="single" w:sz="4" w:space="0" w:color="auto"/>
              <w:bottom w:val="single" w:sz="4" w:space="0" w:color="auto"/>
              <w:right w:val="single" w:sz="4" w:space="0" w:color="auto"/>
            </w:tcBorders>
          </w:tcPr>
          <w:p w14:paraId="3740263D" w14:textId="77777777" w:rsidR="00E17298" w:rsidRDefault="00E17298">
            <w:pPr>
              <w:jc w:val="center"/>
              <w:rPr>
                <w:color w:val="000000"/>
                <w:sz w:val="16"/>
                <w:szCs w:val="16"/>
              </w:rPr>
            </w:pPr>
          </w:p>
        </w:tc>
      </w:tr>
      <w:tr w:rsidR="00034FB6" w14:paraId="37B4207B" w14:textId="77777777" w:rsidTr="00034FB6">
        <w:trPr>
          <w:trHeight w:val="22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5562C0" w14:textId="77777777" w:rsidR="00E17298" w:rsidRDefault="00E17298">
            <w:pPr>
              <w:rPr>
                <w:rFonts w:ascii="Arial Narrow" w:eastAsia="Times New Roman" w:hAnsi="Arial Narrow"/>
                <w:b/>
                <w:color w:val="000000"/>
                <w:sz w:val="20"/>
                <w:szCs w:val="20"/>
              </w:rPr>
            </w:pPr>
          </w:p>
        </w:tc>
        <w:tc>
          <w:tcPr>
            <w:tcW w:w="1343" w:type="pct"/>
            <w:tcBorders>
              <w:top w:val="single" w:sz="4" w:space="0" w:color="auto"/>
              <w:left w:val="single" w:sz="4" w:space="0" w:color="auto"/>
              <w:bottom w:val="single" w:sz="4" w:space="0" w:color="auto"/>
              <w:right w:val="single" w:sz="4" w:space="0" w:color="auto"/>
            </w:tcBorders>
            <w:noWrap/>
            <w:vAlign w:val="bottom"/>
            <w:hideMark/>
          </w:tcPr>
          <w:p w14:paraId="25BA4CB3" w14:textId="77777777" w:rsidR="00E17298" w:rsidRDefault="00E17298" w:rsidP="00892287">
            <w:pPr>
              <w:spacing w:before="60" w:after="60"/>
              <w:rPr>
                <w:rFonts w:ascii="Arial Narrow" w:hAnsi="Arial Narrow"/>
                <w:color w:val="000000"/>
                <w:sz w:val="18"/>
                <w:szCs w:val="18"/>
              </w:rPr>
            </w:pPr>
            <w:r>
              <w:rPr>
                <w:rFonts w:ascii="Arial Narrow" w:hAnsi="Arial Narrow"/>
                <w:color w:val="000000"/>
                <w:sz w:val="18"/>
                <w:szCs w:val="18"/>
              </w:rPr>
              <w:t>Rilievi topografici, monumentali</w:t>
            </w:r>
          </w:p>
        </w:tc>
        <w:tc>
          <w:tcPr>
            <w:tcW w:w="123" w:type="pct"/>
            <w:tcBorders>
              <w:top w:val="single" w:sz="4" w:space="0" w:color="auto"/>
              <w:left w:val="single" w:sz="4" w:space="0" w:color="auto"/>
              <w:bottom w:val="single" w:sz="4" w:space="0" w:color="auto"/>
              <w:right w:val="single" w:sz="4" w:space="0" w:color="auto"/>
            </w:tcBorders>
            <w:noWrap/>
            <w:vAlign w:val="bottom"/>
            <w:hideMark/>
          </w:tcPr>
          <w:p w14:paraId="771D268C" w14:textId="77777777" w:rsidR="00E17298" w:rsidRDefault="00E17298" w:rsidP="00892287">
            <w:pPr>
              <w:spacing w:before="60" w:after="60"/>
              <w:jc w:val="center"/>
              <w:rPr>
                <w:rFonts w:ascii="Times New Roman" w:hAnsi="Times New Roman"/>
                <w:color w:val="000000"/>
                <w:sz w:val="16"/>
                <w:szCs w:val="16"/>
              </w:rPr>
            </w:pPr>
            <w:r>
              <w:rPr>
                <w:color w:val="000000"/>
                <w:sz w:val="16"/>
                <w:szCs w:val="16"/>
              </w:rPr>
              <w:t> </w:t>
            </w:r>
          </w:p>
        </w:tc>
        <w:tc>
          <w:tcPr>
            <w:tcW w:w="123" w:type="pct"/>
            <w:tcBorders>
              <w:top w:val="single" w:sz="4" w:space="0" w:color="auto"/>
              <w:left w:val="single" w:sz="4" w:space="0" w:color="auto"/>
              <w:bottom w:val="single" w:sz="4" w:space="0" w:color="auto"/>
              <w:right w:val="single" w:sz="4" w:space="0" w:color="auto"/>
            </w:tcBorders>
            <w:noWrap/>
            <w:vAlign w:val="bottom"/>
            <w:hideMark/>
          </w:tcPr>
          <w:p w14:paraId="345CB98D" w14:textId="77777777" w:rsidR="00E17298" w:rsidRDefault="00E17298" w:rsidP="00892287">
            <w:pPr>
              <w:spacing w:before="60" w:after="60"/>
              <w:jc w:val="center"/>
              <w:rPr>
                <w:color w:val="000000"/>
                <w:sz w:val="16"/>
                <w:szCs w:val="16"/>
              </w:rPr>
            </w:pPr>
            <w:r>
              <w:rPr>
                <w:color w:val="000000"/>
                <w:sz w:val="16"/>
                <w:szCs w:val="16"/>
              </w:rPr>
              <w:t> </w:t>
            </w:r>
          </w:p>
        </w:tc>
        <w:tc>
          <w:tcPr>
            <w:tcW w:w="122" w:type="pct"/>
            <w:tcBorders>
              <w:top w:val="single" w:sz="4" w:space="0" w:color="auto"/>
              <w:left w:val="single" w:sz="4" w:space="0" w:color="auto"/>
              <w:bottom w:val="single" w:sz="4" w:space="0" w:color="auto"/>
              <w:right w:val="single" w:sz="4" w:space="0" w:color="auto"/>
            </w:tcBorders>
            <w:noWrap/>
            <w:vAlign w:val="bottom"/>
            <w:hideMark/>
          </w:tcPr>
          <w:p w14:paraId="64473741" w14:textId="77777777" w:rsidR="00E17298" w:rsidRDefault="00E17298" w:rsidP="00892287">
            <w:pPr>
              <w:spacing w:before="60" w:after="60"/>
              <w:jc w:val="center"/>
              <w:rPr>
                <w:color w:val="000000"/>
                <w:sz w:val="16"/>
                <w:szCs w:val="16"/>
              </w:rPr>
            </w:pPr>
            <w:r>
              <w:rPr>
                <w:color w:val="000000"/>
                <w:sz w:val="16"/>
                <w:szCs w:val="16"/>
              </w:rPr>
              <w:t> </w:t>
            </w:r>
          </w:p>
        </w:tc>
        <w:tc>
          <w:tcPr>
            <w:tcW w:w="123" w:type="pct"/>
            <w:tcBorders>
              <w:top w:val="single" w:sz="4" w:space="0" w:color="auto"/>
              <w:left w:val="single" w:sz="4" w:space="0" w:color="auto"/>
              <w:bottom w:val="single" w:sz="4" w:space="0" w:color="auto"/>
              <w:right w:val="single" w:sz="4" w:space="0" w:color="auto"/>
            </w:tcBorders>
            <w:noWrap/>
            <w:vAlign w:val="bottom"/>
            <w:hideMark/>
          </w:tcPr>
          <w:p w14:paraId="1B1F9B12" w14:textId="77777777" w:rsidR="00E17298" w:rsidRDefault="00E17298" w:rsidP="00892287">
            <w:pPr>
              <w:spacing w:before="60" w:after="60"/>
              <w:jc w:val="center"/>
              <w:rPr>
                <w:color w:val="000000"/>
                <w:sz w:val="16"/>
                <w:szCs w:val="16"/>
              </w:rPr>
            </w:pPr>
            <w:r>
              <w:rPr>
                <w:color w:val="000000"/>
                <w:sz w:val="16"/>
                <w:szCs w:val="16"/>
              </w:rPr>
              <w:t> </w:t>
            </w:r>
          </w:p>
        </w:tc>
        <w:tc>
          <w:tcPr>
            <w:tcW w:w="124" w:type="pct"/>
            <w:tcBorders>
              <w:top w:val="single" w:sz="4" w:space="0" w:color="auto"/>
              <w:left w:val="single" w:sz="4" w:space="0" w:color="auto"/>
              <w:bottom w:val="single" w:sz="4" w:space="0" w:color="auto"/>
              <w:right w:val="single" w:sz="4" w:space="0" w:color="auto"/>
            </w:tcBorders>
            <w:noWrap/>
            <w:vAlign w:val="bottom"/>
            <w:hideMark/>
          </w:tcPr>
          <w:p w14:paraId="268CCEF1"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02EBBF62" w14:textId="77777777" w:rsidR="00E17298" w:rsidRDefault="00E17298" w:rsidP="00892287">
            <w:pPr>
              <w:spacing w:before="60" w:after="60"/>
              <w:jc w:val="center"/>
              <w:rPr>
                <w:color w:val="000000"/>
                <w:sz w:val="16"/>
                <w:szCs w:val="16"/>
              </w:rPr>
            </w:pPr>
            <w:r>
              <w:rPr>
                <w:color w:val="000000"/>
                <w:sz w:val="16"/>
                <w:szCs w:val="16"/>
              </w:rPr>
              <w:t> </w:t>
            </w:r>
          </w:p>
        </w:tc>
        <w:tc>
          <w:tcPr>
            <w:tcW w:w="124" w:type="pct"/>
            <w:tcBorders>
              <w:top w:val="single" w:sz="4" w:space="0" w:color="auto"/>
              <w:left w:val="single" w:sz="4" w:space="0" w:color="auto"/>
              <w:bottom w:val="single" w:sz="4" w:space="0" w:color="auto"/>
              <w:right w:val="single" w:sz="4" w:space="0" w:color="auto"/>
            </w:tcBorders>
            <w:noWrap/>
            <w:vAlign w:val="bottom"/>
            <w:hideMark/>
          </w:tcPr>
          <w:p w14:paraId="2919BF30"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5BC84AD6"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2DEBDFA4" w14:textId="77777777" w:rsidR="00E17298" w:rsidRDefault="00E17298" w:rsidP="00892287">
            <w:pPr>
              <w:spacing w:before="60" w:after="60"/>
              <w:jc w:val="center"/>
              <w:rPr>
                <w:color w:val="000000"/>
                <w:sz w:val="16"/>
                <w:szCs w:val="16"/>
              </w:rPr>
            </w:pPr>
            <w:r>
              <w:rPr>
                <w:color w:val="000000"/>
                <w:sz w:val="16"/>
                <w:szCs w:val="16"/>
              </w:rPr>
              <w:t> </w:t>
            </w:r>
          </w:p>
        </w:tc>
        <w:tc>
          <w:tcPr>
            <w:tcW w:w="124" w:type="pct"/>
            <w:tcBorders>
              <w:top w:val="single" w:sz="4" w:space="0" w:color="auto"/>
              <w:left w:val="single" w:sz="4" w:space="0" w:color="auto"/>
              <w:bottom w:val="single" w:sz="4" w:space="0" w:color="auto"/>
              <w:right w:val="single" w:sz="4" w:space="0" w:color="auto"/>
            </w:tcBorders>
            <w:noWrap/>
            <w:vAlign w:val="bottom"/>
            <w:hideMark/>
          </w:tcPr>
          <w:p w14:paraId="4CEF5FA2" w14:textId="77777777" w:rsidR="00E17298" w:rsidRDefault="00E17298" w:rsidP="00892287">
            <w:pPr>
              <w:spacing w:before="60" w:after="60"/>
              <w:jc w:val="center"/>
              <w:rPr>
                <w:color w:val="000000"/>
                <w:sz w:val="16"/>
                <w:szCs w:val="16"/>
              </w:rPr>
            </w:pPr>
            <w:r>
              <w:rPr>
                <w:color w:val="000000"/>
                <w:sz w:val="16"/>
                <w:szCs w:val="16"/>
              </w:rPr>
              <w:t> </w:t>
            </w:r>
          </w:p>
        </w:tc>
        <w:tc>
          <w:tcPr>
            <w:tcW w:w="124" w:type="pct"/>
            <w:tcBorders>
              <w:top w:val="single" w:sz="4" w:space="0" w:color="auto"/>
              <w:left w:val="single" w:sz="4" w:space="0" w:color="auto"/>
              <w:bottom w:val="single" w:sz="4" w:space="0" w:color="auto"/>
              <w:right w:val="single" w:sz="4" w:space="0" w:color="auto"/>
            </w:tcBorders>
            <w:noWrap/>
            <w:vAlign w:val="bottom"/>
            <w:hideMark/>
          </w:tcPr>
          <w:p w14:paraId="1634A784" w14:textId="77777777" w:rsidR="00E17298" w:rsidRDefault="00E17298" w:rsidP="00892287">
            <w:pPr>
              <w:spacing w:before="60" w:after="60"/>
              <w:jc w:val="center"/>
              <w:rPr>
                <w:color w:val="000000"/>
                <w:sz w:val="16"/>
                <w:szCs w:val="16"/>
              </w:rPr>
            </w:pPr>
            <w:r>
              <w:rPr>
                <w:color w:val="000000"/>
                <w:sz w:val="16"/>
                <w:szCs w:val="16"/>
              </w:rPr>
              <w:t> </w:t>
            </w:r>
          </w:p>
        </w:tc>
        <w:tc>
          <w:tcPr>
            <w:tcW w:w="131" w:type="pct"/>
            <w:tcBorders>
              <w:top w:val="single" w:sz="4" w:space="0" w:color="auto"/>
              <w:left w:val="single" w:sz="4" w:space="0" w:color="auto"/>
              <w:bottom w:val="single" w:sz="4" w:space="0" w:color="auto"/>
              <w:right w:val="single" w:sz="4" w:space="0" w:color="auto"/>
            </w:tcBorders>
            <w:noWrap/>
            <w:vAlign w:val="bottom"/>
            <w:hideMark/>
          </w:tcPr>
          <w:p w14:paraId="7D0B2860" w14:textId="77777777" w:rsidR="00E17298" w:rsidRDefault="00E17298" w:rsidP="00892287">
            <w:pPr>
              <w:spacing w:before="60" w:after="60"/>
              <w:jc w:val="center"/>
              <w:rPr>
                <w:color w:val="000000"/>
                <w:sz w:val="16"/>
                <w:szCs w:val="16"/>
              </w:rPr>
            </w:pPr>
            <w:r>
              <w:rPr>
                <w:color w:val="000000"/>
                <w:sz w:val="16"/>
                <w:szCs w:val="16"/>
              </w:rPr>
              <w:t> </w:t>
            </w:r>
          </w:p>
        </w:tc>
        <w:tc>
          <w:tcPr>
            <w:tcW w:w="132" w:type="pct"/>
            <w:tcBorders>
              <w:top w:val="single" w:sz="4" w:space="0" w:color="auto"/>
              <w:left w:val="single" w:sz="4" w:space="0" w:color="auto"/>
              <w:bottom w:val="single" w:sz="4" w:space="0" w:color="auto"/>
              <w:right w:val="single" w:sz="4" w:space="0" w:color="auto"/>
            </w:tcBorders>
            <w:noWrap/>
            <w:vAlign w:val="bottom"/>
            <w:hideMark/>
          </w:tcPr>
          <w:p w14:paraId="3018D846" w14:textId="77777777" w:rsidR="00E17298" w:rsidRDefault="00E17298" w:rsidP="00892287">
            <w:pPr>
              <w:spacing w:before="60" w:after="60"/>
              <w:jc w:val="center"/>
              <w:rPr>
                <w:color w:val="000000"/>
                <w:sz w:val="16"/>
                <w:szCs w:val="16"/>
              </w:rPr>
            </w:pPr>
            <w:r>
              <w:rPr>
                <w:color w:val="000000"/>
                <w:sz w:val="16"/>
                <w:szCs w:val="16"/>
              </w:rPr>
              <w:t> </w:t>
            </w:r>
          </w:p>
        </w:tc>
        <w:tc>
          <w:tcPr>
            <w:tcW w:w="129" w:type="pct"/>
            <w:tcBorders>
              <w:top w:val="single" w:sz="4" w:space="0" w:color="auto"/>
              <w:left w:val="single" w:sz="4" w:space="0" w:color="auto"/>
              <w:bottom w:val="single" w:sz="4" w:space="0" w:color="auto"/>
              <w:right w:val="single" w:sz="4" w:space="0" w:color="auto"/>
            </w:tcBorders>
            <w:noWrap/>
            <w:vAlign w:val="bottom"/>
            <w:hideMark/>
          </w:tcPr>
          <w:p w14:paraId="442DB066" w14:textId="77777777" w:rsidR="00E17298" w:rsidRDefault="00E17298" w:rsidP="00892287">
            <w:pPr>
              <w:spacing w:before="60" w:after="60"/>
              <w:jc w:val="center"/>
              <w:rPr>
                <w:color w:val="000000"/>
                <w:sz w:val="16"/>
                <w:szCs w:val="16"/>
              </w:rPr>
            </w:pPr>
            <w:r>
              <w:rPr>
                <w:color w:val="000000"/>
                <w:sz w:val="16"/>
                <w:szCs w:val="16"/>
              </w:rPr>
              <w:t> </w:t>
            </w:r>
          </w:p>
        </w:tc>
        <w:tc>
          <w:tcPr>
            <w:tcW w:w="129" w:type="pct"/>
            <w:tcBorders>
              <w:top w:val="single" w:sz="4" w:space="0" w:color="auto"/>
              <w:left w:val="single" w:sz="4" w:space="0" w:color="auto"/>
              <w:bottom w:val="single" w:sz="4" w:space="0" w:color="auto"/>
              <w:right w:val="single" w:sz="4" w:space="0" w:color="auto"/>
            </w:tcBorders>
            <w:noWrap/>
            <w:vAlign w:val="bottom"/>
            <w:hideMark/>
          </w:tcPr>
          <w:p w14:paraId="27D51106" w14:textId="77777777" w:rsidR="00E17298" w:rsidRDefault="00E17298" w:rsidP="00892287">
            <w:pPr>
              <w:spacing w:before="60" w:after="60"/>
              <w:jc w:val="center"/>
              <w:rPr>
                <w:color w:val="000000"/>
                <w:sz w:val="16"/>
                <w:szCs w:val="16"/>
              </w:rPr>
            </w:pPr>
            <w:r>
              <w:rPr>
                <w:color w:val="000000"/>
                <w:sz w:val="16"/>
                <w:szCs w:val="16"/>
              </w:rPr>
              <w:t> </w:t>
            </w:r>
          </w:p>
        </w:tc>
        <w:tc>
          <w:tcPr>
            <w:tcW w:w="127" w:type="pct"/>
            <w:tcBorders>
              <w:top w:val="single" w:sz="4" w:space="0" w:color="auto"/>
              <w:left w:val="single" w:sz="4" w:space="0" w:color="auto"/>
              <w:bottom w:val="single" w:sz="4" w:space="0" w:color="auto"/>
              <w:right w:val="single" w:sz="4" w:space="0" w:color="auto"/>
            </w:tcBorders>
            <w:noWrap/>
            <w:vAlign w:val="bottom"/>
            <w:hideMark/>
          </w:tcPr>
          <w:p w14:paraId="33FAD019" w14:textId="77777777" w:rsidR="00E17298" w:rsidRDefault="00E17298" w:rsidP="00892287">
            <w:pPr>
              <w:spacing w:before="60" w:after="60"/>
              <w:jc w:val="center"/>
              <w:rPr>
                <w:color w:val="000000"/>
                <w:sz w:val="16"/>
                <w:szCs w:val="16"/>
              </w:rPr>
            </w:pPr>
            <w:r>
              <w:rPr>
                <w:color w:val="000000"/>
                <w:sz w:val="16"/>
                <w:szCs w:val="16"/>
              </w:rPr>
              <w:t> </w:t>
            </w:r>
          </w:p>
        </w:tc>
        <w:tc>
          <w:tcPr>
            <w:tcW w:w="130" w:type="pct"/>
            <w:tcBorders>
              <w:top w:val="single" w:sz="4" w:space="0" w:color="auto"/>
              <w:left w:val="single" w:sz="4" w:space="0" w:color="auto"/>
              <w:bottom w:val="single" w:sz="4" w:space="0" w:color="auto"/>
              <w:right w:val="single" w:sz="4" w:space="0" w:color="auto"/>
            </w:tcBorders>
            <w:noWrap/>
            <w:vAlign w:val="bottom"/>
            <w:hideMark/>
          </w:tcPr>
          <w:p w14:paraId="380E1C69" w14:textId="77777777" w:rsidR="00E17298" w:rsidRDefault="00E17298" w:rsidP="00892287">
            <w:pPr>
              <w:spacing w:before="60" w:after="60"/>
              <w:jc w:val="center"/>
              <w:rPr>
                <w:color w:val="000000"/>
                <w:sz w:val="16"/>
                <w:szCs w:val="16"/>
              </w:rPr>
            </w:pPr>
            <w:r>
              <w:rPr>
                <w:color w:val="000000"/>
                <w:sz w:val="16"/>
                <w:szCs w:val="16"/>
              </w:rPr>
              <w:t> </w:t>
            </w:r>
          </w:p>
        </w:tc>
        <w:tc>
          <w:tcPr>
            <w:tcW w:w="114" w:type="pct"/>
            <w:tcBorders>
              <w:top w:val="single" w:sz="4" w:space="0" w:color="auto"/>
              <w:left w:val="single" w:sz="4" w:space="0" w:color="auto"/>
              <w:bottom w:val="single" w:sz="4" w:space="0" w:color="auto"/>
              <w:right w:val="single" w:sz="4" w:space="0" w:color="auto"/>
            </w:tcBorders>
            <w:noWrap/>
            <w:vAlign w:val="bottom"/>
            <w:hideMark/>
          </w:tcPr>
          <w:p w14:paraId="1064AD02" w14:textId="77777777" w:rsidR="00E17298" w:rsidRDefault="00E17298" w:rsidP="00892287">
            <w:pPr>
              <w:spacing w:before="60" w:after="60"/>
              <w:jc w:val="center"/>
              <w:rPr>
                <w:color w:val="000000"/>
                <w:sz w:val="16"/>
                <w:szCs w:val="16"/>
              </w:rPr>
            </w:pPr>
            <w:r>
              <w:rPr>
                <w:color w:val="000000"/>
                <w:sz w:val="16"/>
                <w:szCs w:val="16"/>
              </w:rPr>
              <w:t> </w:t>
            </w:r>
          </w:p>
        </w:tc>
        <w:tc>
          <w:tcPr>
            <w:tcW w:w="115" w:type="pct"/>
            <w:tcBorders>
              <w:top w:val="single" w:sz="4" w:space="0" w:color="auto"/>
              <w:left w:val="single" w:sz="4" w:space="0" w:color="auto"/>
              <w:bottom w:val="single" w:sz="4" w:space="0" w:color="auto"/>
              <w:right w:val="single" w:sz="4" w:space="0" w:color="auto"/>
            </w:tcBorders>
            <w:noWrap/>
            <w:vAlign w:val="bottom"/>
            <w:hideMark/>
          </w:tcPr>
          <w:p w14:paraId="014DD66F" w14:textId="77777777" w:rsidR="00E17298" w:rsidRDefault="00E17298" w:rsidP="00892287">
            <w:pPr>
              <w:spacing w:before="60" w:after="60"/>
              <w:jc w:val="center"/>
              <w:rPr>
                <w:color w:val="000000"/>
                <w:sz w:val="16"/>
                <w:szCs w:val="16"/>
              </w:rPr>
            </w:pPr>
            <w:r>
              <w:rPr>
                <w:color w:val="000000"/>
                <w:sz w:val="16"/>
                <w:szCs w:val="16"/>
              </w:rPr>
              <w:t> </w:t>
            </w:r>
          </w:p>
        </w:tc>
        <w:tc>
          <w:tcPr>
            <w:tcW w:w="116" w:type="pct"/>
            <w:tcBorders>
              <w:top w:val="single" w:sz="4" w:space="0" w:color="auto"/>
              <w:left w:val="single" w:sz="4" w:space="0" w:color="auto"/>
              <w:bottom w:val="single" w:sz="4" w:space="0" w:color="auto"/>
              <w:right w:val="single" w:sz="4" w:space="0" w:color="auto"/>
            </w:tcBorders>
            <w:noWrap/>
            <w:vAlign w:val="bottom"/>
            <w:hideMark/>
          </w:tcPr>
          <w:p w14:paraId="2228165A"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76EE2CBF"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2A378D9E"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3040A9C3"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3BBD5CA1" w14:textId="77777777" w:rsidR="00E17298" w:rsidRDefault="00E17298" w:rsidP="00892287">
            <w:pPr>
              <w:spacing w:before="60" w:after="60"/>
              <w:jc w:val="center"/>
              <w:rPr>
                <w:color w:val="000000"/>
                <w:sz w:val="16"/>
                <w:szCs w:val="16"/>
              </w:rPr>
            </w:pPr>
            <w:r>
              <w:rPr>
                <w:color w:val="000000"/>
                <w:sz w:val="16"/>
                <w:szCs w:val="16"/>
              </w:rPr>
              <w:t> </w:t>
            </w:r>
          </w:p>
        </w:tc>
        <w:tc>
          <w:tcPr>
            <w:tcW w:w="136" w:type="pct"/>
            <w:tcBorders>
              <w:top w:val="single" w:sz="4" w:space="0" w:color="auto"/>
              <w:left w:val="single" w:sz="4" w:space="0" w:color="auto"/>
              <w:bottom w:val="single" w:sz="4" w:space="0" w:color="auto"/>
              <w:right w:val="single" w:sz="4" w:space="0" w:color="auto"/>
            </w:tcBorders>
            <w:noWrap/>
            <w:vAlign w:val="bottom"/>
            <w:hideMark/>
          </w:tcPr>
          <w:p w14:paraId="6A976E91" w14:textId="77777777" w:rsidR="00E17298" w:rsidRDefault="00E17298" w:rsidP="00892287">
            <w:pPr>
              <w:spacing w:before="60" w:after="60"/>
              <w:jc w:val="center"/>
              <w:rPr>
                <w:color w:val="000000"/>
                <w:sz w:val="16"/>
                <w:szCs w:val="16"/>
              </w:rPr>
            </w:pPr>
            <w:r>
              <w:rPr>
                <w:color w:val="000000"/>
                <w:sz w:val="16"/>
                <w:szCs w:val="16"/>
              </w:rPr>
              <w:t> </w:t>
            </w:r>
          </w:p>
        </w:tc>
        <w:tc>
          <w:tcPr>
            <w:tcW w:w="109" w:type="pct"/>
            <w:tcBorders>
              <w:top w:val="single" w:sz="4" w:space="0" w:color="auto"/>
              <w:left w:val="single" w:sz="4" w:space="0" w:color="auto"/>
              <w:bottom w:val="single" w:sz="4" w:space="0" w:color="auto"/>
              <w:right w:val="single" w:sz="4" w:space="0" w:color="auto"/>
            </w:tcBorders>
          </w:tcPr>
          <w:p w14:paraId="4E79A7F6" w14:textId="77777777" w:rsidR="00E17298" w:rsidRDefault="00E17298" w:rsidP="00892287">
            <w:pPr>
              <w:spacing w:before="60" w:after="60"/>
              <w:jc w:val="center"/>
              <w:rPr>
                <w:color w:val="000000"/>
                <w:sz w:val="16"/>
                <w:szCs w:val="16"/>
              </w:rPr>
            </w:pPr>
          </w:p>
        </w:tc>
        <w:tc>
          <w:tcPr>
            <w:tcW w:w="109" w:type="pct"/>
            <w:tcBorders>
              <w:top w:val="single" w:sz="4" w:space="0" w:color="auto"/>
              <w:left w:val="single" w:sz="4" w:space="0" w:color="auto"/>
              <w:bottom w:val="single" w:sz="4" w:space="0" w:color="auto"/>
              <w:right w:val="single" w:sz="4" w:space="0" w:color="auto"/>
            </w:tcBorders>
          </w:tcPr>
          <w:p w14:paraId="2C2D68CD" w14:textId="77777777" w:rsidR="00E17298" w:rsidRDefault="00E17298">
            <w:pPr>
              <w:jc w:val="center"/>
              <w:rPr>
                <w:color w:val="000000"/>
                <w:sz w:val="16"/>
                <w:szCs w:val="16"/>
              </w:rPr>
            </w:pPr>
          </w:p>
        </w:tc>
        <w:tc>
          <w:tcPr>
            <w:tcW w:w="108" w:type="pct"/>
            <w:tcBorders>
              <w:top w:val="single" w:sz="4" w:space="0" w:color="auto"/>
              <w:left w:val="single" w:sz="4" w:space="0" w:color="auto"/>
              <w:bottom w:val="single" w:sz="4" w:space="0" w:color="auto"/>
              <w:right w:val="single" w:sz="4" w:space="0" w:color="auto"/>
            </w:tcBorders>
          </w:tcPr>
          <w:p w14:paraId="651A518B" w14:textId="77777777" w:rsidR="00E17298" w:rsidRDefault="00E17298">
            <w:pPr>
              <w:jc w:val="center"/>
              <w:rPr>
                <w:color w:val="000000"/>
                <w:sz w:val="16"/>
                <w:szCs w:val="16"/>
              </w:rPr>
            </w:pPr>
          </w:p>
        </w:tc>
        <w:tc>
          <w:tcPr>
            <w:tcW w:w="133" w:type="pct"/>
            <w:tcBorders>
              <w:top w:val="single" w:sz="4" w:space="0" w:color="auto"/>
              <w:left w:val="single" w:sz="4" w:space="0" w:color="auto"/>
              <w:bottom w:val="single" w:sz="4" w:space="0" w:color="auto"/>
              <w:right w:val="single" w:sz="4" w:space="0" w:color="auto"/>
            </w:tcBorders>
          </w:tcPr>
          <w:p w14:paraId="3DB72FDE" w14:textId="77777777" w:rsidR="00E17298" w:rsidRDefault="00E17298">
            <w:pPr>
              <w:jc w:val="center"/>
              <w:rPr>
                <w:color w:val="000000"/>
                <w:sz w:val="16"/>
                <w:szCs w:val="16"/>
              </w:rPr>
            </w:pPr>
          </w:p>
        </w:tc>
      </w:tr>
      <w:tr w:rsidR="00034FB6" w14:paraId="1B97052F" w14:textId="77777777" w:rsidTr="00034FB6">
        <w:trPr>
          <w:trHeight w:val="22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4ED771" w14:textId="77777777" w:rsidR="00E17298" w:rsidRDefault="00E17298">
            <w:pPr>
              <w:rPr>
                <w:rFonts w:ascii="Arial Narrow" w:eastAsia="Times New Roman" w:hAnsi="Arial Narrow"/>
                <w:b/>
                <w:color w:val="000000"/>
                <w:sz w:val="20"/>
                <w:szCs w:val="20"/>
              </w:rPr>
            </w:pPr>
          </w:p>
        </w:tc>
        <w:tc>
          <w:tcPr>
            <w:tcW w:w="1343" w:type="pct"/>
            <w:tcBorders>
              <w:top w:val="single" w:sz="4" w:space="0" w:color="auto"/>
              <w:left w:val="single" w:sz="4" w:space="0" w:color="auto"/>
              <w:bottom w:val="single" w:sz="4" w:space="0" w:color="auto"/>
              <w:right w:val="single" w:sz="4" w:space="0" w:color="auto"/>
            </w:tcBorders>
            <w:noWrap/>
            <w:vAlign w:val="bottom"/>
            <w:hideMark/>
          </w:tcPr>
          <w:p w14:paraId="2FABCBD7" w14:textId="77777777" w:rsidR="00E17298" w:rsidRDefault="00E17298" w:rsidP="00892287">
            <w:pPr>
              <w:spacing w:before="60" w:after="60"/>
              <w:rPr>
                <w:rFonts w:ascii="Arial Narrow" w:hAnsi="Arial Narrow"/>
                <w:color w:val="000000"/>
                <w:sz w:val="18"/>
                <w:szCs w:val="18"/>
              </w:rPr>
            </w:pPr>
            <w:r>
              <w:rPr>
                <w:rFonts w:ascii="Arial Narrow" w:hAnsi="Arial Narrow"/>
                <w:color w:val="000000"/>
                <w:sz w:val="18"/>
                <w:szCs w:val="18"/>
              </w:rPr>
              <w:t>Attività di supporto al R.U.P.</w:t>
            </w:r>
          </w:p>
        </w:tc>
        <w:tc>
          <w:tcPr>
            <w:tcW w:w="123" w:type="pct"/>
            <w:tcBorders>
              <w:top w:val="single" w:sz="4" w:space="0" w:color="auto"/>
              <w:left w:val="single" w:sz="4" w:space="0" w:color="auto"/>
              <w:bottom w:val="single" w:sz="4" w:space="0" w:color="auto"/>
              <w:right w:val="single" w:sz="4" w:space="0" w:color="auto"/>
            </w:tcBorders>
            <w:noWrap/>
            <w:vAlign w:val="bottom"/>
            <w:hideMark/>
          </w:tcPr>
          <w:p w14:paraId="6CB7BD03" w14:textId="77777777" w:rsidR="00E17298" w:rsidRDefault="00E17298" w:rsidP="00892287">
            <w:pPr>
              <w:spacing w:before="60" w:after="60"/>
              <w:jc w:val="center"/>
              <w:rPr>
                <w:rFonts w:ascii="Times New Roman" w:hAnsi="Times New Roman"/>
                <w:color w:val="000000"/>
                <w:sz w:val="16"/>
                <w:szCs w:val="16"/>
              </w:rPr>
            </w:pPr>
            <w:r>
              <w:rPr>
                <w:color w:val="000000"/>
                <w:sz w:val="16"/>
                <w:szCs w:val="16"/>
              </w:rPr>
              <w:t> </w:t>
            </w:r>
          </w:p>
        </w:tc>
        <w:tc>
          <w:tcPr>
            <w:tcW w:w="123" w:type="pct"/>
            <w:tcBorders>
              <w:top w:val="single" w:sz="4" w:space="0" w:color="auto"/>
              <w:left w:val="single" w:sz="4" w:space="0" w:color="auto"/>
              <w:bottom w:val="single" w:sz="4" w:space="0" w:color="auto"/>
              <w:right w:val="single" w:sz="4" w:space="0" w:color="auto"/>
            </w:tcBorders>
            <w:noWrap/>
            <w:vAlign w:val="bottom"/>
            <w:hideMark/>
          </w:tcPr>
          <w:p w14:paraId="5FDB07FC" w14:textId="77777777" w:rsidR="00E17298" w:rsidRDefault="00E17298" w:rsidP="00892287">
            <w:pPr>
              <w:spacing w:before="60" w:after="60"/>
              <w:jc w:val="center"/>
              <w:rPr>
                <w:color w:val="000000"/>
                <w:sz w:val="16"/>
                <w:szCs w:val="16"/>
              </w:rPr>
            </w:pPr>
            <w:r>
              <w:rPr>
                <w:color w:val="000000"/>
                <w:sz w:val="16"/>
                <w:szCs w:val="16"/>
              </w:rPr>
              <w:t> </w:t>
            </w:r>
          </w:p>
        </w:tc>
        <w:tc>
          <w:tcPr>
            <w:tcW w:w="122" w:type="pct"/>
            <w:tcBorders>
              <w:top w:val="single" w:sz="4" w:space="0" w:color="auto"/>
              <w:left w:val="single" w:sz="4" w:space="0" w:color="auto"/>
              <w:bottom w:val="single" w:sz="4" w:space="0" w:color="auto"/>
              <w:right w:val="single" w:sz="4" w:space="0" w:color="auto"/>
            </w:tcBorders>
            <w:noWrap/>
            <w:vAlign w:val="bottom"/>
            <w:hideMark/>
          </w:tcPr>
          <w:p w14:paraId="70CE3DF6" w14:textId="77777777" w:rsidR="00E17298" w:rsidRDefault="00E17298" w:rsidP="00892287">
            <w:pPr>
              <w:spacing w:before="60" w:after="60"/>
              <w:jc w:val="center"/>
              <w:rPr>
                <w:color w:val="000000"/>
                <w:sz w:val="16"/>
                <w:szCs w:val="16"/>
              </w:rPr>
            </w:pPr>
            <w:r>
              <w:rPr>
                <w:color w:val="000000"/>
                <w:sz w:val="16"/>
                <w:szCs w:val="16"/>
              </w:rPr>
              <w:t> </w:t>
            </w:r>
          </w:p>
        </w:tc>
        <w:tc>
          <w:tcPr>
            <w:tcW w:w="123" w:type="pct"/>
            <w:tcBorders>
              <w:top w:val="single" w:sz="4" w:space="0" w:color="auto"/>
              <w:left w:val="single" w:sz="4" w:space="0" w:color="auto"/>
              <w:bottom w:val="single" w:sz="4" w:space="0" w:color="auto"/>
              <w:right w:val="single" w:sz="4" w:space="0" w:color="auto"/>
            </w:tcBorders>
            <w:noWrap/>
            <w:vAlign w:val="bottom"/>
            <w:hideMark/>
          </w:tcPr>
          <w:p w14:paraId="332C0A64" w14:textId="77777777" w:rsidR="00E17298" w:rsidRDefault="00E17298" w:rsidP="00892287">
            <w:pPr>
              <w:spacing w:before="60" w:after="60"/>
              <w:jc w:val="center"/>
              <w:rPr>
                <w:color w:val="000000"/>
                <w:sz w:val="16"/>
                <w:szCs w:val="16"/>
              </w:rPr>
            </w:pPr>
            <w:r>
              <w:rPr>
                <w:color w:val="000000"/>
                <w:sz w:val="16"/>
                <w:szCs w:val="16"/>
              </w:rPr>
              <w:t> </w:t>
            </w:r>
          </w:p>
        </w:tc>
        <w:tc>
          <w:tcPr>
            <w:tcW w:w="124" w:type="pct"/>
            <w:tcBorders>
              <w:top w:val="single" w:sz="4" w:space="0" w:color="auto"/>
              <w:left w:val="single" w:sz="4" w:space="0" w:color="auto"/>
              <w:bottom w:val="single" w:sz="4" w:space="0" w:color="auto"/>
              <w:right w:val="single" w:sz="4" w:space="0" w:color="auto"/>
            </w:tcBorders>
            <w:noWrap/>
            <w:vAlign w:val="bottom"/>
            <w:hideMark/>
          </w:tcPr>
          <w:p w14:paraId="3B977A44"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3D3A57AC" w14:textId="77777777" w:rsidR="00E17298" w:rsidRDefault="00E17298" w:rsidP="00892287">
            <w:pPr>
              <w:spacing w:before="60" w:after="60"/>
              <w:jc w:val="center"/>
              <w:rPr>
                <w:color w:val="000000"/>
                <w:sz w:val="16"/>
                <w:szCs w:val="16"/>
              </w:rPr>
            </w:pPr>
            <w:r>
              <w:rPr>
                <w:color w:val="000000"/>
                <w:sz w:val="16"/>
                <w:szCs w:val="16"/>
              </w:rPr>
              <w:t> </w:t>
            </w:r>
          </w:p>
        </w:tc>
        <w:tc>
          <w:tcPr>
            <w:tcW w:w="124" w:type="pct"/>
            <w:tcBorders>
              <w:top w:val="single" w:sz="4" w:space="0" w:color="auto"/>
              <w:left w:val="single" w:sz="4" w:space="0" w:color="auto"/>
              <w:bottom w:val="single" w:sz="4" w:space="0" w:color="auto"/>
              <w:right w:val="single" w:sz="4" w:space="0" w:color="auto"/>
            </w:tcBorders>
            <w:noWrap/>
            <w:vAlign w:val="bottom"/>
            <w:hideMark/>
          </w:tcPr>
          <w:p w14:paraId="02423A94"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41CDF21E"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14CE4524" w14:textId="77777777" w:rsidR="00E17298" w:rsidRDefault="00E17298" w:rsidP="00892287">
            <w:pPr>
              <w:spacing w:before="60" w:after="60"/>
              <w:jc w:val="center"/>
              <w:rPr>
                <w:color w:val="000000"/>
                <w:sz w:val="16"/>
                <w:szCs w:val="16"/>
              </w:rPr>
            </w:pPr>
            <w:r>
              <w:rPr>
                <w:color w:val="000000"/>
                <w:sz w:val="16"/>
                <w:szCs w:val="16"/>
              </w:rPr>
              <w:t> </w:t>
            </w:r>
          </w:p>
        </w:tc>
        <w:tc>
          <w:tcPr>
            <w:tcW w:w="124" w:type="pct"/>
            <w:tcBorders>
              <w:top w:val="single" w:sz="4" w:space="0" w:color="auto"/>
              <w:left w:val="single" w:sz="4" w:space="0" w:color="auto"/>
              <w:bottom w:val="single" w:sz="4" w:space="0" w:color="auto"/>
              <w:right w:val="single" w:sz="4" w:space="0" w:color="auto"/>
            </w:tcBorders>
            <w:noWrap/>
            <w:vAlign w:val="bottom"/>
            <w:hideMark/>
          </w:tcPr>
          <w:p w14:paraId="483F3132" w14:textId="77777777" w:rsidR="00E17298" w:rsidRDefault="00E17298" w:rsidP="00892287">
            <w:pPr>
              <w:spacing w:before="60" w:after="60"/>
              <w:jc w:val="center"/>
              <w:rPr>
                <w:color w:val="000000"/>
                <w:sz w:val="16"/>
                <w:szCs w:val="16"/>
              </w:rPr>
            </w:pPr>
            <w:r>
              <w:rPr>
                <w:color w:val="000000"/>
                <w:sz w:val="16"/>
                <w:szCs w:val="16"/>
              </w:rPr>
              <w:t> </w:t>
            </w:r>
          </w:p>
        </w:tc>
        <w:tc>
          <w:tcPr>
            <w:tcW w:w="124" w:type="pct"/>
            <w:tcBorders>
              <w:top w:val="single" w:sz="4" w:space="0" w:color="auto"/>
              <w:left w:val="single" w:sz="4" w:space="0" w:color="auto"/>
              <w:bottom w:val="single" w:sz="4" w:space="0" w:color="auto"/>
              <w:right w:val="single" w:sz="4" w:space="0" w:color="auto"/>
            </w:tcBorders>
            <w:noWrap/>
            <w:vAlign w:val="bottom"/>
            <w:hideMark/>
          </w:tcPr>
          <w:p w14:paraId="3B4F3111" w14:textId="77777777" w:rsidR="00E17298" w:rsidRDefault="00E17298" w:rsidP="00892287">
            <w:pPr>
              <w:spacing w:before="60" w:after="60"/>
              <w:jc w:val="center"/>
              <w:rPr>
                <w:color w:val="000000"/>
                <w:sz w:val="16"/>
                <w:szCs w:val="16"/>
              </w:rPr>
            </w:pPr>
            <w:r>
              <w:rPr>
                <w:color w:val="000000"/>
                <w:sz w:val="16"/>
                <w:szCs w:val="16"/>
              </w:rPr>
              <w:t> </w:t>
            </w:r>
          </w:p>
        </w:tc>
        <w:tc>
          <w:tcPr>
            <w:tcW w:w="131" w:type="pct"/>
            <w:tcBorders>
              <w:top w:val="single" w:sz="4" w:space="0" w:color="auto"/>
              <w:left w:val="single" w:sz="4" w:space="0" w:color="auto"/>
              <w:bottom w:val="single" w:sz="4" w:space="0" w:color="auto"/>
              <w:right w:val="single" w:sz="4" w:space="0" w:color="auto"/>
            </w:tcBorders>
            <w:noWrap/>
            <w:vAlign w:val="bottom"/>
            <w:hideMark/>
          </w:tcPr>
          <w:p w14:paraId="681A3436" w14:textId="77777777" w:rsidR="00E17298" w:rsidRDefault="00E17298" w:rsidP="00892287">
            <w:pPr>
              <w:spacing w:before="60" w:after="60"/>
              <w:jc w:val="center"/>
              <w:rPr>
                <w:color w:val="000000"/>
                <w:sz w:val="16"/>
                <w:szCs w:val="16"/>
              </w:rPr>
            </w:pPr>
            <w:r>
              <w:rPr>
                <w:color w:val="000000"/>
                <w:sz w:val="16"/>
                <w:szCs w:val="16"/>
              </w:rPr>
              <w:t> </w:t>
            </w:r>
          </w:p>
        </w:tc>
        <w:tc>
          <w:tcPr>
            <w:tcW w:w="132" w:type="pct"/>
            <w:tcBorders>
              <w:top w:val="single" w:sz="4" w:space="0" w:color="auto"/>
              <w:left w:val="single" w:sz="4" w:space="0" w:color="auto"/>
              <w:bottom w:val="single" w:sz="4" w:space="0" w:color="auto"/>
              <w:right w:val="single" w:sz="4" w:space="0" w:color="auto"/>
            </w:tcBorders>
            <w:noWrap/>
            <w:vAlign w:val="bottom"/>
            <w:hideMark/>
          </w:tcPr>
          <w:p w14:paraId="5051F00E" w14:textId="77777777" w:rsidR="00E17298" w:rsidRDefault="00E17298" w:rsidP="00892287">
            <w:pPr>
              <w:spacing w:before="60" w:after="60"/>
              <w:jc w:val="center"/>
              <w:rPr>
                <w:color w:val="000000"/>
                <w:sz w:val="16"/>
                <w:szCs w:val="16"/>
              </w:rPr>
            </w:pPr>
            <w:r>
              <w:rPr>
                <w:color w:val="000000"/>
                <w:sz w:val="16"/>
                <w:szCs w:val="16"/>
              </w:rPr>
              <w:t> </w:t>
            </w:r>
          </w:p>
        </w:tc>
        <w:tc>
          <w:tcPr>
            <w:tcW w:w="129" w:type="pct"/>
            <w:tcBorders>
              <w:top w:val="single" w:sz="4" w:space="0" w:color="auto"/>
              <w:left w:val="single" w:sz="4" w:space="0" w:color="auto"/>
              <w:bottom w:val="single" w:sz="4" w:space="0" w:color="auto"/>
              <w:right w:val="single" w:sz="4" w:space="0" w:color="auto"/>
            </w:tcBorders>
            <w:noWrap/>
            <w:vAlign w:val="bottom"/>
            <w:hideMark/>
          </w:tcPr>
          <w:p w14:paraId="72732D43" w14:textId="77777777" w:rsidR="00E17298" w:rsidRDefault="00E17298" w:rsidP="00892287">
            <w:pPr>
              <w:spacing w:before="60" w:after="60"/>
              <w:jc w:val="center"/>
              <w:rPr>
                <w:color w:val="000000"/>
                <w:sz w:val="16"/>
                <w:szCs w:val="16"/>
              </w:rPr>
            </w:pPr>
            <w:r>
              <w:rPr>
                <w:color w:val="000000"/>
                <w:sz w:val="16"/>
                <w:szCs w:val="16"/>
              </w:rPr>
              <w:t> </w:t>
            </w:r>
          </w:p>
        </w:tc>
        <w:tc>
          <w:tcPr>
            <w:tcW w:w="129" w:type="pct"/>
            <w:tcBorders>
              <w:top w:val="single" w:sz="4" w:space="0" w:color="auto"/>
              <w:left w:val="single" w:sz="4" w:space="0" w:color="auto"/>
              <w:bottom w:val="single" w:sz="4" w:space="0" w:color="auto"/>
              <w:right w:val="single" w:sz="4" w:space="0" w:color="auto"/>
            </w:tcBorders>
            <w:noWrap/>
            <w:vAlign w:val="bottom"/>
            <w:hideMark/>
          </w:tcPr>
          <w:p w14:paraId="479C5DEC" w14:textId="77777777" w:rsidR="00E17298" w:rsidRDefault="00E17298" w:rsidP="00892287">
            <w:pPr>
              <w:spacing w:before="60" w:after="60"/>
              <w:jc w:val="center"/>
              <w:rPr>
                <w:color w:val="000000"/>
                <w:sz w:val="16"/>
                <w:szCs w:val="16"/>
              </w:rPr>
            </w:pPr>
            <w:r>
              <w:rPr>
                <w:color w:val="000000"/>
                <w:sz w:val="16"/>
                <w:szCs w:val="16"/>
              </w:rPr>
              <w:t> </w:t>
            </w:r>
          </w:p>
        </w:tc>
        <w:tc>
          <w:tcPr>
            <w:tcW w:w="127" w:type="pct"/>
            <w:tcBorders>
              <w:top w:val="single" w:sz="4" w:space="0" w:color="auto"/>
              <w:left w:val="single" w:sz="4" w:space="0" w:color="auto"/>
              <w:bottom w:val="single" w:sz="4" w:space="0" w:color="auto"/>
              <w:right w:val="single" w:sz="4" w:space="0" w:color="auto"/>
            </w:tcBorders>
            <w:noWrap/>
            <w:vAlign w:val="bottom"/>
            <w:hideMark/>
          </w:tcPr>
          <w:p w14:paraId="54CC06DE" w14:textId="77777777" w:rsidR="00E17298" w:rsidRDefault="00E17298" w:rsidP="00892287">
            <w:pPr>
              <w:spacing w:before="60" w:after="60"/>
              <w:jc w:val="center"/>
              <w:rPr>
                <w:color w:val="000000"/>
                <w:sz w:val="16"/>
                <w:szCs w:val="16"/>
              </w:rPr>
            </w:pPr>
            <w:r>
              <w:rPr>
                <w:color w:val="000000"/>
                <w:sz w:val="16"/>
                <w:szCs w:val="16"/>
              </w:rPr>
              <w:t> </w:t>
            </w:r>
          </w:p>
        </w:tc>
        <w:tc>
          <w:tcPr>
            <w:tcW w:w="130" w:type="pct"/>
            <w:tcBorders>
              <w:top w:val="single" w:sz="4" w:space="0" w:color="auto"/>
              <w:left w:val="single" w:sz="4" w:space="0" w:color="auto"/>
              <w:bottom w:val="single" w:sz="4" w:space="0" w:color="auto"/>
              <w:right w:val="single" w:sz="4" w:space="0" w:color="auto"/>
            </w:tcBorders>
            <w:noWrap/>
            <w:vAlign w:val="bottom"/>
            <w:hideMark/>
          </w:tcPr>
          <w:p w14:paraId="32304E36" w14:textId="77777777" w:rsidR="00E17298" w:rsidRDefault="00E17298" w:rsidP="00892287">
            <w:pPr>
              <w:spacing w:before="60" w:after="60"/>
              <w:jc w:val="center"/>
              <w:rPr>
                <w:color w:val="000000"/>
                <w:sz w:val="16"/>
                <w:szCs w:val="16"/>
              </w:rPr>
            </w:pPr>
            <w:r>
              <w:rPr>
                <w:color w:val="000000"/>
                <w:sz w:val="16"/>
                <w:szCs w:val="16"/>
              </w:rPr>
              <w:t> </w:t>
            </w:r>
          </w:p>
        </w:tc>
        <w:tc>
          <w:tcPr>
            <w:tcW w:w="114" w:type="pct"/>
            <w:tcBorders>
              <w:top w:val="single" w:sz="4" w:space="0" w:color="auto"/>
              <w:left w:val="single" w:sz="4" w:space="0" w:color="auto"/>
              <w:bottom w:val="single" w:sz="4" w:space="0" w:color="auto"/>
              <w:right w:val="single" w:sz="4" w:space="0" w:color="auto"/>
            </w:tcBorders>
            <w:noWrap/>
            <w:vAlign w:val="bottom"/>
            <w:hideMark/>
          </w:tcPr>
          <w:p w14:paraId="0235461D" w14:textId="77777777" w:rsidR="00E17298" w:rsidRDefault="00E17298" w:rsidP="00892287">
            <w:pPr>
              <w:spacing w:before="60" w:after="60"/>
              <w:jc w:val="center"/>
              <w:rPr>
                <w:color w:val="000000"/>
                <w:sz w:val="16"/>
                <w:szCs w:val="16"/>
              </w:rPr>
            </w:pPr>
            <w:r>
              <w:rPr>
                <w:color w:val="000000"/>
                <w:sz w:val="16"/>
                <w:szCs w:val="16"/>
              </w:rPr>
              <w:t> </w:t>
            </w:r>
          </w:p>
        </w:tc>
        <w:tc>
          <w:tcPr>
            <w:tcW w:w="115" w:type="pct"/>
            <w:tcBorders>
              <w:top w:val="single" w:sz="4" w:space="0" w:color="auto"/>
              <w:left w:val="single" w:sz="4" w:space="0" w:color="auto"/>
              <w:bottom w:val="single" w:sz="4" w:space="0" w:color="auto"/>
              <w:right w:val="single" w:sz="4" w:space="0" w:color="auto"/>
            </w:tcBorders>
            <w:noWrap/>
            <w:vAlign w:val="bottom"/>
            <w:hideMark/>
          </w:tcPr>
          <w:p w14:paraId="50CF6781" w14:textId="77777777" w:rsidR="00E17298" w:rsidRDefault="00E17298" w:rsidP="00892287">
            <w:pPr>
              <w:spacing w:before="60" w:after="60"/>
              <w:jc w:val="center"/>
              <w:rPr>
                <w:color w:val="000000"/>
                <w:sz w:val="16"/>
                <w:szCs w:val="16"/>
              </w:rPr>
            </w:pPr>
            <w:r>
              <w:rPr>
                <w:color w:val="000000"/>
                <w:sz w:val="16"/>
                <w:szCs w:val="16"/>
              </w:rPr>
              <w:t> </w:t>
            </w:r>
          </w:p>
        </w:tc>
        <w:tc>
          <w:tcPr>
            <w:tcW w:w="116" w:type="pct"/>
            <w:tcBorders>
              <w:top w:val="single" w:sz="4" w:space="0" w:color="auto"/>
              <w:left w:val="single" w:sz="4" w:space="0" w:color="auto"/>
              <w:bottom w:val="single" w:sz="4" w:space="0" w:color="auto"/>
              <w:right w:val="single" w:sz="4" w:space="0" w:color="auto"/>
            </w:tcBorders>
            <w:noWrap/>
            <w:vAlign w:val="bottom"/>
            <w:hideMark/>
          </w:tcPr>
          <w:p w14:paraId="3FC296B5"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271C7C3E"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0AD70BE0"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76EF5070"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55EDBE24" w14:textId="77777777" w:rsidR="00E17298" w:rsidRDefault="00E17298" w:rsidP="00892287">
            <w:pPr>
              <w:spacing w:before="60" w:after="60"/>
              <w:jc w:val="center"/>
              <w:rPr>
                <w:color w:val="000000"/>
                <w:sz w:val="16"/>
                <w:szCs w:val="16"/>
              </w:rPr>
            </w:pPr>
            <w:r>
              <w:rPr>
                <w:color w:val="000000"/>
                <w:sz w:val="16"/>
                <w:szCs w:val="16"/>
              </w:rPr>
              <w:t> </w:t>
            </w:r>
          </w:p>
        </w:tc>
        <w:tc>
          <w:tcPr>
            <w:tcW w:w="136" w:type="pct"/>
            <w:tcBorders>
              <w:top w:val="single" w:sz="4" w:space="0" w:color="auto"/>
              <w:left w:val="single" w:sz="4" w:space="0" w:color="auto"/>
              <w:bottom w:val="single" w:sz="4" w:space="0" w:color="auto"/>
              <w:right w:val="single" w:sz="4" w:space="0" w:color="auto"/>
            </w:tcBorders>
            <w:noWrap/>
            <w:vAlign w:val="bottom"/>
            <w:hideMark/>
          </w:tcPr>
          <w:p w14:paraId="1CA442D2" w14:textId="77777777" w:rsidR="00E17298" w:rsidRDefault="00E17298" w:rsidP="00892287">
            <w:pPr>
              <w:spacing w:before="60" w:after="60"/>
              <w:jc w:val="center"/>
              <w:rPr>
                <w:color w:val="000000"/>
                <w:sz w:val="16"/>
                <w:szCs w:val="16"/>
              </w:rPr>
            </w:pPr>
            <w:r>
              <w:rPr>
                <w:color w:val="000000"/>
                <w:sz w:val="16"/>
                <w:szCs w:val="16"/>
              </w:rPr>
              <w:t> </w:t>
            </w:r>
          </w:p>
        </w:tc>
        <w:tc>
          <w:tcPr>
            <w:tcW w:w="109" w:type="pct"/>
            <w:tcBorders>
              <w:top w:val="single" w:sz="4" w:space="0" w:color="auto"/>
              <w:left w:val="single" w:sz="4" w:space="0" w:color="auto"/>
              <w:bottom w:val="single" w:sz="4" w:space="0" w:color="auto"/>
              <w:right w:val="single" w:sz="4" w:space="0" w:color="auto"/>
            </w:tcBorders>
          </w:tcPr>
          <w:p w14:paraId="64A440AA" w14:textId="77777777" w:rsidR="00E17298" w:rsidRDefault="00E17298" w:rsidP="00892287">
            <w:pPr>
              <w:spacing w:before="60" w:after="60"/>
              <w:jc w:val="center"/>
              <w:rPr>
                <w:color w:val="000000"/>
                <w:sz w:val="16"/>
                <w:szCs w:val="16"/>
              </w:rPr>
            </w:pPr>
          </w:p>
        </w:tc>
        <w:tc>
          <w:tcPr>
            <w:tcW w:w="109" w:type="pct"/>
            <w:tcBorders>
              <w:top w:val="single" w:sz="4" w:space="0" w:color="auto"/>
              <w:left w:val="single" w:sz="4" w:space="0" w:color="auto"/>
              <w:bottom w:val="single" w:sz="4" w:space="0" w:color="auto"/>
              <w:right w:val="single" w:sz="4" w:space="0" w:color="auto"/>
            </w:tcBorders>
          </w:tcPr>
          <w:p w14:paraId="0C519373" w14:textId="77777777" w:rsidR="00E17298" w:rsidRDefault="00E17298">
            <w:pPr>
              <w:jc w:val="center"/>
              <w:rPr>
                <w:color w:val="000000"/>
                <w:sz w:val="16"/>
                <w:szCs w:val="16"/>
              </w:rPr>
            </w:pPr>
          </w:p>
        </w:tc>
        <w:tc>
          <w:tcPr>
            <w:tcW w:w="108" w:type="pct"/>
            <w:tcBorders>
              <w:top w:val="single" w:sz="4" w:space="0" w:color="auto"/>
              <w:left w:val="single" w:sz="4" w:space="0" w:color="auto"/>
              <w:bottom w:val="single" w:sz="4" w:space="0" w:color="auto"/>
              <w:right w:val="single" w:sz="4" w:space="0" w:color="auto"/>
            </w:tcBorders>
          </w:tcPr>
          <w:p w14:paraId="30926684" w14:textId="77777777" w:rsidR="00E17298" w:rsidRDefault="00E17298">
            <w:pPr>
              <w:jc w:val="center"/>
              <w:rPr>
                <w:color w:val="000000"/>
                <w:sz w:val="16"/>
                <w:szCs w:val="16"/>
              </w:rPr>
            </w:pPr>
          </w:p>
        </w:tc>
        <w:tc>
          <w:tcPr>
            <w:tcW w:w="133" w:type="pct"/>
            <w:tcBorders>
              <w:top w:val="single" w:sz="4" w:space="0" w:color="auto"/>
              <w:left w:val="single" w:sz="4" w:space="0" w:color="auto"/>
              <w:bottom w:val="single" w:sz="4" w:space="0" w:color="auto"/>
              <w:right w:val="single" w:sz="4" w:space="0" w:color="auto"/>
            </w:tcBorders>
          </w:tcPr>
          <w:p w14:paraId="7B739138" w14:textId="77777777" w:rsidR="00E17298" w:rsidRDefault="00E17298">
            <w:pPr>
              <w:jc w:val="center"/>
              <w:rPr>
                <w:color w:val="000000"/>
                <w:sz w:val="16"/>
                <w:szCs w:val="16"/>
              </w:rPr>
            </w:pPr>
          </w:p>
        </w:tc>
      </w:tr>
      <w:tr w:rsidR="00034FB6" w14:paraId="107567D8" w14:textId="77777777" w:rsidTr="00034FB6">
        <w:trPr>
          <w:trHeight w:val="22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AEAF06" w14:textId="77777777" w:rsidR="00E17298" w:rsidRDefault="00E17298">
            <w:pPr>
              <w:rPr>
                <w:rFonts w:ascii="Arial Narrow" w:eastAsia="Times New Roman" w:hAnsi="Arial Narrow"/>
                <w:b/>
                <w:color w:val="000000"/>
                <w:sz w:val="20"/>
                <w:szCs w:val="20"/>
              </w:rPr>
            </w:pPr>
          </w:p>
        </w:tc>
        <w:tc>
          <w:tcPr>
            <w:tcW w:w="1343" w:type="pct"/>
            <w:tcBorders>
              <w:top w:val="single" w:sz="4" w:space="0" w:color="auto"/>
              <w:left w:val="single" w:sz="4" w:space="0" w:color="auto"/>
              <w:bottom w:val="single" w:sz="4" w:space="0" w:color="auto"/>
              <w:right w:val="single" w:sz="4" w:space="0" w:color="auto"/>
            </w:tcBorders>
            <w:noWrap/>
            <w:vAlign w:val="bottom"/>
            <w:hideMark/>
          </w:tcPr>
          <w:p w14:paraId="477D2F94" w14:textId="77777777" w:rsidR="00E17298" w:rsidRDefault="00E17298" w:rsidP="00892287">
            <w:pPr>
              <w:spacing w:before="60" w:after="60"/>
              <w:rPr>
                <w:rFonts w:ascii="Arial Narrow" w:hAnsi="Arial Narrow"/>
                <w:color w:val="000000"/>
                <w:sz w:val="18"/>
                <w:szCs w:val="18"/>
              </w:rPr>
            </w:pPr>
            <w:r>
              <w:rPr>
                <w:rFonts w:ascii="Arial Narrow" w:hAnsi="Arial Narrow"/>
                <w:color w:val="000000"/>
                <w:sz w:val="18"/>
                <w:szCs w:val="18"/>
              </w:rPr>
              <w:t>Verifica progetti</w:t>
            </w:r>
          </w:p>
        </w:tc>
        <w:tc>
          <w:tcPr>
            <w:tcW w:w="123" w:type="pct"/>
            <w:tcBorders>
              <w:top w:val="single" w:sz="4" w:space="0" w:color="auto"/>
              <w:left w:val="single" w:sz="4" w:space="0" w:color="auto"/>
              <w:bottom w:val="single" w:sz="4" w:space="0" w:color="auto"/>
              <w:right w:val="single" w:sz="4" w:space="0" w:color="auto"/>
            </w:tcBorders>
            <w:noWrap/>
            <w:vAlign w:val="bottom"/>
            <w:hideMark/>
          </w:tcPr>
          <w:p w14:paraId="289715A9" w14:textId="77777777" w:rsidR="00E17298" w:rsidRDefault="00E17298" w:rsidP="00892287">
            <w:pPr>
              <w:spacing w:before="60" w:after="60"/>
              <w:jc w:val="center"/>
              <w:rPr>
                <w:rFonts w:ascii="Times New Roman" w:hAnsi="Times New Roman"/>
                <w:color w:val="000000"/>
                <w:sz w:val="16"/>
                <w:szCs w:val="16"/>
              </w:rPr>
            </w:pPr>
            <w:r>
              <w:rPr>
                <w:color w:val="000000"/>
                <w:sz w:val="16"/>
                <w:szCs w:val="16"/>
              </w:rPr>
              <w:t> </w:t>
            </w:r>
          </w:p>
        </w:tc>
        <w:tc>
          <w:tcPr>
            <w:tcW w:w="123" w:type="pct"/>
            <w:tcBorders>
              <w:top w:val="single" w:sz="4" w:space="0" w:color="auto"/>
              <w:left w:val="single" w:sz="4" w:space="0" w:color="auto"/>
              <w:bottom w:val="single" w:sz="4" w:space="0" w:color="auto"/>
              <w:right w:val="single" w:sz="4" w:space="0" w:color="auto"/>
            </w:tcBorders>
            <w:noWrap/>
            <w:vAlign w:val="bottom"/>
            <w:hideMark/>
          </w:tcPr>
          <w:p w14:paraId="4726C684" w14:textId="77777777" w:rsidR="00E17298" w:rsidRDefault="00E17298" w:rsidP="00892287">
            <w:pPr>
              <w:spacing w:before="60" w:after="60"/>
              <w:jc w:val="center"/>
              <w:rPr>
                <w:color w:val="000000"/>
                <w:sz w:val="16"/>
                <w:szCs w:val="16"/>
              </w:rPr>
            </w:pPr>
            <w:r>
              <w:rPr>
                <w:color w:val="000000"/>
                <w:sz w:val="16"/>
                <w:szCs w:val="16"/>
              </w:rPr>
              <w:t> </w:t>
            </w:r>
          </w:p>
        </w:tc>
        <w:tc>
          <w:tcPr>
            <w:tcW w:w="122" w:type="pct"/>
            <w:tcBorders>
              <w:top w:val="single" w:sz="4" w:space="0" w:color="auto"/>
              <w:left w:val="single" w:sz="4" w:space="0" w:color="auto"/>
              <w:bottom w:val="single" w:sz="4" w:space="0" w:color="auto"/>
              <w:right w:val="single" w:sz="4" w:space="0" w:color="auto"/>
            </w:tcBorders>
            <w:noWrap/>
            <w:vAlign w:val="bottom"/>
            <w:hideMark/>
          </w:tcPr>
          <w:p w14:paraId="359A92CA" w14:textId="77777777" w:rsidR="00E17298" w:rsidRDefault="00E17298" w:rsidP="00892287">
            <w:pPr>
              <w:spacing w:before="60" w:after="60"/>
              <w:jc w:val="center"/>
              <w:rPr>
                <w:color w:val="000000"/>
                <w:sz w:val="16"/>
                <w:szCs w:val="16"/>
              </w:rPr>
            </w:pPr>
            <w:r>
              <w:rPr>
                <w:color w:val="000000"/>
                <w:sz w:val="16"/>
                <w:szCs w:val="16"/>
              </w:rPr>
              <w:t> </w:t>
            </w:r>
          </w:p>
        </w:tc>
        <w:tc>
          <w:tcPr>
            <w:tcW w:w="123" w:type="pct"/>
            <w:tcBorders>
              <w:top w:val="single" w:sz="4" w:space="0" w:color="auto"/>
              <w:left w:val="single" w:sz="4" w:space="0" w:color="auto"/>
              <w:bottom w:val="single" w:sz="4" w:space="0" w:color="auto"/>
              <w:right w:val="single" w:sz="4" w:space="0" w:color="auto"/>
            </w:tcBorders>
            <w:noWrap/>
            <w:vAlign w:val="bottom"/>
            <w:hideMark/>
          </w:tcPr>
          <w:p w14:paraId="05FE2B40" w14:textId="77777777" w:rsidR="00E17298" w:rsidRDefault="00E17298" w:rsidP="00892287">
            <w:pPr>
              <w:spacing w:before="60" w:after="60"/>
              <w:jc w:val="center"/>
              <w:rPr>
                <w:color w:val="000000"/>
                <w:sz w:val="16"/>
                <w:szCs w:val="16"/>
              </w:rPr>
            </w:pPr>
            <w:r>
              <w:rPr>
                <w:color w:val="000000"/>
                <w:sz w:val="16"/>
                <w:szCs w:val="16"/>
              </w:rPr>
              <w:t> </w:t>
            </w:r>
          </w:p>
        </w:tc>
        <w:tc>
          <w:tcPr>
            <w:tcW w:w="124" w:type="pct"/>
            <w:tcBorders>
              <w:top w:val="single" w:sz="4" w:space="0" w:color="auto"/>
              <w:left w:val="single" w:sz="4" w:space="0" w:color="auto"/>
              <w:bottom w:val="single" w:sz="4" w:space="0" w:color="auto"/>
              <w:right w:val="single" w:sz="4" w:space="0" w:color="auto"/>
            </w:tcBorders>
            <w:noWrap/>
            <w:vAlign w:val="bottom"/>
            <w:hideMark/>
          </w:tcPr>
          <w:p w14:paraId="02CDDDE4"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2EC62AAD" w14:textId="77777777" w:rsidR="00E17298" w:rsidRDefault="00E17298" w:rsidP="00892287">
            <w:pPr>
              <w:spacing w:before="60" w:after="60"/>
              <w:jc w:val="center"/>
              <w:rPr>
                <w:color w:val="000000"/>
                <w:sz w:val="16"/>
                <w:szCs w:val="16"/>
              </w:rPr>
            </w:pPr>
            <w:r>
              <w:rPr>
                <w:color w:val="000000"/>
                <w:sz w:val="16"/>
                <w:szCs w:val="16"/>
              </w:rPr>
              <w:t> </w:t>
            </w:r>
          </w:p>
        </w:tc>
        <w:tc>
          <w:tcPr>
            <w:tcW w:w="124" w:type="pct"/>
            <w:tcBorders>
              <w:top w:val="single" w:sz="4" w:space="0" w:color="auto"/>
              <w:left w:val="single" w:sz="4" w:space="0" w:color="auto"/>
              <w:bottom w:val="single" w:sz="4" w:space="0" w:color="auto"/>
              <w:right w:val="single" w:sz="4" w:space="0" w:color="auto"/>
            </w:tcBorders>
            <w:noWrap/>
            <w:vAlign w:val="bottom"/>
            <w:hideMark/>
          </w:tcPr>
          <w:p w14:paraId="03600732"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1600B334"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33E7818C" w14:textId="77777777" w:rsidR="00E17298" w:rsidRDefault="00E17298" w:rsidP="00892287">
            <w:pPr>
              <w:spacing w:before="60" w:after="60"/>
              <w:jc w:val="center"/>
              <w:rPr>
                <w:color w:val="000000"/>
                <w:sz w:val="16"/>
                <w:szCs w:val="16"/>
              </w:rPr>
            </w:pPr>
            <w:r>
              <w:rPr>
                <w:color w:val="000000"/>
                <w:sz w:val="16"/>
                <w:szCs w:val="16"/>
              </w:rPr>
              <w:t> </w:t>
            </w:r>
          </w:p>
        </w:tc>
        <w:tc>
          <w:tcPr>
            <w:tcW w:w="124" w:type="pct"/>
            <w:tcBorders>
              <w:top w:val="single" w:sz="4" w:space="0" w:color="auto"/>
              <w:left w:val="single" w:sz="4" w:space="0" w:color="auto"/>
              <w:bottom w:val="single" w:sz="4" w:space="0" w:color="auto"/>
              <w:right w:val="single" w:sz="4" w:space="0" w:color="auto"/>
            </w:tcBorders>
            <w:noWrap/>
            <w:vAlign w:val="bottom"/>
            <w:hideMark/>
          </w:tcPr>
          <w:p w14:paraId="53619F6A" w14:textId="77777777" w:rsidR="00E17298" w:rsidRDefault="00E17298" w:rsidP="00892287">
            <w:pPr>
              <w:spacing w:before="60" w:after="60"/>
              <w:jc w:val="center"/>
              <w:rPr>
                <w:color w:val="000000"/>
                <w:sz w:val="16"/>
                <w:szCs w:val="16"/>
              </w:rPr>
            </w:pPr>
            <w:r>
              <w:rPr>
                <w:color w:val="000000"/>
                <w:sz w:val="16"/>
                <w:szCs w:val="16"/>
              </w:rPr>
              <w:t> </w:t>
            </w:r>
          </w:p>
        </w:tc>
        <w:tc>
          <w:tcPr>
            <w:tcW w:w="124" w:type="pct"/>
            <w:tcBorders>
              <w:top w:val="single" w:sz="4" w:space="0" w:color="auto"/>
              <w:left w:val="single" w:sz="4" w:space="0" w:color="auto"/>
              <w:bottom w:val="single" w:sz="4" w:space="0" w:color="auto"/>
              <w:right w:val="single" w:sz="4" w:space="0" w:color="auto"/>
            </w:tcBorders>
            <w:noWrap/>
            <w:vAlign w:val="bottom"/>
            <w:hideMark/>
          </w:tcPr>
          <w:p w14:paraId="632D9141" w14:textId="77777777" w:rsidR="00E17298" w:rsidRDefault="00E17298" w:rsidP="00892287">
            <w:pPr>
              <w:spacing w:before="60" w:after="60"/>
              <w:jc w:val="center"/>
              <w:rPr>
                <w:color w:val="000000"/>
                <w:sz w:val="16"/>
                <w:szCs w:val="16"/>
              </w:rPr>
            </w:pPr>
            <w:r>
              <w:rPr>
                <w:color w:val="000000"/>
                <w:sz w:val="16"/>
                <w:szCs w:val="16"/>
              </w:rPr>
              <w:t> </w:t>
            </w:r>
          </w:p>
        </w:tc>
        <w:tc>
          <w:tcPr>
            <w:tcW w:w="131" w:type="pct"/>
            <w:tcBorders>
              <w:top w:val="single" w:sz="4" w:space="0" w:color="auto"/>
              <w:left w:val="single" w:sz="4" w:space="0" w:color="auto"/>
              <w:bottom w:val="single" w:sz="4" w:space="0" w:color="auto"/>
              <w:right w:val="single" w:sz="4" w:space="0" w:color="auto"/>
            </w:tcBorders>
            <w:noWrap/>
            <w:vAlign w:val="bottom"/>
            <w:hideMark/>
          </w:tcPr>
          <w:p w14:paraId="662A4C18" w14:textId="77777777" w:rsidR="00E17298" w:rsidRDefault="00E17298" w:rsidP="00892287">
            <w:pPr>
              <w:spacing w:before="60" w:after="60"/>
              <w:jc w:val="center"/>
              <w:rPr>
                <w:color w:val="000000"/>
                <w:sz w:val="16"/>
                <w:szCs w:val="16"/>
              </w:rPr>
            </w:pPr>
            <w:r>
              <w:rPr>
                <w:color w:val="000000"/>
                <w:sz w:val="16"/>
                <w:szCs w:val="16"/>
              </w:rPr>
              <w:t> </w:t>
            </w:r>
          </w:p>
        </w:tc>
        <w:tc>
          <w:tcPr>
            <w:tcW w:w="132" w:type="pct"/>
            <w:tcBorders>
              <w:top w:val="single" w:sz="4" w:space="0" w:color="auto"/>
              <w:left w:val="single" w:sz="4" w:space="0" w:color="auto"/>
              <w:bottom w:val="single" w:sz="4" w:space="0" w:color="auto"/>
              <w:right w:val="single" w:sz="4" w:space="0" w:color="auto"/>
            </w:tcBorders>
            <w:noWrap/>
            <w:vAlign w:val="bottom"/>
            <w:hideMark/>
          </w:tcPr>
          <w:p w14:paraId="7FB61A9E" w14:textId="77777777" w:rsidR="00E17298" w:rsidRDefault="00E17298" w:rsidP="00892287">
            <w:pPr>
              <w:spacing w:before="60" w:after="60"/>
              <w:jc w:val="center"/>
              <w:rPr>
                <w:color w:val="000000"/>
                <w:sz w:val="16"/>
                <w:szCs w:val="16"/>
              </w:rPr>
            </w:pPr>
            <w:r>
              <w:rPr>
                <w:color w:val="000000"/>
                <w:sz w:val="16"/>
                <w:szCs w:val="16"/>
              </w:rPr>
              <w:t> </w:t>
            </w:r>
          </w:p>
        </w:tc>
        <w:tc>
          <w:tcPr>
            <w:tcW w:w="129" w:type="pct"/>
            <w:tcBorders>
              <w:top w:val="single" w:sz="4" w:space="0" w:color="auto"/>
              <w:left w:val="single" w:sz="4" w:space="0" w:color="auto"/>
              <w:bottom w:val="single" w:sz="4" w:space="0" w:color="auto"/>
              <w:right w:val="single" w:sz="4" w:space="0" w:color="auto"/>
            </w:tcBorders>
            <w:noWrap/>
            <w:vAlign w:val="bottom"/>
            <w:hideMark/>
          </w:tcPr>
          <w:p w14:paraId="082820CE" w14:textId="77777777" w:rsidR="00E17298" w:rsidRDefault="00E17298" w:rsidP="00892287">
            <w:pPr>
              <w:spacing w:before="60" w:after="60"/>
              <w:jc w:val="center"/>
              <w:rPr>
                <w:color w:val="000000"/>
                <w:sz w:val="16"/>
                <w:szCs w:val="16"/>
              </w:rPr>
            </w:pPr>
            <w:r>
              <w:rPr>
                <w:color w:val="000000"/>
                <w:sz w:val="16"/>
                <w:szCs w:val="16"/>
              </w:rPr>
              <w:t> </w:t>
            </w:r>
          </w:p>
        </w:tc>
        <w:tc>
          <w:tcPr>
            <w:tcW w:w="129" w:type="pct"/>
            <w:tcBorders>
              <w:top w:val="single" w:sz="4" w:space="0" w:color="auto"/>
              <w:left w:val="single" w:sz="4" w:space="0" w:color="auto"/>
              <w:bottom w:val="single" w:sz="4" w:space="0" w:color="auto"/>
              <w:right w:val="single" w:sz="4" w:space="0" w:color="auto"/>
            </w:tcBorders>
            <w:noWrap/>
            <w:vAlign w:val="bottom"/>
            <w:hideMark/>
          </w:tcPr>
          <w:p w14:paraId="067F26A0" w14:textId="77777777" w:rsidR="00E17298" w:rsidRDefault="00E17298" w:rsidP="00892287">
            <w:pPr>
              <w:spacing w:before="60" w:after="60"/>
              <w:jc w:val="center"/>
              <w:rPr>
                <w:color w:val="000000"/>
                <w:sz w:val="16"/>
                <w:szCs w:val="16"/>
              </w:rPr>
            </w:pPr>
            <w:r>
              <w:rPr>
                <w:color w:val="000000"/>
                <w:sz w:val="16"/>
                <w:szCs w:val="16"/>
              </w:rPr>
              <w:t> </w:t>
            </w:r>
          </w:p>
        </w:tc>
        <w:tc>
          <w:tcPr>
            <w:tcW w:w="127" w:type="pct"/>
            <w:tcBorders>
              <w:top w:val="single" w:sz="4" w:space="0" w:color="auto"/>
              <w:left w:val="single" w:sz="4" w:space="0" w:color="auto"/>
              <w:bottom w:val="single" w:sz="4" w:space="0" w:color="auto"/>
              <w:right w:val="single" w:sz="4" w:space="0" w:color="auto"/>
            </w:tcBorders>
            <w:noWrap/>
            <w:vAlign w:val="bottom"/>
            <w:hideMark/>
          </w:tcPr>
          <w:p w14:paraId="56F98CE8" w14:textId="77777777" w:rsidR="00E17298" w:rsidRDefault="00E17298" w:rsidP="00892287">
            <w:pPr>
              <w:spacing w:before="60" w:after="60"/>
              <w:jc w:val="center"/>
              <w:rPr>
                <w:color w:val="000000"/>
                <w:sz w:val="16"/>
                <w:szCs w:val="16"/>
              </w:rPr>
            </w:pPr>
            <w:r>
              <w:rPr>
                <w:color w:val="000000"/>
                <w:sz w:val="16"/>
                <w:szCs w:val="16"/>
              </w:rPr>
              <w:t> </w:t>
            </w:r>
          </w:p>
        </w:tc>
        <w:tc>
          <w:tcPr>
            <w:tcW w:w="130" w:type="pct"/>
            <w:tcBorders>
              <w:top w:val="single" w:sz="4" w:space="0" w:color="auto"/>
              <w:left w:val="single" w:sz="4" w:space="0" w:color="auto"/>
              <w:bottom w:val="single" w:sz="4" w:space="0" w:color="auto"/>
              <w:right w:val="single" w:sz="4" w:space="0" w:color="auto"/>
            </w:tcBorders>
            <w:noWrap/>
            <w:vAlign w:val="bottom"/>
            <w:hideMark/>
          </w:tcPr>
          <w:p w14:paraId="3E9F96BE" w14:textId="77777777" w:rsidR="00E17298" w:rsidRDefault="00E17298" w:rsidP="00892287">
            <w:pPr>
              <w:spacing w:before="60" w:after="60"/>
              <w:jc w:val="center"/>
              <w:rPr>
                <w:color w:val="000000"/>
                <w:sz w:val="16"/>
                <w:szCs w:val="16"/>
              </w:rPr>
            </w:pPr>
            <w:r>
              <w:rPr>
                <w:color w:val="000000"/>
                <w:sz w:val="16"/>
                <w:szCs w:val="16"/>
              </w:rPr>
              <w:t> </w:t>
            </w:r>
          </w:p>
        </w:tc>
        <w:tc>
          <w:tcPr>
            <w:tcW w:w="114" w:type="pct"/>
            <w:tcBorders>
              <w:top w:val="single" w:sz="4" w:space="0" w:color="auto"/>
              <w:left w:val="single" w:sz="4" w:space="0" w:color="auto"/>
              <w:bottom w:val="single" w:sz="4" w:space="0" w:color="auto"/>
              <w:right w:val="single" w:sz="4" w:space="0" w:color="auto"/>
            </w:tcBorders>
            <w:noWrap/>
            <w:vAlign w:val="bottom"/>
            <w:hideMark/>
          </w:tcPr>
          <w:p w14:paraId="0B66D789" w14:textId="77777777" w:rsidR="00E17298" w:rsidRDefault="00E17298" w:rsidP="00892287">
            <w:pPr>
              <w:spacing w:before="60" w:after="60"/>
              <w:jc w:val="center"/>
              <w:rPr>
                <w:color w:val="000000"/>
                <w:sz w:val="16"/>
                <w:szCs w:val="16"/>
              </w:rPr>
            </w:pPr>
            <w:r>
              <w:rPr>
                <w:color w:val="000000"/>
                <w:sz w:val="16"/>
                <w:szCs w:val="16"/>
              </w:rPr>
              <w:t> </w:t>
            </w:r>
          </w:p>
        </w:tc>
        <w:tc>
          <w:tcPr>
            <w:tcW w:w="115" w:type="pct"/>
            <w:tcBorders>
              <w:top w:val="single" w:sz="4" w:space="0" w:color="auto"/>
              <w:left w:val="single" w:sz="4" w:space="0" w:color="auto"/>
              <w:bottom w:val="single" w:sz="4" w:space="0" w:color="auto"/>
              <w:right w:val="single" w:sz="4" w:space="0" w:color="auto"/>
            </w:tcBorders>
            <w:noWrap/>
            <w:vAlign w:val="bottom"/>
            <w:hideMark/>
          </w:tcPr>
          <w:p w14:paraId="03675473" w14:textId="77777777" w:rsidR="00E17298" w:rsidRDefault="00E17298" w:rsidP="00892287">
            <w:pPr>
              <w:spacing w:before="60" w:after="60"/>
              <w:jc w:val="center"/>
              <w:rPr>
                <w:color w:val="000000"/>
                <w:sz w:val="16"/>
                <w:szCs w:val="16"/>
              </w:rPr>
            </w:pPr>
            <w:r>
              <w:rPr>
                <w:color w:val="000000"/>
                <w:sz w:val="16"/>
                <w:szCs w:val="16"/>
              </w:rPr>
              <w:t> </w:t>
            </w:r>
          </w:p>
        </w:tc>
        <w:tc>
          <w:tcPr>
            <w:tcW w:w="116" w:type="pct"/>
            <w:tcBorders>
              <w:top w:val="single" w:sz="4" w:space="0" w:color="auto"/>
              <w:left w:val="single" w:sz="4" w:space="0" w:color="auto"/>
              <w:bottom w:val="single" w:sz="4" w:space="0" w:color="auto"/>
              <w:right w:val="single" w:sz="4" w:space="0" w:color="auto"/>
            </w:tcBorders>
            <w:noWrap/>
            <w:vAlign w:val="bottom"/>
            <w:hideMark/>
          </w:tcPr>
          <w:p w14:paraId="2E1F83AA"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0A0AD9F7"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5D589DF6"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2BB0E047"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3B98CB93" w14:textId="77777777" w:rsidR="00E17298" w:rsidRDefault="00E17298" w:rsidP="00892287">
            <w:pPr>
              <w:spacing w:before="60" w:after="60"/>
              <w:jc w:val="center"/>
              <w:rPr>
                <w:color w:val="000000"/>
                <w:sz w:val="16"/>
                <w:szCs w:val="16"/>
              </w:rPr>
            </w:pPr>
            <w:r>
              <w:rPr>
                <w:color w:val="000000"/>
                <w:sz w:val="16"/>
                <w:szCs w:val="16"/>
              </w:rPr>
              <w:t> </w:t>
            </w:r>
          </w:p>
        </w:tc>
        <w:tc>
          <w:tcPr>
            <w:tcW w:w="136" w:type="pct"/>
            <w:tcBorders>
              <w:top w:val="single" w:sz="4" w:space="0" w:color="auto"/>
              <w:left w:val="single" w:sz="4" w:space="0" w:color="auto"/>
              <w:bottom w:val="single" w:sz="4" w:space="0" w:color="auto"/>
              <w:right w:val="single" w:sz="4" w:space="0" w:color="auto"/>
            </w:tcBorders>
            <w:noWrap/>
            <w:vAlign w:val="bottom"/>
            <w:hideMark/>
          </w:tcPr>
          <w:p w14:paraId="6FC6A0B0" w14:textId="77777777" w:rsidR="00E17298" w:rsidRDefault="00E17298" w:rsidP="00892287">
            <w:pPr>
              <w:spacing w:before="60" w:after="60"/>
              <w:jc w:val="center"/>
              <w:rPr>
                <w:color w:val="000000"/>
                <w:sz w:val="16"/>
                <w:szCs w:val="16"/>
              </w:rPr>
            </w:pPr>
            <w:r>
              <w:rPr>
                <w:color w:val="000000"/>
                <w:sz w:val="16"/>
                <w:szCs w:val="16"/>
              </w:rPr>
              <w:t> </w:t>
            </w:r>
          </w:p>
        </w:tc>
        <w:tc>
          <w:tcPr>
            <w:tcW w:w="109" w:type="pct"/>
            <w:tcBorders>
              <w:top w:val="single" w:sz="4" w:space="0" w:color="auto"/>
              <w:left w:val="single" w:sz="4" w:space="0" w:color="auto"/>
              <w:bottom w:val="single" w:sz="4" w:space="0" w:color="auto"/>
              <w:right w:val="single" w:sz="4" w:space="0" w:color="auto"/>
            </w:tcBorders>
          </w:tcPr>
          <w:p w14:paraId="320F7B6C" w14:textId="77777777" w:rsidR="00E17298" w:rsidRDefault="00E17298" w:rsidP="00892287">
            <w:pPr>
              <w:spacing w:before="60" w:after="60"/>
              <w:jc w:val="center"/>
              <w:rPr>
                <w:color w:val="000000"/>
                <w:sz w:val="16"/>
                <w:szCs w:val="16"/>
              </w:rPr>
            </w:pPr>
          </w:p>
        </w:tc>
        <w:tc>
          <w:tcPr>
            <w:tcW w:w="109" w:type="pct"/>
            <w:tcBorders>
              <w:top w:val="single" w:sz="4" w:space="0" w:color="auto"/>
              <w:left w:val="single" w:sz="4" w:space="0" w:color="auto"/>
              <w:bottom w:val="single" w:sz="4" w:space="0" w:color="auto"/>
              <w:right w:val="single" w:sz="4" w:space="0" w:color="auto"/>
            </w:tcBorders>
          </w:tcPr>
          <w:p w14:paraId="16FE9EE6" w14:textId="77777777" w:rsidR="00E17298" w:rsidRDefault="00E17298">
            <w:pPr>
              <w:jc w:val="center"/>
              <w:rPr>
                <w:color w:val="000000"/>
                <w:sz w:val="16"/>
                <w:szCs w:val="16"/>
              </w:rPr>
            </w:pPr>
          </w:p>
        </w:tc>
        <w:tc>
          <w:tcPr>
            <w:tcW w:w="108" w:type="pct"/>
            <w:tcBorders>
              <w:top w:val="single" w:sz="4" w:space="0" w:color="auto"/>
              <w:left w:val="single" w:sz="4" w:space="0" w:color="auto"/>
              <w:bottom w:val="single" w:sz="4" w:space="0" w:color="auto"/>
              <w:right w:val="single" w:sz="4" w:space="0" w:color="auto"/>
            </w:tcBorders>
          </w:tcPr>
          <w:p w14:paraId="4122AE07" w14:textId="77777777" w:rsidR="00E17298" w:rsidRDefault="00E17298">
            <w:pPr>
              <w:jc w:val="center"/>
              <w:rPr>
                <w:color w:val="000000"/>
                <w:sz w:val="16"/>
                <w:szCs w:val="16"/>
              </w:rPr>
            </w:pPr>
          </w:p>
        </w:tc>
        <w:tc>
          <w:tcPr>
            <w:tcW w:w="133" w:type="pct"/>
            <w:tcBorders>
              <w:top w:val="single" w:sz="4" w:space="0" w:color="auto"/>
              <w:left w:val="single" w:sz="4" w:space="0" w:color="auto"/>
              <w:bottom w:val="single" w:sz="4" w:space="0" w:color="auto"/>
              <w:right w:val="single" w:sz="4" w:space="0" w:color="auto"/>
            </w:tcBorders>
          </w:tcPr>
          <w:p w14:paraId="6A7B1F87" w14:textId="77777777" w:rsidR="00E17298" w:rsidRDefault="00E17298">
            <w:pPr>
              <w:jc w:val="center"/>
              <w:rPr>
                <w:color w:val="000000"/>
                <w:sz w:val="16"/>
                <w:szCs w:val="16"/>
              </w:rPr>
            </w:pPr>
          </w:p>
        </w:tc>
      </w:tr>
      <w:tr w:rsidR="00034FB6" w14:paraId="706FEA2C" w14:textId="77777777" w:rsidTr="00034FB6">
        <w:trPr>
          <w:trHeight w:val="22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1D8F3B" w14:textId="77777777" w:rsidR="00E17298" w:rsidRDefault="00E17298">
            <w:pPr>
              <w:rPr>
                <w:rFonts w:ascii="Arial Narrow" w:eastAsia="Times New Roman" w:hAnsi="Arial Narrow"/>
                <w:b/>
                <w:color w:val="000000"/>
                <w:sz w:val="20"/>
                <w:szCs w:val="20"/>
              </w:rPr>
            </w:pPr>
          </w:p>
        </w:tc>
        <w:tc>
          <w:tcPr>
            <w:tcW w:w="1343" w:type="pct"/>
            <w:tcBorders>
              <w:top w:val="single" w:sz="4" w:space="0" w:color="auto"/>
              <w:left w:val="single" w:sz="4" w:space="0" w:color="auto"/>
              <w:bottom w:val="single" w:sz="4" w:space="0" w:color="auto"/>
              <w:right w:val="single" w:sz="4" w:space="0" w:color="auto"/>
            </w:tcBorders>
            <w:noWrap/>
            <w:vAlign w:val="bottom"/>
            <w:hideMark/>
          </w:tcPr>
          <w:p w14:paraId="200C8208" w14:textId="77777777" w:rsidR="00E17298" w:rsidRDefault="00E17298" w:rsidP="00892287">
            <w:pPr>
              <w:spacing w:before="60" w:after="60"/>
              <w:rPr>
                <w:rFonts w:ascii="Arial Narrow" w:hAnsi="Arial Narrow"/>
                <w:color w:val="000000"/>
                <w:sz w:val="18"/>
                <w:szCs w:val="18"/>
              </w:rPr>
            </w:pPr>
            <w:r>
              <w:rPr>
                <w:rFonts w:ascii="Arial Narrow" w:hAnsi="Arial Narrow"/>
                <w:color w:val="000000"/>
                <w:sz w:val="18"/>
                <w:szCs w:val="18"/>
              </w:rPr>
              <w:t>Collaudo statico</w:t>
            </w:r>
          </w:p>
        </w:tc>
        <w:tc>
          <w:tcPr>
            <w:tcW w:w="123" w:type="pct"/>
            <w:tcBorders>
              <w:top w:val="single" w:sz="4" w:space="0" w:color="auto"/>
              <w:left w:val="single" w:sz="4" w:space="0" w:color="auto"/>
              <w:bottom w:val="single" w:sz="4" w:space="0" w:color="auto"/>
              <w:right w:val="single" w:sz="4" w:space="0" w:color="auto"/>
            </w:tcBorders>
            <w:noWrap/>
            <w:vAlign w:val="bottom"/>
            <w:hideMark/>
          </w:tcPr>
          <w:p w14:paraId="1AE53E35" w14:textId="77777777" w:rsidR="00E17298" w:rsidRDefault="00E17298" w:rsidP="00892287">
            <w:pPr>
              <w:spacing w:before="60" w:after="60"/>
              <w:jc w:val="center"/>
              <w:rPr>
                <w:rFonts w:ascii="Times New Roman" w:hAnsi="Times New Roman"/>
                <w:color w:val="000000"/>
                <w:sz w:val="16"/>
                <w:szCs w:val="16"/>
              </w:rPr>
            </w:pPr>
            <w:r>
              <w:rPr>
                <w:color w:val="000000"/>
                <w:sz w:val="16"/>
                <w:szCs w:val="16"/>
              </w:rPr>
              <w:t> </w:t>
            </w:r>
          </w:p>
        </w:tc>
        <w:tc>
          <w:tcPr>
            <w:tcW w:w="123" w:type="pct"/>
            <w:tcBorders>
              <w:top w:val="single" w:sz="4" w:space="0" w:color="auto"/>
              <w:left w:val="single" w:sz="4" w:space="0" w:color="auto"/>
              <w:bottom w:val="single" w:sz="4" w:space="0" w:color="auto"/>
              <w:right w:val="single" w:sz="4" w:space="0" w:color="auto"/>
            </w:tcBorders>
            <w:noWrap/>
            <w:vAlign w:val="bottom"/>
            <w:hideMark/>
          </w:tcPr>
          <w:p w14:paraId="679044CD" w14:textId="77777777" w:rsidR="00E17298" w:rsidRDefault="00E17298" w:rsidP="00892287">
            <w:pPr>
              <w:spacing w:before="60" w:after="60"/>
              <w:jc w:val="center"/>
              <w:rPr>
                <w:color w:val="000000"/>
                <w:sz w:val="16"/>
                <w:szCs w:val="16"/>
              </w:rPr>
            </w:pPr>
            <w:r>
              <w:rPr>
                <w:color w:val="000000"/>
                <w:sz w:val="16"/>
                <w:szCs w:val="16"/>
              </w:rPr>
              <w:t> </w:t>
            </w:r>
          </w:p>
        </w:tc>
        <w:tc>
          <w:tcPr>
            <w:tcW w:w="122" w:type="pct"/>
            <w:tcBorders>
              <w:top w:val="single" w:sz="4" w:space="0" w:color="auto"/>
              <w:left w:val="single" w:sz="4" w:space="0" w:color="auto"/>
              <w:bottom w:val="single" w:sz="4" w:space="0" w:color="auto"/>
              <w:right w:val="single" w:sz="4" w:space="0" w:color="auto"/>
            </w:tcBorders>
            <w:noWrap/>
            <w:vAlign w:val="bottom"/>
            <w:hideMark/>
          </w:tcPr>
          <w:p w14:paraId="24AC6C9A" w14:textId="77777777" w:rsidR="00E17298" w:rsidRDefault="00E17298" w:rsidP="00892287">
            <w:pPr>
              <w:spacing w:before="60" w:after="60"/>
              <w:jc w:val="center"/>
              <w:rPr>
                <w:color w:val="000000"/>
                <w:sz w:val="16"/>
                <w:szCs w:val="16"/>
              </w:rPr>
            </w:pPr>
            <w:r>
              <w:rPr>
                <w:color w:val="000000"/>
                <w:sz w:val="16"/>
                <w:szCs w:val="16"/>
              </w:rPr>
              <w:t> </w:t>
            </w:r>
          </w:p>
        </w:tc>
        <w:tc>
          <w:tcPr>
            <w:tcW w:w="123" w:type="pct"/>
            <w:tcBorders>
              <w:top w:val="single" w:sz="4" w:space="0" w:color="auto"/>
              <w:left w:val="single" w:sz="4" w:space="0" w:color="auto"/>
              <w:bottom w:val="single" w:sz="4" w:space="0" w:color="auto"/>
              <w:right w:val="single" w:sz="4" w:space="0" w:color="auto"/>
            </w:tcBorders>
            <w:noWrap/>
            <w:vAlign w:val="bottom"/>
            <w:hideMark/>
          </w:tcPr>
          <w:p w14:paraId="05CF1AA7" w14:textId="77777777" w:rsidR="00E17298" w:rsidRDefault="00E17298" w:rsidP="00892287">
            <w:pPr>
              <w:spacing w:before="60" w:after="60"/>
              <w:jc w:val="center"/>
              <w:rPr>
                <w:color w:val="000000"/>
                <w:sz w:val="16"/>
                <w:szCs w:val="16"/>
              </w:rPr>
            </w:pPr>
            <w:r>
              <w:rPr>
                <w:color w:val="000000"/>
                <w:sz w:val="16"/>
                <w:szCs w:val="16"/>
              </w:rPr>
              <w:t> </w:t>
            </w:r>
          </w:p>
        </w:tc>
        <w:tc>
          <w:tcPr>
            <w:tcW w:w="124" w:type="pct"/>
            <w:tcBorders>
              <w:top w:val="single" w:sz="4" w:space="0" w:color="auto"/>
              <w:left w:val="single" w:sz="4" w:space="0" w:color="auto"/>
              <w:bottom w:val="single" w:sz="4" w:space="0" w:color="auto"/>
              <w:right w:val="single" w:sz="4" w:space="0" w:color="auto"/>
            </w:tcBorders>
            <w:noWrap/>
            <w:vAlign w:val="bottom"/>
            <w:hideMark/>
          </w:tcPr>
          <w:p w14:paraId="753E2FD0"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6DBD32C6" w14:textId="77777777" w:rsidR="00E17298" w:rsidRDefault="00E17298" w:rsidP="00892287">
            <w:pPr>
              <w:spacing w:before="60" w:after="60"/>
              <w:jc w:val="center"/>
              <w:rPr>
                <w:color w:val="000000"/>
                <w:sz w:val="16"/>
                <w:szCs w:val="16"/>
              </w:rPr>
            </w:pPr>
            <w:r>
              <w:rPr>
                <w:color w:val="000000"/>
                <w:sz w:val="16"/>
                <w:szCs w:val="16"/>
              </w:rPr>
              <w:t> </w:t>
            </w:r>
          </w:p>
        </w:tc>
        <w:tc>
          <w:tcPr>
            <w:tcW w:w="124" w:type="pct"/>
            <w:tcBorders>
              <w:top w:val="single" w:sz="4" w:space="0" w:color="auto"/>
              <w:left w:val="single" w:sz="4" w:space="0" w:color="auto"/>
              <w:bottom w:val="single" w:sz="4" w:space="0" w:color="auto"/>
              <w:right w:val="single" w:sz="4" w:space="0" w:color="auto"/>
            </w:tcBorders>
            <w:noWrap/>
            <w:vAlign w:val="bottom"/>
            <w:hideMark/>
          </w:tcPr>
          <w:p w14:paraId="0E51CBA5"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72FE3A33"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1E0BBEC0" w14:textId="77777777" w:rsidR="00E17298" w:rsidRDefault="00E17298" w:rsidP="00892287">
            <w:pPr>
              <w:spacing w:before="60" w:after="60"/>
              <w:jc w:val="center"/>
              <w:rPr>
                <w:color w:val="000000"/>
                <w:sz w:val="16"/>
                <w:szCs w:val="16"/>
              </w:rPr>
            </w:pPr>
            <w:r>
              <w:rPr>
                <w:color w:val="000000"/>
                <w:sz w:val="16"/>
                <w:szCs w:val="16"/>
              </w:rPr>
              <w:t> </w:t>
            </w:r>
          </w:p>
        </w:tc>
        <w:tc>
          <w:tcPr>
            <w:tcW w:w="124" w:type="pct"/>
            <w:tcBorders>
              <w:top w:val="single" w:sz="4" w:space="0" w:color="auto"/>
              <w:left w:val="single" w:sz="4" w:space="0" w:color="auto"/>
              <w:bottom w:val="single" w:sz="4" w:space="0" w:color="auto"/>
              <w:right w:val="single" w:sz="4" w:space="0" w:color="auto"/>
            </w:tcBorders>
            <w:noWrap/>
            <w:vAlign w:val="bottom"/>
            <w:hideMark/>
          </w:tcPr>
          <w:p w14:paraId="43A187EB" w14:textId="77777777" w:rsidR="00E17298" w:rsidRDefault="00E17298" w:rsidP="00892287">
            <w:pPr>
              <w:spacing w:before="60" w:after="60"/>
              <w:jc w:val="center"/>
              <w:rPr>
                <w:color w:val="000000"/>
                <w:sz w:val="16"/>
                <w:szCs w:val="16"/>
              </w:rPr>
            </w:pPr>
            <w:r>
              <w:rPr>
                <w:color w:val="000000"/>
                <w:sz w:val="16"/>
                <w:szCs w:val="16"/>
              </w:rPr>
              <w:t> </w:t>
            </w:r>
          </w:p>
        </w:tc>
        <w:tc>
          <w:tcPr>
            <w:tcW w:w="124" w:type="pct"/>
            <w:tcBorders>
              <w:top w:val="single" w:sz="4" w:space="0" w:color="auto"/>
              <w:left w:val="single" w:sz="4" w:space="0" w:color="auto"/>
              <w:bottom w:val="single" w:sz="4" w:space="0" w:color="auto"/>
              <w:right w:val="single" w:sz="4" w:space="0" w:color="auto"/>
            </w:tcBorders>
            <w:noWrap/>
            <w:vAlign w:val="bottom"/>
            <w:hideMark/>
          </w:tcPr>
          <w:p w14:paraId="26E816BE" w14:textId="77777777" w:rsidR="00E17298" w:rsidRDefault="00E17298" w:rsidP="00892287">
            <w:pPr>
              <w:spacing w:before="60" w:after="60"/>
              <w:jc w:val="center"/>
              <w:rPr>
                <w:color w:val="000000"/>
                <w:sz w:val="16"/>
                <w:szCs w:val="16"/>
              </w:rPr>
            </w:pPr>
            <w:r>
              <w:rPr>
                <w:color w:val="000000"/>
                <w:sz w:val="16"/>
                <w:szCs w:val="16"/>
              </w:rPr>
              <w:t> </w:t>
            </w:r>
          </w:p>
        </w:tc>
        <w:tc>
          <w:tcPr>
            <w:tcW w:w="131" w:type="pct"/>
            <w:tcBorders>
              <w:top w:val="single" w:sz="4" w:space="0" w:color="auto"/>
              <w:left w:val="single" w:sz="4" w:space="0" w:color="auto"/>
              <w:bottom w:val="single" w:sz="4" w:space="0" w:color="auto"/>
              <w:right w:val="single" w:sz="4" w:space="0" w:color="auto"/>
            </w:tcBorders>
            <w:noWrap/>
            <w:vAlign w:val="bottom"/>
            <w:hideMark/>
          </w:tcPr>
          <w:p w14:paraId="30BD3EBB" w14:textId="77777777" w:rsidR="00E17298" w:rsidRDefault="00E17298" w:rsidP="00892287">
            <w:pPr>
              <w:spacing w:before="60" w:after="60"/>
              <w:jc w:val="center"/>
              <w:rPr>
                <w:color w:val="000000"/>
                <w:sz w:val="16"/>
                <w:szCs w:val="16"/>
              </w:rPr>
            </w:pPr>
            <w:r>
              <w:rPr>
                <w:color w:val="000000"/>
                <w:sz w:val="16"/>
                <w:szCs w:val="16"/>
              </w:rPr>
              <w:t> </w:t>
            </w:r>
          </w:p>
        </w:tc>
        <w:tc>
          <w:tcPr>
            <w:tcW w:w="132" w:type="pct"/>
            <w:tcBorders>
              <w:top w:val="single" w:sz="4" w:space="0" w:color="auto"/>
              <w:left w:val="single" w:sz="4" w:space="0" w:color="auto"/>
              <w:bottom w:val="single" w:sz="4" w:space="0" w:color="auto"/>
              <w:right w:val="single" w:sz="4" w:space="0" w:color="auto"/>
            </w:tcBorders>
            <w:noWrap/>
            <w:vAlign w:val="bottom"/>
            <w:hideMark/>
          </w:tcPr>
          <w:p w14:paraId="671C5F40" w14:textId="77777777" w:rsidR="00E17298" w:rsidRDefault="00E17298" w:rsidP="00892287">
            <w:pPr>
              <w:spacing w:before="60" w:after="60"/>
              <w:jc w:val="center"/>
              <w:rPr>
                <w:color w:val="000000"/>
                <w:sz w:val="16"/>
                <w:szCs w:val="16"/>
              </w:rPr>
            </w:pPr>
            <w:r>
              <w:rPr>
                <w:color w:val="000000"/>
                <w:sz w:val="16"/>
                <w:szCs w:val="16"/>
              </w:rPr>
              <w:t> </w:t>
            </w:r>
          </w:p>
        </w:tc>
        <w:tc>
          <w:tcPr>
            <w:tcW w:w="129" w:type="pct"/>
            <w:tcBorders>
              <w:top w:val="single" w:sz="4" w:space="0" w:color="auto"/>
              <w:left w:val="single" w:sz="4" w:space="0" w:color="auto"/>
              <w:bottom w:val="single" w:sz="4" w:space="0" w:color="auto"/>
              <w:right w:val="single" w:sz="4" w:space="0" w:color="auto"/>
            </w:tcBorders>
            <w:noWrap/>
            <w:vAlign w:val="bottom"/>
            <w:hideMark/>
          </w:tcPr>
          <w:p w14:paraId="467F19DA" w14:textId="77777777" w:rsidR="00E17298" w:rsidRDefault="00E17298" w:rsidP="00892287">
            <w:pPr>
              <w:spacing w:before="60" w:after="60"/>
              <w:jc w:val="center"/>
              <w:rPr>
                <w:color w:val="000000"/>
                <w:sz w:val="16"/>
                <w:szCs w:val="16"/>
              </w:rPr>
            </w:pPr>
            <w:r>
              <w:rPr>
                <w:color w:val="000000"/>
                <w:sz w:val="16"/>
                <w:szCs w:val="16"/>
              </w:rPr>
              <w:t> </w:t>
            </w:r>
          </w:p>
        </w:tc>
        <w:tc>
          <w:tcPr>
            <w:tcW w:w="129" w:type="pct"/>
            <w:tcBorders>
              <w:top w:val="single" w:sz="4" w:space="0" w:color="auto"/>
              <w:left w:val="single" w:sz="4" w:space="0" w:color="auto"/>
              <w:bottom w:val="single" w:sz="4" w:space="0" w:color="auto"/>
              <w:right w:val="single" w:sz="4" w:space="0" w:color="auto"/>
            </w:tcBorders>
            <w:noWrap/>
            <w:vAlign w:val="bottom"/>
            <w:hideMark/>
          </w:tcPr>
          <w:p w14:paraId="150FA6DA" w14:textId="77777777" w:rsidR="00E17298" w:rsidRDefault="00E17298" w:rsidP="00892287">
            <w:pPr>
              <w:spacing w:before="60" w:after="60"/>
              <w:jc w:val="center"/>
              <w:rPr>
                <w:color w:val="000000"/>
                <w:sz w:val="16"/>
                <w:szCs w:val="16"/>
              </w:rPr>
            </w:pPr>
            <w:r>
              <w:rPr>
                <w:color w:val="000000"/>
                <w:sz w:val="16"/>
                <w:szCs w:val="16"/>
              </w:rPr>
              <w:t> </w:t>
            </w:r>
          </w:p>
        </w:tc>
        <w:tc>
          <w:tcPr>
            <w:tcW w:w="127" w:type="pct"/>
            <w:tcBorders>
              <w:top w:val="single" w:sz="4" w:space="0" w:color="auto"/>
              <w:left w:val="single" w:sz="4" w:space="0" w:color="auto"/>
              <w:bottom w:val="single" w:sz="4" w:space="0" w:color="auto"/>
              <w:right w:val="single" w:sz="4" w:space="0" w:color="auto"/>
            </w:tcBorders>
            <w:noWrap/>
            <w:vAlign w:val="bottom"/>
            <w:hideMark/>
          </w:tcPr>
          <w:p w14:paraId="1480A6D4" w14:textId="77777777" w:rsidR="00E17298" w:rsidRDefault="00E17298" w:rsidP="00892287">
            <w:pPr>
              <w:spacing w:before="60" w:after="60"/>
              <w:jc w:val="center"/>
              <w:rPr>
                <w:color w:val="000000"/>
                <w:sz w:val="16"/>
                <w:szCs w:val="16"/>
              </w:rPr>
            </w:pPr>
            <w:r>
              <w:rPr>
                <w:color w:val="000000"/>
                <w:sz w:val="16"/>
                <w:szCs w:val="16"/>
              </w:rPr>
              <w:t> </w:t>
            </w:r>
          </w:p>
        </w:tc>
        <w:tc>
          <w:tcPr>
            <w:tcW w:w="130" w:type="pct"/>
            <w:tcBorders>
              <w:top w:val="single" w:sz="4" w:space="0" w:color="auto"/>
              <w:left w:val="single" w:sz="4" w:space="0" w:color="auto"/>
              <w:bottom w:val="single" w:sz="4" w:space="0" w:color="auto"/>
              <w:right w:val="single" w:sz="4" w:space="0" w:color="auto"/>
            </w:tcBorders>
            <w:noWrap/>
            <w:vAlign w:val="bottom"/>
            <w:hideMark/>
          </w:tcPr>
          <w:p w14:paraId="268CDE3F" w14:textId="77777777" w:rsidR="00E17298" w:rsidRDefault="00E17298" w:rsidP="00892287">
            <w:pPr>
              <w:spacing w:before="60" w:after="60"/>
              <w:jc w:val="center"/>
              <w:rPr>
                <w:color w:val="000000"/>
                <w:sz w:val="16"/>
                <w:szCs w:val="16"/>
              </w:rPr>
            </w:pPr>
            <w:r>
              <w:rPr>
                <w:color w:val="000000"/>
                <w:sz w:val="16"/>
                <w:szCs w:val="16"/>
              </w:rPr>
              <w:t> </w:t>
            </w:r>
          </w:p>
        </w:tc>
        <w:tc>
          <w:tcPr>
            <w:tcW w:w="114" w:type="pct"/>
            <w:tcBorders>
              <w:top w:val="single" w:sz="4" w:space="0" w:color="auto"/>
              <w:left w:val="single" w:sz="4" w:space="0" w:color="auto"/>
              <w:bottom w:val="single" w:sz="4" w:space="0" w:color="auto"/>
              <w:right w:val="single" w:sz="4" w:space="0" w:color="auto"/>
            </w:tcBorders>
            <w:noWrap/>
            <w:vAlign w:val="bottom"/>
            <w:hideMark/>
          </w:tcPr>
          <w:p w14:paraId="0536D874" w14:textId="77777777" w:rsidR="00E17298" w:rsidRDefault="00E17298" w:rsidP="00892287">
            <w:pPr>
              <w:spacing w:before="60" w:after="60"/>
              <w:jc w:val="center"/>
              <w:rPr>
                <w:color w:val="000000"/>
                <w:sz w:val="16"/>
                <w:szCs w:val="16"/>
              </w:rPr>
            </w:pPr>
            <w:r>
              <w:rPr>
                <w:color w:val="000000"/>
                <w:sz w:val="16"/>
                <w:szCs w:val="16"/>
              </w:rPr>
              <w:t> </w:t>
            </w:r>
          </w:p>
        </w:tc>
        <w:tc>
          <w:tcPr>
            <w:tcW w:w="115" w:type="pct"/>
            <w:tcBorders>
              <w:top w:val="single" w:sz="4" w:space="0" w:color="auto"/>
              <w:left w:val="single" w:sz="4" w:space="0" w:color="auto"/>
              <w:bottom w:val="single" w:sz="4" w:space="0" w:color="auto"/>
              <w:right w:val="single" w:sz="4" w:space="0" w:color="auto"/>
            </w:tcBorders>
            <w:noWrap/>
            <w:vAlign w:val="bottom"/>
            <w:hideMark/>
          </w:tcPr>
          <w:p w14:paraId="241A8B25" w14:textId="77777777" w:rsidR="00E17298" w:rsidRDefault="00E17298" w:rsidP="00892287">
            <w:pPr>
              <w:spacing w:before="60" w:after="60"/>
              <w:jc w:val="center"/>
              <w:rPr>
                <w:color w:val="000000"/>
                <w:sz w:val="16"/>
                <w:szCs w:val="16"/>
              </w:rPr>
            </w:pPr>
            <w:r>
              <w:rPr>
                <w:color w:val="000000"/>
                <w:sz w:val="16"/>
                <w:szCs w:val="16"/>
              </w:rPr>
              <w:t> </w:t>
            </w:r>
          </w:p>
        </w:tc>
        <w:tc>
          <w:tcPr>
            <w:tcW w:w="116" w:type="pct"/>
            <w:tcBorders>
              <w:top w:val="single" w:sz="4" w:space="0" w:color="auto"/>
              <w:left w:val="single" w:sz="4" w:space="0" w:color="auto"/>
              <w:bottom w:val="single" w:sz="4" w:space="0" w:color="auto"/>
              <w:right w:val="single" w:sz="4" w:space="0" w:color="auto"/>
            </w:tcBorders>
            <w:noWrap/>
            <w:vAlign w:val="bottom"/>
            <w:hideMark/>
          </w:tcPr>
          <w:p w14:paraId="2958DC57"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5109BD89"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7DB918FE"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4100BB83"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54267884" w14:textId="77777777" w:rsidR="00E17298" w:rsidRDefault="00E17298" w:rsidP="00892287">
            <w:pPr>
              <w:spacing w:before="60" w:after="60"/>
              <w:jc w:val="center"/>
              <w:rPr>
                <w:color w:val="000000"/>
                <w:sz w:val="16"/>
                <w:szCs w:val="16"/>
              </w:rPr>
            </w:pPr>
            <w:r>
              <w:rPr>
                <w:color w:val="000000"/>
                <w:sz w:val="16"/>
                <w:szCs w:val="16"/>
              </w:rPr>
              <w:t> </w:t>
            </w:r>
          </w:p>
        </w:tc>
        <w:tc>
          <w:tcPr>
            <w:tcW w:w="136" w:type="pct"/>
            <w:tcBorders>
              <w:top w:val="single" w:sz="4" w:space="0" w:color="auto"/>
              <w:left w:val="single" w:sz="4" w:space="0" w:color="auto"/>
              <w:bottom w:val="single" w:sz="4" w:space="0" w:color="auto"/>
              <w:right w:val="single" w:sz="4" w:space="0" w:color="auto"/>
            </w:tcBorders>
            <w:noWrap/>
            <w:vAlign w:val="bottom"/>
            <w:hideMark/>
          </w:tcPr>
          <w:p w14:paraId="62EA3751" w14:textId="77777777" w:rsidR="00E17298" w:rsidRDefault="00E17298" w:rsidP="00892287">
            <w:pPr>
              <w:spacing w:before="60" w:after="60"/>
              <w:jc w:val="center"/>
              <w:rPr>
                <w:color w:val="000000"/>
                <w:sz w:val="16"/>
                <w:szCs w:val="16"/>
              </w:rPr>
            </w:pPr>
            <w:r>
              <w:rPr>
                <w:color w:val="000000"/>
                <w:sz w:val="16"/>
                <w:szCs w:val="16"/>
              </w:rPr>
              <w:t> </w:t>
            </w:r>
          </w:p>
        </w:tc>
        <w:tc>
          <w:tcPr>
            <w:tcW w:w="109" w:type="pct"/>
            <w:tcBorders>
              <w:top w:val="single" w:sz="4" w:space="0" w:color="auto"/>
              <w:left w:val="single" w:sz="4" w:space="0" w:color="auto"/>
              <w:bottom w:val="single" w:sz="4" w:space="0" w:color="auto"/>
              <w:right w:val="single" w:sz="4" w:space="0" w:color="auto"/>
            </w:tcBorders>
          </w:tcPr>
          <w:p w14:paraId="4E5916AF" w14:textId="77777777" w:rsidR="00E17298" w:rsidRDefault="00E17298" w:rsidP="00892287">
            <w:pPr>
              <w:spacing w:before="60" w:after="60"/>
              <w:jc w:val="center"/>
              <w:rPr>
                <w:color w:val="000000"/>
                <w:sz w:val="16"/>
                <w:szCs w:val="16"/>
              </w:rPr>
            </w:pPr>
          </w:p>
        </w:tc>
        <w:tc>
          <w:tcPr>
            <w:tcW w:w="109" w:type="pct"/>
            <w:tcBorders>
              <w:top w:val="single" w:sz="4" w:space="0" w:color="auto"/>
              <w:left w:val="single" w:sz="4" w:space="0" w:color="auto"/>
              <w:bottom w:val="single" w:sz="4" w:space="0" w:color="auto"/>
              <w:right w:val="single" w:sz="4" w:space="0" w:color="auto"/>
            </w:tcBorders>
          </w:tcPr>
          <w:p w14:paraId="4AC825DE" w14:textId="77777777" w:rsidR="00E17298" w:rsidRDefault="00E17298">
            <w:pPr>
              <w:jc w:val="center"/>
              <w:rPr>
                <w:color w:val="000000"/>
                <w:sz w:val="16"/>
                <w:szCs w:val="16"/>
              </w:rPr>
            </w:pPr>
          </w:p>
        </w:tc>
        <w:tc>
          <w:tcPr>
            <w:tcW w:w="108" w:type="pct"/>
            <w:tcBorders>
              <w:top w:val="single" w:sz="4" w:space="0" w:color="auto"/>
              <w:left w:val="single" w:sz="4" w:space="0" w:color="auto"/>
              <w:bottom w:val="single" w:sz="4" w:space="0" w:color="auto"/>
              <w:right w:val="single" w:sz="4" w:space="0" w:color="auto"/>
            </w:tcBorders>
          </w:tcPr>
          <w:p w14:paraId="7B619DDF" w14:textId="77777777" w:rsidR="00E17298" w:rsidRDefault="00E17298">
            <w:pPr>
              <w:jc w:val="center"/>
              <w:rPr>
                <w:color w:val="000000"/>
                <w:sz w:val="16"/>
                <w:szCs w:val="16"/>
              </w:rPr>
            </w:pPr>
          </w:p>
        </w:tc>
        <w:tc>
          <w:tcPr>
            <w:tcW w:w="133" w:type="pct"/>
            <w:tcBorders>
              <w:top w:val="single" w:sz="4" w:space="0" w:color="auto"/>
              <w:left w:val="single" w:sz="4" w:space="0" w:color="auto"/>
              <w:bottom w:val="single" w:sz="4" w:space="0" w:color="auto"/>
              <w:right w:val="single" w:sz="4" w:space="0" w:color="auto"/>
            </w:tcBorders>
          </w:tcPr>
          <w:p w14:paraId="6AF26740" w14:textId="77777777" w:rsidR="00E17298" w:rsidRDefault="00E17298">
            <w:pPr>
              <w:jc w:val="center"/>
              <w:rPr>
                <w:color w:val="000000"/>
                <w:sz w:val="16"/>
                <w:szCs w:val="16"/>
              </w:rPr>
            </w:pPr>
          </w:p>
        </w:tc>
      </w:tr>
      <w:tr w:rsidR="00034FB6" w14:paraId="2B98102F" w14:textId="77777777" w:rsidTr="00034FB6">
        <w:trPr>
          <w:trHeight w:val="22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7797CB" w14:textId="77777777" w:rsidR="00E17298" w:rsidRDefault="00E17298">
            <w:pPr>
              <w:rPr>
                <w:rFonts w:ascii="Arial Narrow" w:eastAsia="Times New Roman" w:hAnsi="Arial Narrow"/>
                <w:b/>
                <w:color w:val="000000"/>
                <w:sz w:val="20"/>
                <w:szCs w:val="20"/>
              </w:rPr>
            </w:pPr>
          </w:p>
        </w:tc>
        <w:tc>
          <w:tcPr>
            <w:tcW w:w="1343" w:type="pct"/>
            <w:tcBorders>
              <w:top w:val="single" w:sz="4" w:space="0" w:color="auto"/>
              <w:left w:val="single" w:sz="4" w:space="0" w:color="auto"/>
              <w:bottom w:val="single" w:sz="4" w:space="0" w:color="auto"/>
              <w:right w:val="single" w:sz="4" w:space="0" w:color="auto"/>
            </w:tcBorders>
            <w:noWrap/>
            <w:vAlign w:val="bottom"/>
            <w:hideMark/>
          </w:tcPr>
          <w:p w14:paraId="5706F952" w14:textId="77777777" w:rsidR="00E17298" w:rsidRDefault="00E17298" w:rsidP="00892287">
            <w:pPr>
              <w:spacing w:before="60" w:after="60"/>
              <w:rPr>
                <w:rFonts w:ascii="Arial Narrow" w:hAnsi="Arial Narrow"/>
                <w:color w:val="000000"/>
                <w:sz w:val="18"/>
                <w:szCs w:val="18"/>
              </w:rPr>
            </w:pPr>
            <w:r>
              <w:rPr>
                <w:rFonts w:ascii="Arial Narrow" w:hAnsi="Arial Narrow"/>
                <w:color w:val="000000"/>
                <w:sz w:val="18"/>
                <w:szCs w:val="18"/>
              </w:rPr>
              <w:t>Collaudo tecnico-amministrativo</w:t>
            </w:r>
          </w:p>
        </w:tc>
        <w:tc>
          <w:tcPr>
            <w:tcW w:w="123" w:type="pct"/>
            <w:tcBorders>
              <w:top w:val="single" w:sz="4" w:space="0" w:color="auto"/>
              <w:left w:val="single" w:sz="4" w:space="0" w:color="auto"/>
              <w:bottom w:val="single" w:sz="4" w:space="0" w:color="auto"/>
              <w:right w:val="single" w:sz="4" w:space="0" w:color="auto"/>
            </w:tcBorders>
            <w:noWrap/>
            <w:vAlign w:val="bottom"/>
            <w:hideMark/>
          </w:tcPr>
          <w:p w14:paraId="4197AFEE" w14:textId="77777777" w:rsidR="00E17298" w:rsidRDefault="00E17298" w:rsidP="00892287">
            <w:pPr>
              <w:spacing w:before="60" w:after="60"/>
              <w:jc w:val="center"/>
              <w:rPr>
                <w:rFonts w:ascii="Times New Roman" w:hAnsi="Times New Roman"/>
                <w:color w:val="000000"/>
                <w:sz w:val="16"/>
                <w:szCs w:val="16"/>
              </w:rPr>
            </w:pPr>
            <w:r>
              <w:rPr>
                <w:color w:val="000000"/>
                <w:sz w:val="16"/>
                <w:szCs w:val="16"/>
              </w:rPr>
              <w:t> </w:t>
            </w:r>
          </w:p>
        </w:tc>
        <w:tc>
          <w:tcPr>
            <w:tcW w:w="123" w:type="pct"/>
            <w:tcBorders>
              <w:top w:val="single" w:sz="4" w:space="0" w:color="auto"/>
              <w:left w:val="single" w:sz="4" w:space="0" w:color="auto"/>
              <w:bottom w:val="single" w:sz="4" w:space="0" w:color="auto"/>
              <w:right w:val="single" w:sz="4" w:space="0" w:color="auto"/>
            </w:tcBorders>
            <w:noWrap/>
            <w:vAlign w:val="bottom"/>
            <w:hideMark/>
          </w:tcPr>
          <w:p w14:paraId="734521F0" w14:textId="77777777" w:rsidR="00E17298" w:rsidRDefault="00E17298" w:rsidP="00892287">
            <w:pPr>
              <w:spacing w:before="60" w:after="60"/>
              <w:jc w:val="center"/>
              <w:rPr>
                <w:color w:val="000000"/>
                <w:sz w:val="16"/>
                <w:szCs w:val="16"/>
              </w:rPr>
            </w:pPr>
            <w:r>
              <w:rPr>
                <w:color w:val="000000"/>
                <w:sz w:val="16"/>
                <w:szCs w:val="16"/>
              </w:rPr>
              <w:t> </w:t>
            </w:r>
          </w:p>
        </w:tc>
        <w:tc>
          <w:tcPr>
            <w:tcW w:w="122" w:type="pct"/>
            <w:tcBorders>
              <w:top w:val="single" w:sz="4" w:space="0" w:color="auto"/>
              <w:left w:val="single" w:sz="4" w:space="0" w:color="auto"/>
              <w:bottom w:val="single" w:sz="4" w:space="0" w:color="auto"/>
              <w:right w:val="single" w:sz="4" w:space="0" w:color="auto"/>
            </w:tcBorders>
            <w:noWrap/>
            <w:vAlign w:val="bottom"/>
            <w:hideMark/>
          </w:tcPr>
          <w:p w14:paraId="3E33E448" w14:textId="77777777" w:rsidR="00E17298" w:rsidRDefault="00E17298" w:rsidP="00892287">
            <w:pPr>
              <w:spacing w:before="60" w:after="60"/>
              <w:jc w:val="center"/>
              <w:rPr>
                <w:color w:val="000000"/>
                <w:sz w:val="16"/>
                <w:szCs w:val="16"/>
              </w:rPr>
            </w:pPr>
            <w:r>
              <w:rPr>
                <w:color w:val="000000"/>
                <w:sz w:val="16"/>
                <w:szCs w:val="16"/>
              </w:rPr>
              <w:t> </w:t>
            </w:r>
          </w:p>
        </w:tc>
        <w:tc>
          <w:tcPr>
            <w:tcW w:w="123" w:type="pct"/>
            <w:tcBorders>
              <w:top w:val="single" w:sz="4" w:space="0" w:color="auto"/>
              <w:left w:val="single" w:sz="4" w:space="0" w:color="auto"/>
              <w:bottom w:val="single" w:sz="4" w:space="0" w:color="auto"/>
              <w:right w:val="single" w:sz="4" w:space="0" w:color="auto"/>
            </w:tcBorders>
            <w:noWrap/>
            <w:vAlign w:val="bottom"/>
            <w:hideMark/>
          </w:tcPr>
          <w:p w14:paraId="67C96DCE" w14:textId="77777777" w:rsidR="00E17298" w:rsidRDefault="00E17298" w:rsidP="00892287">
            <w:pPr>
              <w:spacing w:before="60" w:after="60"/>
              <w:jc w:val="center"/>
              <w:rPr>
                <w:color w:val="000000"/>
                <w:sz w:val="16"/>
                <w:szCs w:val="16"/>
              </w:rPr>
            </w:pPr>
            <w:r>
              <w:rPr>
                <w:color w:val="000000"/>
                <w:sz w:val="16"/>
                <w:szCs w:val="16"/>
              </w:rPr>
              <w:t> </w:t>
            </w:r>
          </w:p>
        </w:tc>
        <w:tc>
          <w:tcPr>
            <w:tcW w:w="124" w:type="pct"/>
            <w:tcBorders>
              <w:top w:val="single" w:sz="4" w:space="0" w:color="auto"/>
              <w:left w:val="single" w:sz="4" w:space="0" w:color="auto"/>
              <w:bottom w:val="single" w:sz="4" w:space="0" w:color="auto"/>
              <w:right w:val="single" w:sz="4" w:space="0" w:color="auto"/>
            </w:tcBorders>
            <w:noWrap/>
            <w:vAlign w:val="bottom"/>
            <w:hideMark/>
          </w:tcPr>
          <w:p w14:paraId="358654E6"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7D73C5F4" w14:textId="77777777" w:rsidR="00E17298" w:rsidRDefault="00E17298" w:rsidP="00892287">
            <w:pPr>
              <w:spacing w:before="60" w:after="60"/>
              <w:jc w:val="center"/>
              <w:rPr>
                <w:color w:val="000000"/>
                <w:sz w:val="16"/>
                <w:szCs w:val="16"/>
              </w:rPr>
            </w:pPr>
            <w:r>
              <w:rPr>
                <w:color w:val="000000"/>
                <w:sz w:val="16"/>
                <w:szCs w:val="16"/>
              </w:rPr>
              <w:t> </w:t>
            </w:r>
          </w:p>
        </w:tc>
        <w:tc>
          <w:tcPr>
            <w:tcW w:w="124" w:type="pct"/>
            <w:tcBorders>
              <w:top w:val="single" w:sz="4" w:space="0" w:color="auto"/>
              <w:left w:val="single" w:sz="4" w:space="0" w:color="auto"/>
              <w:bottom w:val="single" w:sz="4" w:space="0" w:color="auto"/>
              <w:right w:val="single" w:sz="4" w:space="0" w:color="auto"/>
            </w:tcBorders>
            <w:noWrap/>
            <w:vAlign w:val="bottom"/>
            <w:hideMark/>
          </w:tcPr>
          <w:p w14:paraId="5D7E3001"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4D0474B3"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3EFDC4CE" w14:textId="77777777" w:rsidR="00E17298" w:rsidRDefault="00E17298" w:rsidP="00892287">
            <w:pPr>
              <w:spacing w:before="60" w:after="60"/>
              <w:jc w:val="center"/>
              <w:rPr>
                <w:color w:val="000000"/>
                <w:sz w:val="16"/>
                <w:szCs w:val="16"/>
              </w:rPr>
            </w:pPr>
            <w:r>
              <w:rPr>
                <w:color w:val="000000"/>
                <w:sz w:val="16"/>
                <w:szCs w:val="16"/>
              </w:rPr>
              <w:t> </w:t>
            </w:r>
          </w:p>
        </w:tc>
        <w:tc>
          <w:tcPr>
            <w:tcW w:w="124" w:type="pct"/>
            <w:tcBorders>
              <w:top w:val="single" w:sz="4" w:space="0" w:color="auto"/>
              <w:left w:val="single" w:sz="4" w:space="0" w:color="auto"/>
              <w:bottom w:val="single" w:sz="4" w:space="0" w:color="auto"/>
              <w:right w:val="single" w:sz="4" w:space="0" w:color="auto"/>
            </w:tcBorders>
            <w:noWrap/>
            <w:vAlign w:val="bottom"/>
            <w:hideMark/>
          </w:tcPr>
          <w:p w14:paraId="2873DB25" w14:textId="77777777" w:rsidR="00E17298" w:rsidRDefault="00E17298" w:rsidP="00892287">
            <w:pPr>
              <w:spacing w:before="60" w:after="60"/>
              <w:jc w:val="center"/>
              <w:rPr>
                <w:color w:val="000000"/>
                <w:sz w:val="16"/>
                <w:szCs w:val="16"/>
              </w:rPr>
            </w:pPr>
            <w:r>
              <w:rPr>
                <w:color w:val="000000"/>
                <w:sz w:val="16"/>
                <w:szCs w:val="16"/>
              </w:rPr>
              <w:t> </w:t>
            </w:r>
          </w:p>
        </w:tc>
        <w:tc>
          <w:tcPr>
            <w:tcW w:w="124" w:type="pct"/>
            <w:tcBorders>
              <w:top w:val="single" w:sz="4" w:space="0" w:color="auto"/>
              <w:left w:val="single" w:sz="4" w:space="0" w:color="auto"/>
              <w:bottom w:val="single" w:sz="4" w:space="0" w:color="auto"/>
              <w:right w:val="single" w:sz="4" w:space="0" w:color="auto"/>
            </w:tcBorders>
            <w:noWrap/>
            <w:vAlign w:val="bottom"/>
            <w:hideMark/>
          </w:tcPr>
          <w:p w14:paraId="7FAAD8C7" w14:textId="77777777" w:rsidR="00E17298" w:rsidRDefault="00E17298" w:rsidP="00892287">
            <w:pPr>
              <w:spacing w:before="60" w:after="60"/>
              <w:jc w:val="center"/>
              <w:rPr>
                <w:color w:val="000000"/>
                <w:sz w:val="16"/>
                <w:szCs w:val="16"/>
              </w:rPr>
            </w:pPr>
            <w:r>
              <w:rPr>
                <w:color w:val="000000"/>
                <w:sz w:val="16"/>
                <w:szCs w:val="16"/>
              </w:rPr>
              <w:t> </w:t>
            </w:r>
          </w:p>
        </w:tc>
        <w:tc>
          <w:tcPr>
            <w:tcW w:w="131" w:type="pct"/>
            <w:tcBorders>
              <w:top w:val="single" w:sz="4" w:space="0" w:color="auto"/>
              <w:left w:val="single" w:sz="4" w:space="0" w:color="auto"/>
              <w:bottom w:val="single" w:sz="4" w:space="0" w:color="auto"/>
              <w:right w:val="single" w:sz="4" w:space="0" w:color="auto"/>
            </w:tcBorders>
            <w:noWrap/>
            <w:vAlign w:val="bottom"/>
            <w:hideMark/>
          </w:tcPr>
          <w:p w14:paraId="584B4F4A" w14:textId="77777777" w:rsidR="00E17298" w:rsidRDefault="00E17298" w:rsidP="00892287">
            <w:pPr>
              <w:spacing w:before="60" w:after="60"/>
              <w:jc w:val="center"/>
              <w:rPr>
                <w:color w:val="000000"/>
                <w:sz w:val="16"/>
                <w:szCs w:val="16"/>
              </w:rPr>
            </w:pPr>
            <w:r>
              <w:rPr>
                <w:color w:val="000000"/>
                <w:sz w:val="16"/>
                <w:szCs w:val="16"/>
              </w:rPr>
              <w:t> </w:t>
            </w:r>
          </w:p>
        </w:tc>
        <w:tc>
          <w:tcPr>
            <w:tcW w:w="132" w:type="pct"/>
            <w:tcBorders>
              <w:top w:val="single" w:sz="4" w:space="0" w:color="auto"/>
              <w:left w:val="single" w:sz="4" w:space="0" w:color="auto"/>
              <w:bottom w:val="single" w:sz="4" w:space="0" w:color="auto"/>
              <w:right w:val="single" w:sz="4" w:space="0" w:color="auto"/>
            </w:tcBorders>
            <w:noWrap/>
            <w:vAlign w:val="bottom"/>
            <w:hideMark/>
          </w:tcPr>
          <w:p w14:paraId="5C2DB39B" w14:textId="77777777" w:rsidR="00E17298" w:rsidRDefault="00E17298" w:rsidP="00892287">
            <w:pPr>
              <w:spacing w:before="60" w:after="60"/>
              <w:jc w:val="center"/>
              <w:rPr>
                <w:color w:val="000000"/>
                <w:sz w:val="16"/>
                <w:szCs w:val="16"/>
              </w:rPr>
            </w:pPr>
            <w:r>
              <w:rPr>
                <w:color w:val="000000"/>
                <w:sz w:val="16"/>
                <w:szCs w:val="16"/>
              </w:rPr>
              <w:t> </w:t>
            </w:r>
          </w:p>
        </w:tc>
        <w:tc>
          <w:tcPr>
            <w:tcW w:w="129" w:type="pct"/>
            <w:tcBorders>
              <w:top w:val="single" w:sz="4" w:space="0" w:color="auto"/>
              <w:left w:val="single" w:sz="4" w:space="0" w:color="auto"/>
              <w:bottom w:val="single" w:sz="4" w:space="0" w:color="auto"/>
              <w:right w:val="single" w:sz="4" w:space="0" w:color="auto"/>
            </w:tcBorders>
            <w:noWrap/>
            <w:vAlign w:val="bottom"/>
            <w:hideMark/>
          </w:tcPr>
          <w:p w14:paraId="60502676" w14:textId="77777777" w:rsidR="00E17298" w:rsidRDefault="00E17298" w:rsidP="00892287">
            <w:pPr>
              <w:spacing w:before="60" w:after="60"/>
              <w:jc w:val="center"/>
              <w:rPr>
                <w:color w:val="000000"/>
                <w:sz w:val="16"/>
                <w:szCs w:val="16"/>
              </w:rPr>
            </w:pPr>
            <w:r>
              <w:rPr>
                <w:color w:val="000000"/>
                <w:sz w:val="16"/>
                <w:szCs w:val="16"/>
              </w:rPr>
              <w:t> </w:t>
            </w:r>
          </w:p>
        </w:tc>
        <w:tc>
          <w:tcPr>
            <w:tcW w:w="129" w:type="pct"/>
            <w:tcBorders>
              <w:top w:val="single" w:sz="4" w:space="0" w:color="auto"/>
              <w:left w:val="single" w:sz="4" w:space="0" w:color="auto"/>
              <w:bottom w:val="single" w:sz="4" w:space="0" w:color="auto"/>
              <w:right w:val="single" w:sz="4" w:space="0" w:color="auto"/>
            </w:tcBorders>
            <w:noWrap/>
            <w:vAlign w:val="bottom"/>
            <w:hideMark/>
          </w:tcPr>
          <w:p w14:paraId="7DE05EF2" w14:textId="77777777" w:rsidR="00E17298" w:rsidRDefault="00E17298" w:rsidP="00892287">
            <w:pPr>
              <w:spacing w:before="60" w:after="60"/>
              <w:jc w:val="center"/>
              <w:rPr>
                <w:color w:val="000000"/>
                <w:sz w:val="16"/>
                <w:szCs w:val="16"/>
              </w:rPr>
            </w:pPr>
            <w:r>
              <w:rPr>
                <w:color w:val="000000"/>
                <w:sz w:val="16"/>
                <w:szCs w:val="16"/>
              </w:rPr>
              <w:t> </w:t>
            </w:r>
          </w:p>
        </w:tc>
        <w:tc>
          <w:tcPr>
            <w:tcW w:w="127" w:type="pct"/>
            <w:tcBorders>
              <w:top w:val="single" w:sz="4" w:space="0" w:color="auto"/>
              <w:left w:val="single" w:sz="4" w:space="0" w:color="auto"/>
              <w:bottom w:val="single" w:sz="4" w:space="0" w:color="auto"/>
              <w:right w:val="single" w:sz="4" w:space="0" w:color="auto"/>
            </w:tcBorders>
            <w:noWrap/>
            <w:vAlign w:val="bottom"/>
            <w:hideMark/>
          </w:tcPr>
          <w:p w14:paraId="23A76134" w14:textId="77777777" w:rsidR="00E17298" w:rsidRDefault="00E17298" w:rsidP="00892287">
            <w:pPr>
              <w:spacing w:before="60" w:after="60"/>
              <w:jc w:val="center"/>
              <w:rPr>
                <w:color w:val="000000"/>
                <w:sz w:val="16"/>
                <w:szCs w:val="16"/>
              </w:rPr>
            </w:pPr>
            <w:r>
              <w:rPr>
                <w:color w:val="000000"/>
                <w:sz w:val="16"/>
                <w:szCs w:val="16"/>
              </w:rPr>
              <w:t> </w:t>
            </w:r>
          </w:p>
        </w:tc>
        <w:tc>
          <w:tcPr>
            <w:tcW w:w="130" w:type="pct"/>
            <w:tcBorders>
              <w:top w:val="single" w:sz="4" w:space="0" w:color="auto"/>
              <w:left w:val="single" w:sz="4" w:space="0" w:color="auto"/>
              <w:bottom w:val="single" w:sz="4" w:space="0" w:color="auto"/>
              <w:right w:val="single" w:sz="4" w:space="0" w:color="auto"/>
            </w:tcBorders>
            <w:noWrap/>
            <w:vAlign w:val="bottom"/>
            <w:hideMark/>
          </w:tcPr>
          <w:p w14:paraId="6748C1F5" w14:textId="77777777" w:rsidR="00E17298" w:rsidRDefault="00E17298" w:rsidP="00892287">
            <w:pPr>
              <w:spacing w:before="60" w:after="60"/>
              <w:jc w:val="center"/>
              <w:rPr>
                <w:color w:val="000000"/>
                <w:sz w:val="16"/>
                <w:szCs w:val="16"/>
              </w:rPr>
            </w:pPr>
            <w:r>
              <w:rPr>
                <w:color w:val="000000"/>
                <w:sz w:val="16"/>
                <w:szCs w:val="16"/>
              </w:rPr>
              <w:t> </w:t>
            </w:r>
          </w:p>
        </w:tc>
        <w:tc>
          <w:tcPr>
            <w:tcW w:w="114" w:type="pct"/>
            <w:tcBorders>
              <w:top w:val="single" w:sz="4" w:space="0" w:color="auto"/>
              <w:left w:val="single" w:sz="4" w:space="0" w:color="auto"/>
              <w:bottom w:val="single" w:sz="4" w:space="0" w:color="auto"/>
              <w:right w:val="single" w:sz="4" w:space="0" w:color="auto"/>
            </w:tcBorders>
            <w:noWrap/>
            <w:vAlign w:val="bottom"/>
            <w:hideMark/>
          </w:tcPr>
          <w:p w14:paraId="6D45CB70" w14:textId="77777777" w:rsidR="00E17298" w:rsidRDefault="00E17298" w:rsidP="00892287">
            <w:pPr>
              <w:spacing w:before="60" w:after="60"/>
              <w:jc w:val="center"/>
              <w:rPr>
                <w:color w:val="000000"/>
                <w:sz w:val="16"/>
                <w:szCs w:val="16"/>
              </w:rPr>
            </w:pPr>
            <w:r>
              <w:rPr>
                <w:color w:val="000000"/>
                <w:sz w:val="16"/>
                <w:szCs w:val="16"/>
              </w:rPr>
              <w:t> </w:t>
            </w:r>
          </w:p>
        </w:tc>
        <w:tc>
          <w:tcPr>
            <w:tcW w:w="115" w:type="pct"/>
            <w:tcBorders>
              <w:top w:val="single" w:sz="4" w:space="0" w:color="auto"/>
              <w:left w:val="single" w:sz="4" w:space="0" w:color="auto"/>
              <w:bottom w:val="single" w:sz="4" w:space="0" w:color="auto"/>
              <w:right w:val="single" w:sz="4" w:space="0" w:color="auto"/>
            </w:tcBorders>
            <w:noWrap/>
            <w:vAlign w:val="bottom"/>
            <w:hideMark/>
          </w:tcPr>
          <w:p w14:paraId="299A760F" w14:textId="77777777" w:rsidR="00E17298" w:rsidRDefault="00E17298" w:rsidP="00892287">
            <w:pPr>
              <w:spacing w:before="60" w:after="60"/>
              <w:jc w:val="center"/>
              <w:rPr>
                <w:color w:val="000000"/>
                <w:sz w:val="16"/>
                <w:szCs w:val="16"/>
              </w:rPr>
            </w:pPr>
            <w:r>
              <w:rPr>
                <w:color w:val="000000"/>
                <w:sz w:val="16"/>
                <w:szCs w:val="16"/>
              </w:rPr>
              <w:t> </w:t>
            </w:r>
          </w:p>
        </w:tc>
        <w:tc>
          <w:tcPr>
            <w:tcW w:w="116" w:type="pct"/>
            <w:tcBorders>
              <w:top w:val="single" w:sz="4" w:space="0" w:color="auto"/>
              <w:left w:val="single" w:sz="4" w:space="0" w:color="auto"/>
              <w:bottom w:val="single" w:sz="4" w:space="0" w:color="auto"/>
              <w:right w:val="single" w:sz="4" w:space="0" w:color="auto"/>
            </w:tcBorders>
            <w:noWrap/>
            <w:vAlign w:val="bottom"/>
            <w:hideMark/>
          </w:tcPr>
          <w:p w14:paraId="25AFE65B"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682500C8"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6E9BDCAF"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6C6E1238"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55BDD6DE" w14:textId="77777777" w:rsidR="00E17298" w:rsidRDefault="00E17298" w:rsidP="00892287">
            <w:pPr>
              <w:spacing w:before="60" w:after="60"/>
              <w:jc w:val="center"/>
              <w:rPr>
                <w:color w:val="000000"/>
                <w:sz w:val="16"/>
                <w:szCs w:val="16"/>
              </w:rPr>
            </w:pPr>
            <w:r>
              <w:rPr>
                <w:color w:val="000000"/>
                <w:sz w:val="16"/>
                <w:szCs w:val="16"/>
              </w:rPr>
              <w:t> </w:t>
            </w:r>
          </w:p>
        </w:tc>
        <w:tc>
          <w:tcPr>
            <w:tcW w:w="136" w:type="pct"/>
            <w:tcBorders>
              <w:top w:val="single" w:sz="4" w:space="0" w:color="auto"/>
              <w:left w:val="single" w:sz="4" w:space="0" w:color="auto"/>
              <w:bottom w:val="single" w:sz="4" w:space="0" w:color="auto"/>
              <w:right w:val="single" w:sz="4" w:space="0" w:color="auto"/>
            </w:tcBorders>
            <w:noWrap/>
            <w:vAlign w:val="bottom"/>
            <w:hideMark/>
          </w:tcPr>
          <w:p w14:paraId="6EE8EB78" w14:textId="77777777" w:rsidR="00E17298" w:rsidRDefault="00E17298" w:rsidP="00892287">
            <w:pPr>
              <w:spacing w:before="60" w:after="60"/>
              <w:jc w:val="center"/>
              <w:rPr>
                <w:color w:val="000000"/>
                <w:sz w:val="16"/>
                <w:szCs w:val="16"/>
              </w:rPr>
            </w:pPr>
            <w:r>
              <w:rPr>
                <w:color w:val="000000"/>
                <w:sz w:val="16"/>
                <w:szCs w:val="16"/>
              </w:rPr>
              <w:t> </w:t>
            </w:r>
          </w:p>
        </w:tc>
        <w:tc>
          <w:tcPr>
            <w:tcW w:w="109" w:type="pct"/>
            <w:tcBorders>
              <w:top w:val="single" w:sz="4" w:space="0" w:color="auto"/>
              <w:left w:val="single" w:sz="4" w:space="0" w:color="auto"/>
              <w:bottom w:val="single" w:sz="4" w:space="0" w:color="auto"/>
              <w:right w:val="single" w:sz="4" w:space="0" w:color="auto"/>
            </w:tcBorders>
          </w:tcPr>
          <w:p w14:paraId="789E5F37" w14:textId="77777777" w:rsidR="00E17298" w:rsidRDefault="00E17298" w:rsidP="00892287">
            <w:pPr>
              <w:spacing w:before="60" w:after="60"/>
              <w:jc w:val="center"/>
              <w:rPr>
                <w:color w:val="000000"/>
                <w:sz w:val="16"/>
                <w:szCs w:val="16"/>
              </w:rPr>
            </w:pPr>
          </w:p>
        </w:tc>
        <w:tc>
          <w:tcPr>
            <w:tcW w:w="109" w:type="pct"/>
            <w:tcBorders>
              <w:top w:val="single" w:sz="4" w:space="0" w:color="auto"/>
              <w:left w:val="single" w:sz="4" w:space="0" w:color="auto"/>
              <w:bottom w:val="single" w:sz="4" w:space="0" w:color="auto"/>
              <w:right w:val="single" w:sz="4" w:space="0" w:color="auto"/>
            </w:tcBorders>
          </w:tcPr>
          <w:p w14:paraId="6EB7AE4C" w14:textId="77777777" w:rsidR="00E17298" w:rsidRDefault="00E17298">
            <w:pPr>
              <w:jc w:val="center"/>
              <w:rPr>
                <w:color w:val="000000"/>
                <w:sz w:val="16"/>
                <w:szCs w:val="16"/>
              </w:rPr>
            </w:pPr>
          </w:p>
        </w:tc>
        <w:tc>
          <w:tcPr>
            <w:tcW w:w="108" w:type="pct"/>
            <w:tcBorders>
              <w:top w:val="single" w:sz="4" w:space="0" w:color="auto"/>
              <w:left w:val="single" w:sz="4" w:space="0" w:color="auto"/>
              <w:bottom w:val="single" w:sz="4" w:space="0" w:color="auto"/>
              <w:right w:val="single" w:sz="4" w:space="0" w:color="auto"/>
            </w:tcBorders>
          </w:tcPr>
          <w:p w14:paraId="17A69A6A" w14:textId="77777777" w:rsidR="00E17298" w:rsidRDefault="00E17298">
            <w:pPr>
              <w:jc w:val="center"/>
              <w:rPr>
                <w:color w:val="000000"/>
                <w:sz w:val="16"/>
                <w:szCs w:val="16"/>
              </w:rPr>
            </w:pPr>
          </w:p>
        </w:tc>
        <w:tc>
          <w:tcPr>
            <w:tcW w:w="133" w:type="pct"/>
            <w:tcBorders>
              <w:top w:val="single" w:sz="4" w:space="0" w:color="auto"/>
              <w:left w:val="single" w:sz="4" w:space="0" w:color="auto"/>
              <w:bottom w:val="single" w:sz="4" w:space="0" w:color="auto"/>
              <w:right w:val="single" w:sz="4" w:space="0" w:color="auto"/>
            </w:tcBorders>
          </w:tcPr>
          <w:p w14:paraId="6D7E9146" w14:textId="77777777" w:rsidR="00E17298" w:rsidRDefault="00E17298">
            <w:pPr>
              <w:jc w:val="center"/>
              <w:rPr>
                <w:color w:val="000000"/>
                <w:sz w:val="16"/>
                <w:szCs w:val="16"/>
              </w:rPr>
            </w:pPr>
          </w:p>
        </w:tc>
      </w:tr>
      <w:tr w:rsidR="00034FB6" w14:paraId="132F0289" w14:textId="77777777" w:rsidTr="00034FB6">
        <w:trPr>
          <w:trHeight w:val="22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B1A854" w14:textId="77777777" w:rsidR="00E17298" w:rsidRDefault="00E17298">
            <w:pPr>
              <w:rPr>
                <w:rFonts w:ascii="Arial Narrow" w:eastAsia="Times New Roman" w:hAnsi="Arial Narrow"/>
                <w:b/>
                <w:color w:val="000000"/>
                <w:sz w:val="20"/>
                <w:szCs w:val="20"/>
              </w:rPr>
            </w:pPr>
          </w:p>
        </w:tc>
        <w:tc>
          <w:tcPr>
            <w:tcW w:w="1343" w:type="pct"/>
            <w:tcBorders>
              <w:top w:val="single" w:sz="4" w:space="0" w:color="auto"/>
              <w:left w:val="single" w:sz="4" w:space="0" w:color="auto"/>
              <w:bottom w:val="single" w:sz="4" w:space="0" w:color="auto"/>
              <w:right w:val="single" w:sz="4" w:space="0" w:color="auto"/>
            </w:tcBorders>
            <w:noWrap/>
            <w:vAlign w:val="bottom"/>
            <w:hideMark/>
          </w:tcPr>
          <w:p w14:paraId="51935C68" w14:textId="77777777" w:rsidR="00E17298" w:rsidRDefault="00E17298" w:rsidP="00892287">
            <w:pPr>
              <w:spacing w:before="60" w:after="60"/>
              <w:rPr>
                <w:rFonts w:ascii="Arial Narrow" w:hAnsi="Arial Narrow"/>
                <w:color w:val="000000"/>
                <w:sz w:val="18"/>
                <w:szCs w:val="18"/>
              </w:rPr>
            </w:pPr>
            <w:r>
              <w:rPr>
                <w:rFonts w:ascii="Arial Narrow" w:hAnsi="Arial Narrow"/>
                <w:color w:val="000000"/>
                <w:sz w:val="18"/>
                <w:szCs w:val="18"/>
              </w:rPr>
              <w:t>Studi ambientali paesaggistici</w:t>
            </w:r>
          </w:p>
        </w:tc>
        <w:tc>
          <w:tcPr>
            <w:tcW w:w="123" w:type="pct"/>
            <w:tcBorders>
              <w:top w:val="single" w:sz="4" w:space="0" w:color="auto"/>
              <w:left w:val="single" w:sz="4" w:space="0" w:color="auto"/>
              <w:bottom w:val="single" w:sz="4" w:space="0" w:color="auto"/>
              <w:right w:val="single" w:sz="4" w:space="0" w:color="auto"/>
            </w:tcBorders>
            <w:noWrap/>
            <w:vAlign w:val="bottom"/>
          </w:tcPr>
          <w:p w14:paraId="1D4CDCF9" w14:textId="77777777" w:rsidR="00E17298" w:rsidRDefault="00E17298" w:rsidP="00892287">
            <w:pPr>
              <w:spacing w:before="60" w:after="60"/>
              <w:jc w:val="center"/>
              <w:rPr>
                <w:rFonts w:ascii="Times New Roman" w:hAnsi="Times New Roman"/>
                <w:color w:val="000000"/>
                <w:sz w:val="16"/>
                <w:szCs w:val="16"/>
              </w:rPr>
            </w:pPr>
          </w:p>
        </w:tc>
        <w:tc>
          <w:tcPr>
            <w:tcW w:w="123" w:type="pct"/>
            <w:tcBorders>
              <w:top w:val="single" w:sz="4" w:space="0" w:color="auto"/>
              <w:left w:val="single" w:sz="4" w:space="0" w:color="auto"/>
              <w:bottom w:val="single" w:sz="4" w:space="0" w:color="auto"/>
              <w:right w:val="single" w:sz="4" w:space="0" w:color="auto"/>
            </w:tcBorders>
            <w:noWrap/>
            <w:vAlign w:val="bottom"/>
          </w:tcPr>
          <w:p w14:paraId="28C5F21C" w14:textId="77777777" w:rsidR="00E17298" w:rsidRDefault="00E17298" w:rsidP="00892287">
            <w:pPr>
              <w:spacing w:before="60" w:after="60"/>
              <w:jc w:val="center"/>
              <w:rPr>
                <w:color w:val="000000"/>
                <w:sz w:val="16"/>
                <w:szCs w:val="16"/>
              </w:rPr>
            </w:pPr>
          </w:p>
        </w:tc>
        <w:tc>
          <w:tcPr>
            <w:tcW w:w="122" w:type="pct"/>
            <w:tcBorders>
              <w:top w:val="single" w:sz="4" w:space="0" w:color="auto"/>
              <w:left w:val="single" w:sz="4" w:space="0" w:color="auto"/>
              <w:bottom w:val="single" w:sz="4" w:space="0" w:color="auto"/>
              <w:right w:val="single" w:sz="4" w:space="0" w:color="auto"/>
            </w:tcBorders>
            <w:noWrap/>
            <w:vAlign w:val="bottom"/>
          </w:tcPr>
          <w:p w14:paraId="4CE5D1BF" w14:textId="77777777" w:rsidR="00E17298" w:rsidRDefault="00E17298" w:rsidP="00892287">
            <w:pPr>
              <w:spacing w:before="60" w:after="60"/>
              <w:jc w:val="center"/>
              <w:rPr>
                <w:color w:val="000000"/>
                <w:sz w:val="16"/>
                <w:szCs w:val="16"/>
              </w:rPr>
            </w:pPr>
          </w:p>
        </w:tc>
        <w:tc>
          <w:tcPr>
            <w:tcW w:w="123" w:type="pct"/>
            <w:tcBorders>
              <w:top w:val="single" w:sz="4" w:space="0" w:color="auto"/>
              <w:left w:val="single" w:sz="4" w:space="0" w:color="auto"/>
              <w:bottom w:val="single" w:sz="4" w:space="0" w:color="auto"/>
              <w:right w:val="single" w:sz="4" w:space="0" w:color="auto"/>
            </w:tcBorders>
            <w:noWrap/>
            <w:vAlign w:val="bottom"/>
          </w:tcPr>
          <w:p w14:paraId="27AC615B"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1B1FB927"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2B0EBF85"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6FD62D8D"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069E6B12"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067E33EF"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329B199D" w14:textId="77777777" w:rsidR="00E17298" w:rsidRDefault="00E17298" w:rsidP="00892287">
            <w:pPr>
              <w:spacing w:before="60" w:after="60"/>
              <w:jc w:val="center"/>
              <w:rPr>
                <w:rFonts w:ascii="Arial Narrow" w:hAnsi="Arial Narrow"/>
                <w:color w:val="000000"/>
                <w:sz w:val="18"/>
                <w:szCs w:val="18"/>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033261F3" w14:textId="77777777" w:rsidR="00E17298" w:rsidRDefault="00E17298" w:rsidP="00892287">
            <w:pPr>
              <w:spacing w:before="60" w:after="60"/>
              <w:jc w:val="center"/>
              <w:rPr>
                <w:rFonts w:ascii="Times New Roman" w:hAnsi="Times New Roman"/>
                <w:color w:val="000000"/>
                <w:sz w:val="16"/>
                <w:szCs w:val="16"/>
              </w:rPr>
            </w:pPr>
          </w:p>
        </w:tc>
        <w:tc>
          <w:tcPr>
            <w:tcW w:w="131" w:type="pct"/>
            <w:tcBorders>
              <w:top w:val="single" w:sz="4" w:space="0" w:color="auto"/>
              <w:left w:val="single" w:sz="4" w:space="0" w:color="auto"/>
              <w:bottom w:val="single" w:sz="4" w:space="0" w:color="auto"/>
              <w:right w:val="single" w:sz="4" w:space="0" w:color="auto"/>
            </w:tcBorders>
            <w:noWrap/>
            <w:vAlign w:val="bottom"/>
          </w:tcPr>
          <w:p w14:paraId="3EE44673" w14:textId="77777777" w:rsidR="00E17298" w:rsidRDefault="00E17298" w:rsidP="00892287">
            <w:pPr>
              <w:spacing w:before="60" w:after="60"/>
              <w:jc w:val="center"/>
              <w:rPr>
                <w:color w:val="000000"/>
                <w:sz w:val="16"/>
                <w:szCs w:val="16"/>
              </w:rPr>
            </w:pPr>
          </w:p>
        </w:tc>
        <w:tc>
          <w:tcPr>
            <w:tcW w:w="132" w:type="pct"/>
            <w:tcBorders>
              <w:top w:val="single" w:sz="4" w:space="0" w:color="auto"/>
              <w:left w:val="single" w:sz="4" w:space="0" w:color="auto"/>
              <w:bottom w:val="single" w:sz="4" w:space="0" w:color="auto"/>
              <w:right w:val="single" w:sz="4" w:space="0" w:color="auto"/>
            </w:tcBorders>
            <w:noWrap/>
            <w:vAlign w:val="bottom"/>
          </w:tcPr>
          <w:p w14:paraId="566F72D5" w14:textId="77777777" w:rsidR="00E17298" w:rsidRDefault="00E17298" w:rsidP="00892287">
            <w:pPr>
              <w:spacing w:before="60" w:after="60"/>
              <w:jc w:val="center"/>
              <w:rPr>
                <w:color w:val="000000"/>
                <w:sz w:val="16"/>
                <w:szCs w:val="16"/>
              </w:rPr>
            </w:pPr>
          </w:p>
        </w:tc>
        <w:tc>
          <w:tcPr>
            <w:tcW w:w="129" w:type="pct"/>
            <w:tcBorders>
              <w:top w:val="single" w:sz="4" w:space="0" w:color="auto"/>
              <w:left w:val="single" w:sz="4" w:space="0" w:color="auto"/>
              <w:bottom w:val="single" w:sz="4" w:space="0" w:color="auto"/>
              <w:right w:val="single" w:sz="4" w:space="0" w:color="auto"/>
            </w:tcBorders>
            <w:noWrap/>
            <w:vAlign w:val="bottom"/>
          </w:tcPr>
          <w:p w14:paraId="0C954A0C" w14:textId="77777777" w:rsidR="00E17298" w:rsidRDefault="00E17298" w:rsidP="00892287">
            <w:pPr>
              <w:spacing w:before="60" w:after="60"/>
              <w:jc w:val="center"/>
              <w:rPr>
                <w:color w:val="000000"/>
                <w:sz w:val="16"/>
                <w:szCs w:val="16"/>
              </w:rPr>
            </w:pPr>
          </w:p>
        </w:tc>
        <w:tc>
          <w:tcPr>
            <w:tcW w:w="129" w:type="pct"/>
            <w:tcBorders>
              <w:top w:val="single" w:sz="4" w:space="0" w:color="auto"/>
              <w:left w:val="single" w:sz="4" w:space="0" w:color="auto"/>
              <w:bottom w:val="single" w:sz="4" w:space="0" w:color="auto"/>
              <w:right w:val="single" w:sz="4" w:space="0" w:color="auto"/>
            </w:tcBorders>
            <w:noWrap/>
            <w:vAlign w:val="bottom"/>
          </w:tcPr>
          <w:p w14:paraId="56465AB7" w14:textId="77777777" w:rsidR="00E17298" w:rsidRDefault="00E17298" w:rsidP="00892287">
            <w:pPr>
              <w:spacing w:before="60" w:after="60"/>
              <w:jc w:val="center"/>
              <w:rPr>
                <w:color w:val="000000"/>
                <w:sz w:val="16"/>
                <w:szCs w:val="16"/>
              </w:rPr>
            </w:pPr>
          </w:p>
        </w:tc>
        <w:tc>
          <w:tcPr>
            <w:tcW w:w="127" w:type="pct"/>
            <w:tcBorders>
              <w:top w:val="single" w:sz="4" w:space="0" w:color="auto"/>
              <w:left w:val="single" w:sz="4" w:space="0" w:color="auto"/>
              <w:bottom w:val="single" w:sz="4" w:space="0" w:color="auto"/>
              <w:right w:val="single" w:sz="4" w:space="0" w:color="auto"/>
            </w:tcBorders>
            <w:noWrap/>
            <w:vAlign w:val="bottom"/>
          </w:tcPr>
          <w:p w14:paraId="64130CB3" w14:textId="77777777" w:rsidR="00E17298" w:rsidRDefault="00E17298" w:rsidP="00892287">
            <w:pPr>
              <w:spacing w:before="60" w:after="60"/>
              <w:jc w:val="center"/>
              <w:rPr>
                <w:color w:val="000000"/>
                <w:sz w:val="16"/>
                <w:szCs w:val="16"/>
              </w:rPr>
            </w:pPr>
          </w:p>
        </w:tc>
        <w:tc>
          <w:tcPr>
            <w:tcW w:w="130" w:type="pct"/>
            <w:tcBorders>
              <w:top w:val="single" w:sz="4" w:space="0" w:color="auto"/>
              <w:left w:val="single" w:sz="4" w:space="0" w:color="auto"/>
              <w:bottom w:val="single" w:sz="4" w:space="0" w:color="auto"/>
              <w:right w:val="single" w:sz="4" w:space="0" w:color="auto"/>
            </w:tcBorders>
            <w:noWrap/>
            <w:vAlign w:val="bottom"/>
          </w:tcPr>
          <w:p w14:paraId="49DB1049" w14:textId="77777777" w:rsidR="00E17298" w:rsidRDefault="00E17298" w:rsidP="00892287">
            <w:pPr>
              <w:spacing w:before="60" w:after="60"/>
              <w:jc w:val="center"/>
              <w:rPr>
                <w:color w:val="000000"/>
                <w:sz w:val="16"/>
                <w:szCs w:val="16"/>
              </w:rPr>
            </w:pPr>
          </w:p>
        </w:tc>
        <w:tc>
          <w:tcPr>
            <w:tcW w:w="114" w:type="pct"/>
            <w:tcBorders>
              <w:top w:val="single" w:sz="4" w:space="0" w:color="auto"/>
              <w:left w:val="single" w:sz="4" w:space="0" w:color="auto"/>
              <w:bottom w:val="single" w:sz="4" w:space="0" w:color="auto"/>
              <w:right w:val="single" w:sz="4" w:space="0" w:color="auto"/>
            </w:tcBorders>
            <w:noWrap/>
            <w:vAlign w:val="bottom"/>
          </w:tcPr>
          <w:p w14:paraId="740C9184" w14:textId="77777777" w:rsidR="00E17298" w:rsidRDefault="00E17298" w:rsidP="00892287">
            <w:pPr>
              <w:spacing w:before="60" w:after="60"/>
              <w:jc w:val="center"/>
              <w:rPr>
                <w:color w:val="000000"/>
                <w:sz w:val="16"/>
                <w:szCs w:val="16"/>
              </w:rPr>
            </w:pPr>
          </w:p>
        </w:tc>
        <w:tc>
          <w:tcPr>
            <w:tcW w:w="115" w:type="pct"/>
            <w:tcBorders>
              <w:top w:val="single" w:sz="4" w:space="0" w:color="auto"/>
              <w:left w:val="single" w:sz="4" w:space="0" w:color="auto"/>
              <w:bottom w:val="single" w:sz="4" w:space="0" w:color="auto"/>
              <w:right w:val="single" w:sz="4" w:space="0" w:color="auto"/>
            </w:tcBorders>
            <w:noWrap/>
            <w:vAlign w:val="bottom"/>
          </w:tcPr>
          <w:p w14:paraId="21375C5B" w14:textId="77777777" w:rsidR="00E17298" w:rsidRDefault="00E17298" w:rsidP="00892287">
            <w:pPr>
              <w:spacing w:before="60" w:after="60"/>
              <w:jc w:val="center"/>
              <w:rPr>
                <w:color w:val="000000"/>
                <w:sz w:val="16"/>
                <w:szCs w:val="16"/>
              </w:rPr>
            </w:pPr>
          </w:p>
        </w:tc>
        <w:tc>
          <w:tcPr>
            <w:tcW w:w="116" w:type="pct"/>
            <w:tcBorders>
              <w:top w:val="single" w:sz="4" w:space="0" w:color="auto"/>
              <w:left w:val="single" w:sz="4" w:space="0" w:color="auto"/>
              <w:bottom w:val="single" w:sz="4" w:space="0" w:color="auto"/>
              <w:right w:val="single" w:sz="4" w:space="0" w:color="auto"/>
            </w:tcBorders>
            <w:noWrap/>
            <w:vAlign w:val="bottom"/>
          </w:tcPr>
          <w:p w14:paraId="63DEDC02"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77AB2778"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7C161243"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75C7954A"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04B728F4" w14:textId="77777777" w:rsidR="00E17298" w:rsidRDefault="00E17298" w:rsidP="00892287">
            <w:pPr>
              <w:spacing w:before="60" w:after="60"/>
              <w:jc w:val="center"/>
              <w:rPr>
                <w:color w:val="000000"/>
                <w:sz w:val="16"/>
                <w:szCs w:val="16"/>
              </w:rPr>
            </w:pPr>
          </w:p>
        </w:tc>
        <w:tc>
          <w:tcPr>
            <w:tcW w:w="136" w:type="pct"/>
            <w:tcBorders>
              <w:top w:val="single" w:sz="4" w:space="0" w:color="auto"/>
              <w:left w:val="single" w:sz="4" w:space="0" w:color="auto"/>
              <w:bottom w:val="single" w:sz="4" w:space="0" w:color="auto"/>
              <w:right w:val="single" w:sz="4" w:space="0" w:color="auto"/>
            </w:tcBorders>
            <w:noWrap/>
            <w:vAlign w:val="bottom"/>
          </w:tcPr>
          <w:p w14:paraId="01AACFDE" w14:textId="77777777" w:rsidR="00E17298" w:rsidRDefault="00E17298" w:rsidP="00892287">
            <w:pPr>
              <w:spacing w:before="60" w:after="60"/>
              <w:jc w:val="center"/>
              <w:rPr>
                <w:color w:val="000000"/>
                <w:sz w:val="16"/>
                <w:szCs w:val="16"/>
              </w:rPr>
            </w:pPr>
          </w:p>
        </w:tc>
        <w:tc>
          <w:tcPr>
            <w:tcW w:w="109" w:type="pct"/>
            <w:tcBorders>
              <w:top w:val="single" w:sz="4" w:space="0" w:color="auto"/>
              <w:left w:val="single" w:sz="4" w:space="0" w:color="auto"/>
              <w:bottom w:val="single" w:sz="4" w:space="0" w:color="auto"/>
              <w:right w:val="single" w:sz="4" w:space="0" w:color="auto"/>
            </w:tcBorders>
          </w:tcPr>
          <w:p w14:paraId="10F5261B" w14:textId="77777777" w:rsidR="00E17298" w:rsidRDefault="00E17298" w:rsidP="00892287">
            <w:pPr>
              <w:spacing w:before="60" w:after="60"/>
              <w:jc w:val="center"/>
              <w:rPr>
                <w:color w:val="000000"/>
                <w:sz w:val="16"/>
                <w:szCs w:val="16"/>
              </w:rPr>
            </w:pPr>
          </w:p>
        </w:tc>
        <w:tc>
          <w:tcPr>
            <w:tcW w:w="109" w:type="pct"/>
            <w:tcBorders>
              <w:top w:val="single" w:sz="4" w:space="0" w:color="auto"/>
              <w:left w:val="single" w:sz="4" w:space="0" w:color="auto"/>
              <w:bottom w:val="single" w:sz="4" w:space="0" w:color="auto"/>
              <w:right w:val="single" w:sz="4" w:space="0" w:color="auto"/>
            </w:tcBorders>
          </w:tcPr>
          <w:p w14:paraId="27C3A4F7" w14:textId="77777777" w:rsidR="00E17298" w:rsidRDefault="00E17298">
            <w:pPr>
              <w:jc w:val="center"/>
              <w:rPr>
                <w:color w:val="000000"/>
                <w:sz w:val="16"/>
                <w:szCs w:val="16"/>
              </w:rPr>
            </w:pPr>
          </w:p>
        </w:tc>
        <w:tc>
          <w:tcPr>
            <w:tcW w:w="108" w:type="pct"/>
            <w:tcBorders>
              <w:top w:val="single" w:sz="4" w:space="0" w:color="auto"/>
              <w:left w:val="single" w:sz="4" w:space="0" w:color="auto"/>
              <w:bottom w:val="single" w:sz="4" w:space="0" w:color="auto"/>
              <w:right w:val="single" w:sz="4" w:space="0" w:color="auto"/>
            </w:tcBorders>
          </w:tcPr>
          <w:p w14:paraId="179C6955" w14:textId="77777777" w:rsidR="00E17298" w:rsidRDefault="00E17298">
            <w:pPr>
              <w:jc w:val="center"/>
              <w:rPr>
                <w:color w:val="000000"/>
                <w:sz w:val="16"/>
                <w:szCs w:val="16"/>
              </w:rPr>
            </w:pPr>
          </w:p>
        </w:tc>
        <w:tc>
          <w:tcPr>
            <w:tcW w:w="133" w:type="pct"/>
            <w:tcBorders>
              <w:top w:val="single" w:sz="4" w:space="0" w:color="auto"/>
              <w:left w:val="single" w:sz="4" w:space="0" w:color="auto"/>
              <w:bottom w:val="single" w:sz="4" w:space="0" w:color="auto"/>
              <w:right w:val="single" w:sz="4" w:space="0" w:color="auto"/>
            </w:tcBorders>
          </w:tcPr>
          <w:p w14:paraId="66818DEF" w14:textId="77777777" w:rsidR="00E17298" w:rsidRDefault="00E17298">
            <w:pPr>
              <w:jc w:val="center"/>
              <w:rPr>
                <w:color w:val="000000"/>
                <w:sz w:val="16"/>
                <w:szCs w:val="16"/>
              </w:rPr>
            </w:pPr>
          </w:p>
        </w:tc>
      </w:tr>
      <w:tr w:rsidR="00034FB6" w14:paraId="0229A303" w14:textId="77777777" w:rsidTr="00034FB6">
        <w:trPr>
          <w:trHeight w:val="22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810D27" w14:textId="77777777" w:rsidR="00E17298" w:rsidRDefault="00E17298">
            <w:pPr>
              <w:rPr>
                <w:rFonts w:ascii="Arial Narrow" w:eastAsia="Times New Roman" w:hAnsi="Arial Narrow"/>
                <w:b/>
                <w:color w:val="000000"/>
                <w:sz w:val="20"/>
                <w:szCs w:val="20"/>
              </w:rPr>
            </w:pPr>
          </w:p>
        </w:tc>
        <w:tc>
          <w:tcPr>
            <w:tcW w:w="1343" w:type="pct"/>
            <w:tcBorders>
              <w:top w:val="single" w:sz="4" w:space="0" w:color="auto"/>
              <w:left w:val="single" w:sz="4" w:space="0" w:color="auto"/>
              <w:bottom w:val="single" w:sz="4" w:space="0" w:color="auto"/>
              <w:right w:val="single" w:sz="4" w:space="0" w:color="auto"/>
            </w:tcBorders>
            <w:noWrap/>
            <w:vAlign w:val="bottom"/>
            <w:hideMark/>
          </w:tcPr>
          <w:p w14:paraId="2AE23A4E" w14:textId="77777777" w:rsidR="00E17298" w:rsidRDefault="00E17298" w:rsidP="00892287">
            <w:pPr>
              <w:spacing w:before="60" w:after="60"/>
              <w:rPr>
                <w:rFonts w:ascii="Arial Narrow" w:hAnsi="Arial Narrow"/>
                <w:color w:val="000000"/>
                <w:sz w:val="18"/>
                <w:szCs w:val="18"/>
              </w:rPr>
            </w:pPr>
            <w:r>
              <w:rPr>
                <w:rFonts w:ascii="Arial Narrow" w:hAnsi="Arial Narrow"/>
                <w:color w:val="000000"/>
                <w:sz w:val="18"/>
                <w:szCs w:val="18"/>
              </w:rPr>
              <w:t>Piani regolatori, altri strumenti urbanistici di pianificazione</w:t>
            </w:r>
          </w:p>
        </w:tc>
        <w:tc>
          <w:tcPr>
            <w:tcW w:w="123" w:type="pct"/>
            <w:tcBorders>
              <w:top w:val="single" w:sz="4" w:space="0" w:color="auto"/>
              <w:left w:val="single" w:sz="4" w:space="0" w:color="auto"/>
              <w:bottom w:val="single" w:sz="4" w:space="0" w:color="auto"/>
              <w:right w:val="single" w:sz="4" w:space="0" w:color="auto"/>
            </w:tcBorders>
            <w:noWrap/>
            <w:vAlign w:val="bottom"/>
          </w:tcPr>
          <w:p w14:paraId="43E39176" w14:textId="77777777" w:rsidR="00E17298" w:rsidRDefault="00E17298" w:rsidP="00892287">
            <w:pPr>
              <w:spacing w:before="60" w:after="60"/>
              <w:jc w:val="center"/>
              <w:rPr>
                <w:rFonts w:ascii="Times New Roman" w:hAnsi="Times New Roman"/>
                <w:color w:val="000000"/>
                <w:sz w:val="16"/>
                <w:szCs w:val="16"/>
              </w:rPr>
            </w:pPr>
          </w:p>
        </w:tc>
        <w:tc>
          <w:tcPr>
            <w:tcW w:w="123" w:type="pct"/>
            <w:tcBorders>
              <w:top w:val="single" w:sz="4" w:space="0" w:color="auto"/>
              <w:left w:val="single" w:sz="4" w:space="0" w:color="auto"/>
              <w:bottom w:val="single" w:sz="4" w:space="0" w:color="auto"/>
              <w:right w:val="single" w:sz="4" w:space="0" w:color="auto"/>
            </w:tcBorders>
            <w:noWrap/>
            <w:vAlign w:val="bottom"/>
          </w:tcPr>
          <w:p w14:paraId="0C502E84" w14:textId="77777777" w:rsidR="00E17298" w:rsidRDefault="00E17298" w:rsidP="00892287">
            <w:pPr>
              <w:spacing w:before="60" w:after="60"/>
              <w:jc w:val="center"/>
              <w:rPr>
                <w:color w:val="000000"/>
                <w:sz w:val="16"/>
                <w:szCs w:val="16"/>
              </w:rPr>
            </w:pPr>
          </w:p>
        </w:tc>
        <w:tc>
          <w:tcPr>
            <w:tcW w:w="122" w:type="pct"/>
            <w:tcBorders>
              <w:top w:val="single" w:sz="4" w:space="0" w:color="auto"/>
              <w:left w:val="single" w:sz="4" w:space="0" w:color="auto"/>
              <w:bottom w:val="single" w:sz="4" w:space="0" w:color="auto"/>
              <w:right w:val="single" w:sz="4" w:space="0" w:color="auto"/>
            </w:tcBorders>
            <w:noWrap/>
            <w:vAlign w:val="bottom"/>
          </w:tcPr>
          <w:p w14:paraId="7B153ED6" w14:textId="77777777" w:rsidR="00E17298" w:rsidRDefault="00E17298" w:rsidP="00892287">
            <w:pPr>
              <w:spacing w:before="60" w:after="60"/>
              <w:jc w:val="center"/>
              <w:rPr>
                <w:color w:val="000000"/>
                <w:sz w:val="16"/>
                <w:szCs w:val="16"/>
              </w:rPr>
            </w:pPr>
          </w:p>
        </w:tc>
        <w:tc>
          <w:tcPr>
            <w:tcW w:w="123" w:type="pct"/>
            <w:tcBorders>
              <w:top w:val="single" w:sz="4" w:space="0" w:color="auto"/>
              <w:left w:val="single" w:sz="4" w:space="0" w:color="auto"/>
              <w:bottom w:val="single" w:sz="4" w:space="0" w:color="auto"/>
              <w:right w:val="single" w:sz="4" w:space="0" w:color="auto"/>
            </w:tcBorders>
            <w:noWrap/>
            <w:vAlign w:val="bottom"/>
          </w:tcPr>
          <w:p w14:paraId="7918A37B"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41449CBF"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003E16FE"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6904CC50"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781F022F"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58A3CD98"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1F131843" w14:textId="77777777" w:rsidR="00E17298" w:rsidRDefault="00E17298" w:rsidP="00892287">
            <w:pPr>
              <w:spacing w:before="60" w:after="60"/>
              <w:jc w:val="center"/>
              <w:rPr>
                <w:rFonts w:ascii="Arial Narrow" w:hAnsi="Arial Narrow"/>
                <w:color w:val="000000"/>
                <w:sz w:val="18"/>
                <w:szCs w:val="18"/>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3A96863A" w14:textId="77777777" w:rsidR="00E17298" w:rsidRDefault="00E17298" w:rsidP="00892287">
            <w:pPr>
              <w:spacing w:before="60" w:after="60"/>
              <w:jc w:val="center"/>
              <w:rPr>
                <w:rFonts w:ascii="Times New Roman" w:hAnsi="Times New Roman"/>
                <w:color w:val="000000"/>
                <w:sz w:val="16"/>
                <w:szCs w:val="16"/>
              </w:rPr>
            </w:pPr>
          </w:p>
        </w:tc>
        <w:tc>
          <w:tcPr>
            <w:tcW w:w="131" w:type="pct"/>
            <w:tcBorders>
              <w:top w:val="single" w:sz="4" w:space="0" w:color="auto"/>
              <w:left w:val="single" w:sz="4" w:space="0" w:color="auto"/>
              <w:bottom w:val="single" w:sz="4" w:space="0" w:color="auto"/>
              <w:right w:val="single" w:sz="4" w:space="0" w:color="auto"/>
            </w:tcBorders>
            <w:noWrap/>
            <w:vAlign w:val="bottom"/>
          </w:tcPr>
          <w:p w14:paraId="3BA82847" w14:textId="77777777" w:rsidR="00E17298" w:rsidRDefault="00E17298" w:rsidP="00892287">
            <w:pPr>
              <w:spacing w:before="60" w:after="60"/>
              <w:jc w:val="center"/>
              <w:rPr>
                <w:color w:val="000000"/>
                <w:sz w:val="16"/>
                <w:szCs w:val="16"/>
              </w:rPr>
            </w:pPr>
          </w:p>
        </w:tc>
        <w:tc>
          <w:tcPr>
            <w:tcW w:w="132" w:type="pct"/>
            <w:tcBorders>
              <w:top w:val="single" w:sz="4" w:space="0" w:color="auto"/>
              <w:left w:val="single" w:sz="4" w:space="0" w:color="auto"/>
              <w:bottom w:val="single" w:sz="4" w:space="0" w:color="auto"/>
              <w:right w:val="single" w:sz="4" w:space="0" w:color="auto"/>
            </w:tcBorders>
            <w:noWrap/>
            <w:vAlign w:val="bottom"/>
          </w:tcPr>
          <w:p w14:paraId="3D1DF107" w14:textId="77777777" w:rsidR="00E17298" w:rsidRDefault="00E17298" w:rsidP="00892287">
            <w:pPr>
              <w:spacing w:before="60" w:after="60"/>
              <w:jc w:val="center"/>
              <w:rPr>
                <w:color w:val="000000"/>
                <w:sz w:val="16"/>
                <w:szCs w:val="16"/>
              </w:rPr>
            </w:pPr>
          </w:p>
        </w:tc>
        <w:tc>
          <w:tcPr>
            <w:tcW w:w="129" w:type="pct"/>
            <w:tcBorders>
              <w:top w:val="single" w:sz="4" w:space="0" w:color="auto"/>
              <w:left w:val="single" w:sz="4" w:space="0" w:color="auto"/>
              <w:bottom w:val="single" w:sz="4" w:space="0" w:color="auto"/>
              <w:right w:val="single" w:sz="4" w:space="0" w:color="auto"/>
            </w:tcBorders>
            <w:noWrap/>
            <w:vAlign w:val="bottom"/>
          </w:tcPr>
          <w:p w14:paraId="40B46D17" w14:textId="77777777" w:rsidR="00E17298" w:rsidRDefault="00E17298" w:rsidP="00892287">
            <w:pPr>
              <w:spacing w:before="60" w:after="60"/>
              <w:jc w:val="center"/>
              <w:rPr>
                <w:color w:val="000000"/>
                <w:sz w:val="16"/>
                <w:szCs w:val="16"/>
              </w:rPr>
            </w:pPr>
          </w:p>
        </w:tc>
        <w:tc>
          <w:tcPr>
            <w:tcW w:w="129" w:type="pct"/>
            <w:tcBorders>
              <w:top w:val="single" w:sz="4" w:space="0" w:color="auto"/>
              <w:left w:val="single" w:sz="4" w:space="0" w:color="auto"/>
              <w:bottom w:val="single" w:sz="4" w:space="0" w:color="auto"/>
              <w:right w:val="single" w:sz="4" w:space="0" w:color="auto"/>
            </w:tcBorders>
            <w:noWrap/>
            <w:vAlign w:val="bottom"/>
          </w:tcPr>
          <w:p w14:paraId="64C9D323" w14:textId="77777777" w:rsidR="00E17298" w:rsidRDefault="00E17298" w:rsidP="00892287">
            <w:pPr>
              <w:spacing w:before="60" w:after="60"/>
              <w:jc w:val="center"/>
              <w:rPr>
                <w:color w:val="000000"/>
                <w:sz w:val="16"/>
                <w:szCs w:val="16"/>
              </w:rPr>
            </w:pPr>
          </w:p>
        </w:tc>
        <w:tc>
          <w:tcPr>
            <w:tcW w:w="127" w:type="pct"/>
            <w:tcBorders>
              <w:top w:val="single" w:sz="4" w:space="0" w:color="auto"/>
              <w:left w:val="single" w:sz="4" w:space="0" w:color="auto"/>
              <w:bottom w:val="single" w:sz="4" w:space="0" w:color="auto"/>
              <w:right w:val="single" w:sz="4" w:space="0" w:color="auto"/>
            </w:tcBorders>
            <w:noWrap/>
            <w:vAlign w:val="bottom"/>
          </w:tcPr>
          <w:p w14:paraId="2DB5C001" w14:textId="77777777" w:rsidR="00E17298" w:rsidRDefault="00E17298" w:rsidP="00892287">
            <w:pPr>
              <w:spacing w:before="60" w:after="60"/>
              <w:jc w:val="center"/>
              <w:rPr>
                <w:color w:val="000000"/>
                <w:sz w:val="16"/>
                <w:szCs w:val="16"/>
              </w:rPr>
            </w:pPr>
          </w:p>
        </w:tc>
        <w:tc>
          <w:tcPr>
            <w:tcW w:w="130" w:type="pct"/>
            <w:tcBorders>
              <w:top w:val="single" w:sz="4" w:space="0" w:color="auto"/>
              <w:left w:val="single" w:sz="4" w:space="0" w:color="auto"/>
              <w:bottom w:val="single" w:sz="4" w:space="0" w:color="auto"/>
              <w:right w:val="single" w:sz="4" w:space="0" w:color="auto"/>
            </w:tcBorders>
            <w:noWrap/>
            <w:vAlign w:val="bottom"/>
          </w:tcPr>
          <w:p w14:paraId="3093BB7C" w14:textId="77777777" w:rsidR="00E17298" w:rsidRDefault="00E17298" w:rsidP="00892287">
            <w:pPr>
              <w:spacing w:before="60" w:after="60"/>
              <w:jc w:val="center"/>
              <w:rPr>
                <w:color w:val="000000"/>
                <w:sz w:val="16"/>
                <w:szCs w:val="16"/>
              </w:rPr>
            </w:pPr>
          </w:p>
        </w:tc>
        <w:tc>
          <w:tcPr>
            <w:tcW w:w="114" w:type="pct"/>
            <w:tcBorders>
              <w:top w:val="single" w:sz="4" w:space="0" w:color="auto"/>
              <w:left w:val="single" w:sz="4" w:space="0" w:color="auto"/>
              <w:bottom w:val="single" w:sz="4" w:space="0" w:color="auto"/>
              <w:right w:val="single" w:sz="4" w:space="0" w:color="auto"/>
            </w:tcBorders>
            <w:noWrap/>
            <w:vAlign w:val="bottom"/>
          </w:tcPr>
          <w:p w14:paraId="2E8C44B6" w14:textId="77777777" w:rsidR="00E17298" w:rsidRDefault="00E17298" w:rsidP="00892287">
            <w:pPr>
              <w:spacing w:before="60" w:after="60"/>
              <w:jc w:val="center"/>
              <w:rPr>
                <w:color w:val="000000"/>
                <w:sz w:val="16"/>
                <w:szCs w:val="16"/>
              </w:rPr>
            </w:pPr>
          </w:p>
        </w:tc>
        <w:tc>
          <w:tcPr>
            <w:tcW w:w="115" w:type="pct"/>
            <w:tcBorders>
              <w:top w:val="single" w:sz="4" w:space="0" w:color="auto"/>
              <w:left w:val="single" w:sz="4" w:space="0" w:color="auto"/>
              <w:bottom w:val="single" w:sz="4" w:space="0" w:color="auto"/>
              <w:right w:val="single" w:sz="4" w:space="0" w:color="auto"/>
            </w:tcBorders>
            <w:noWrap/>
            <w:vAlign w:val="bottom"/>
          </w:tcPr>
          <w:p w14:paraId="5634CA97" w14:textId="77777777" w:rsidR="00E17298" w:rsidRDefault="00E17298" w:rsidP="00892287">
            <w:pPr>
              <w:spacing w:before="60" w:after="60"/>
              <w:jc w:val="center"/>
              <w:rPr>
                <w:color w:val="000000"/>
                <w:sz w:val="16"/>
                <w:szCs w:val="16"/>
              </w:rPr>
            </w:pPr>
          </w:p>
        </w:tc>
        <w:tc>
          <w:tcPr>
            <w:tcW w:w="116" w:type="pct"/>
            <w:tcBorders>
              <w:top w:val="single" w:sz="4" w:space="0" w:color="auto"/>
              <w:left w:val="single" w:sz="4" w:space="0" w:color="auto"/>
              <w:bottom w:val="single" w:sz="4" w:space="0" w:color="auto"/>
              <w:right w:val="single" w:sz="4" w:space="0" w:color="auto"/>
            </w:tcBorders>
            <w:noWrap/>
            <w:vAlign w:val="bottom"/>
          </w:tcPr>
          <w:p w14:paraId="424CDFD7"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1A3424E8"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5D789E0A"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7753C397"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63836F84" w14:textId="77777777" w:rsidR="00E17298" w:rsidRDefault="00E17298" w:rsidP="00892287">
            <w:pPr>
              <w:spacing w:before="60" w:after="60"/>
              <w:jc w:val="center"/>
              <w:rPr>
                <w:color w:val="000000"/>
                <w:sz w:val="16"/>
                <w:szCs w:val="16"/>
              </w:rPr>
            </w:pPr>
          </w:p>
        </w:tc>
        <w:tc>
          <w:tcPr>
            <w:tcW w:w="136" w:type="pct"/>
            <w:tcBorders>
              <w:top w:val="single" w:sz="4" w:space="0" w:color="auto"/>
              <w:left w:val="single" w:sz="4" w:space="0" w:color="auto"/>
              <w:bottom w:val="single" w:sz="4" w:space="0" w:color="auto"/>
              <w:right w:val="single" w:sz="4" w:space="0" w:color="auto"/>
            </w:tcBorders>
            <w:noWrap/>
            <w:vAlign w:val="bottom"/>
          </w:tcPr>
          <w:p w14:paraId="4459F7F0" w14:textId="77777777" w:rsidR="00E17298" w:rsidRDefault="00E17298" w:rsidP="00892287">
            <w:pPr>
              <w:spacing w:before="60" w:after="60"/>
              <w:jc w:val="center"/>
              <w:rPr>
                <w:color w:val="000000"/>
                <w:sz w:val="16"/>
                <w:szCs w:val="16"/>
              </w:rPr>
            </w:pPr>
          </w:p>
        </w:tc>
        <w:tc>
          <w:tcPr>
            <w:tcW w:w="109" w:type="pct"/>
            <w:tcBorders>
              <w:top w:val="single" w:sz="4" w:space="0" w:color="auto"/>
              <w:left w:val="single" w:sz="4" w:space="0" w:color="auto"/>
              <w:bottom w:val="single" w:sz="4" w:space="0" w:color="auto"/>
              <w:right w:val="single" w:sz="4" w:space="0" w:color="auto"/>
            </w:tcBorders>
          </w:tcPr>
          <w:p w14:paraId="4A899BFC" w14:textId="77777777" w:rsidR="00E17298" w:rsidRDefault="00E17298" w:rsidP="00892287">
            <w:pPr>
              <w:spacing w:before="60" w:after="60"/>
              <w:jc w:val="center"/>
              <w:rPr>
                <w:color w:val="000000"/>
                <w:sz w:val="16"/>
                <w:szCs w:val="16"/>
              </w:rPr>
            </w:pPr>
          </w:p>
        </w:tc>
        <w:tc>
          <w:tcPr>
            <w:tcW w:w="109" w:type="pct"/>
            <w:tcBorders>
              <w:top w:val="single" w:sz="4" w:space="0" w:color="auto"/>
              <w:left w:val="single" w:sz="4" w:space="0" w:color="auto"/>
              <w:bottom w:val="single" w:sz="4" w:space="0" w:color="auto"/>
              <w:right w:val="single" w:sz="4" w:space="0" w:color="auto"/>
            </w:tcBorders>
          </w:tcPr>
          <w:p w14:paraId="1C31FEAC" w14:textId="77777777" w:rsidR="00E17298" w:rsidRDefault="00E17298">
            <w:pPr>
              <w:jc w:val="center"/>
              <w:rPr>
                <w:color w:val="000000"/>
                <w:sz w:val="16"/>
                <w:szCs w:val="16"/>
              </w:rPr>
            </w:pPr>
          </w:p>
        </w:tc>
        <w:tc>
          <w:tcPr>
            <w:tcW w:w="108" w:type="pct"/>
            <w:tcBorders>
              <w:top w:val="single" w:sz="4" w:space="0" w:color="auto"/>
              <w:left w:val="single" w:sz="4" w:space="0" w:color="auto"/>
              <w:bottom w:val="single" w:sz="4" w:space="0" w:color="auto"/>
              <w:right w:val="single" w:sz="4" w:space="0" w:color="auto"/>
            </w:tcBorders>
          </w:tcPr>
          <w:p w14:paraId="4503C415" w14:textId="77777777" w:rsidR="00E17298" w:rsidRDefault="00E17298">
            <w:pPr>
              <w:jc w:val="center"/>
              <w:rPr>
                <w:color w:val="000000"/>
                <w:sz w:val="16"/>
                <w:szCs w:val="16"/>
              </w:rPr>
            </w:pPr>
          </w:p>
        </w:tc>
        <w:tc>
          <w:tcPr>
            <w:tcW w:w="133" w:type="pct"/>
            <w:tcBorders>
              <w:top w:val="single" w:sz="4" w:space="0" w:color="auto"/>
              <w:left w:val="single" w:sz="4" w:space="0" w:color="auto"/>
              <w:bottom w:val="single" w:sz="4" w:space="0" w:color="auto"/>
              <w:right w:val="single" w:sz="4" w:space="0" w:color="auto"/>
            </w:tcBorders>
          </w:tcPr>
          <w:p w14:paraId="3C862AED" w14:textId="77777777" w:rsidR="00E17298" w:rsidRDefault="00E17298">
            <w:pPr>
              <w:jc w:val="center"/>
              <w:rPr>
                <w:color w:val="000000"/>
                <w:sz w:val="16"/>
                <w:szCs w:val="16"/>
              </w:rPr>
            </w:pPr>
          </w:p>
        </w:tc>
      </w:tr>
      <w:tr w:rsidR="00034FB6" w14:paraId="401BEC53" w14:textId="77777777" w:rsidTr="00034FB6">
        <w:trPr>
          <w:trHeight w:val="22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5F668F" w14:textId="77777777" w:rsidR="00E17298" w:rsidRDefault="00E17298">
            <w:pPr>
              <w:rPr>
                <w:rFonts w:ascii="Arial Narrow" w:eastAsia="Times New Roman" w:hAnsi="Arial Narrow"/>
                <w:b/>
                <w:color w:val="000000"/>
                <w:sz w:val="20"/>
                <w:szCs w:val="20"/>
              </w:rPr>
            </w:pPr>
          </w:p>
        </w:tc>
        <w:tc>
          <w:tcPr>
            <w:tcW w:w="1343" w:type="pct"/>
            <w:tcBorders>
              <w:top w:val="single" w:sz="4" w:space="0" w:color="auto"/>
              <w:left w:val="single" w:sz="4" w:space="0" w:color="auto"/>
              <w:bottom w:val="single" w:sz="4" w:space="0" w:color="auto"/>
              <w:right w:val="single" w:sz="4" w:space="0" w:color="auto"/>
            </w:tcBorders>
            <w:noWrap/>
            <w:vAlign w:val="bottom"/>
            <w:hideMark/>
          </w:tcPr>
          <w:p w14:paraId="70EE45D4" w14:textId="77777777" w:rsidR="00E17298" w:rsidRDefault="00E17298" w:rsidP="00892287">
            <w:pPr>
              <w:spacing w:before="60" w:after="60"/>
              <w:rPr>
                <w:rFonts w:ascii="Arial Narrow" w:hAnsi="Arial Narrow"/>
                <w:color w:val="000000"/>
                <w:sz w:val="18"/>
                <w:szCs w:val="18"/>
              </w:rPr>
            </w:pPr>
            <w:r>
              <w:rPr>
                <w:rFonts w:ascii="Arial Narrow" w:hAnsi="Arial Narrow"/>
                <w:color w:val="000000"/>
                <w:sz w:val="18"/>
                <w:szCs w:val="18"/>
              </w:rPr>
              <w:t>Altro indicato dal professionista</w:t>
            </w:r>
          </w:p>
        </w:tc>
        <w:tc>
          <w:tcPr>
            <w:tcW w:w="123" w:type="pct"/>
            <w:tcBorders>
              <w:top w:val="single" w:sz="4" w:space="0" w:color="auto"/>
              <w:left w:val="single" w:sz="4" w:space="0" w:color="auto"/>
              <w:bottom w:val="single" w:sz="4" w:space="0" w:color="auto"/>
              <w:right w:val="single" w:sz="4" w:space="0" w:color="auto"/>
            </w:tcBorders>
            <w:noWrap/>
            <w:vAlign w:val="bottom"/>
          </w:tcPr>
          <w:p w14:paraId="7FF9CA9A" w14:textId="77777777" w:rsidR="00E17298" w:rsidRDefault="00E17298" w:rsidP="00892287">
            <w:pPr>
              <w:spacing w:before="60" w:after="60"/>
              <w:jc w:val="center"/>
              <w:rPr>
                <w:rFonts w:ascii="Times New Roman" w:hAnsi="Times New Roman"/>
                <w:color w:val="000000"/>
                <w:sz w:val="16"/>
                <w:szCs w:val="16"/>
              </w:rPr>
            </w:pPr>
          </w:p>
        </w:tc>
        <w:tc>
          <w:tcPr>
            <w:tcW w:w="123" w:type="pct"/>
            <w:tcBorders>
              <w:top w:val="single" w:sz="4" w:space="0" w:color="auto"/>
              <w:left w:val="single" w:sz="4" w:space="0" w:color="auto"/>
              <w:bottom w:val="single" w:sz="4" w:space="0" w:color="auto"/>
              <w:right w:val="single" w:sz="4" w:space="0" w:color="auto"/>
            </w:tcBorders>
            <w:noWrap/>
            <w:vAlign w:val="bottom"/>
          </w:tcPr>
          <w:p w14:paraId="2CDE6810" w14:textId="77777777" w:rsidR="00E17298" w:rsidRDefault="00E17298" w:rsidP="00892287">
            <w:pPr>
              <w:spacing w:before="60" w:after="60"/>
              <w:jc w:val="center"/>
              <w:rPr>
                <w:color w:val="000000"/>
                <w:sz w:val="16"/>
                <w:szCs w:val="16"/>
              </w:rPr>
            </w:pPr>
          </w:p>
        </w:tc>
        <w:tc>
          <w:tcPr>
            <w:tcW w:w="122" w:type="pct"/>
            <w:tcBorders>
              <w:top w:val="single" w:sz="4" w:space="0" w:color="auto"/>
              <w:left w:val="single" w:sz="4" w:space="0" w:color="auto"/>
              <w:bottom w:val="single" w:sz="4" w:space="0" w:color="auto"/>
              <w:right w:val="single" w:sz="4" w:space="0" w:color="auto"/>
            </w:tcBorders>
            <w:noWrap/>
            <w:vAlign w:val="bottom"/>
          </w:tcPr>
          <w:p w14:paraId="6B4AF9DD" w14:textId="77777777" w:rsidR="00E17298" w:rsidRDefault="00E17298" w:rsidP="00892287">
            <w:pPr>
              <w:spacing w:before="60" w:after="60"/>
              <w:jc w:val="center"/>
              <w:rPr>
                <w:color w:val="000000"/>
                <w:sz w:val="16"/>
                <w:szCs w:val="16"/>
              </w:rPr>
            </w:pPr>
          </w:p>
        </w:tc>
        <w:tc>
          <w:tcPr>
            <w:tcW w:w="123" w:type="pct"/>
            <w:tcBorders>
              <w:top w:val="single" w:sz="4" w:space="0" w:color="auto"/>
              <w:left w:val="single" w:sz="4" w:space="0" w:color="auto"/>
              <w:bottom w:val="single" w:sz="4" w:space="0" w:color="auto"/>
              <w:right w:val="single" w:sz="4" w:space="0" w:color="auto"/>
            </w:tcBorders>
            <w:noWrap/>
            <w:vAlign w:val="bottom"/>
          </w:tcPr>
          <w:p w14:paraId="36607B23"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2E60BE44"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506FF44B"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71FBC6EC"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630B383B"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407909DF"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7E7C9310" w14:textId="77777777" w:rsidR="00E17298" w:rsidRDefault="00E17298" w:rsidP="00892287">
            <w:pPr>
              <w:spacing w:before="60" w:after="60"/>
              <w:jc w:val="center"/>
              <w:rPr>
                <w:rFonts w:ascii="Arial Narrow" w:hAnsi="Arial Narrow"/>
                <w:color w:val="000000"/>
                <w:sz w:val="18"/>
                <w:szCs w:val="18"/>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0C22D1F7" w14:textId="77777777" w:rsidR="00E17298" w:rsidRDefault="00E17298" w:rsidP="00892287">
            <w:pPr>
              <w:spacing w:before="60" w:after="60"/>
              <w:jc w:val="center"/>
              <w:rPr>
                <w:rFonts w:ascii="Times New Roman" w:hAnsi="Times New Roman"/>
                <w:color w:val="000000"/>
                <w:sz w:val="16"/>
                <w:szCs w:val="16"/>
              </w:rPr>
            </w:pPr>
          </w:p>
        </w:tc>
        <w:tc>
          <w:tcPr>
            <w:tcW w:w="131" w:type="pct"/>
            <w:tcBorders>
              <w:top w:val="single" w:sz="4" w:space="0" w:color="auto"/>
              <w:left w:val="single" w:sz="4" w:space="0" w:color="auto"/>
              <w:bottom w:val="single" w:sz="4" w:space="0" w:color="auto"/>
              <w:right w:val="single" w:sz="4" w:space="0" w:color="auto"/>
            </w:tcBorders>
            <w:noWrap/>
            <w:vAlign w:val="bottom"/>
          </w:tcPr>
          <w:p w14:paraId="2EDD9BAA" w14:textId="77777777" w:rsidR="00E17298" w:rsidRDefault="00E17298" w:rsidP="00892287">
            <w:pPr>
              <w:spacing w:before="60" w:after="60"/>
              <w:jc w:val="center"/>
              <w:rPr>
                <w:color w:val="000000"/>
                <w:sz w:val="16"/>
                <w:szCs w:val="16"/>
              </w:rPr>
            </w:pPr>
          </w:p>
        </w:tc>
        <w:tc>
          <w:tcPr>
            <w:tcW w:w="132" w:type="pct"/>
            <w:tcBorders>
              <w:top w:val="single" w:sz="4" w:space="0" w:color="auto"/>
              <w:left w:val="single" w:sz="4" w:space="0" w:color="auto"/>
              <w:bottom w:val="single" w:sz="4" w:space="0" w:color="auto"/>
              <w:right w:val="single" w:sz="4" w:space="0" w:color="auto"/>
            </w:tcBorders>
            <w:noWrap/>
            <w:vAlign w:val="bottom"/>
          </w:tcPr>
          <w:p w14:paraId="06A9A5AC" w14:textId="77777777" w:rsidR="00E17298" w:rsidRDefault="00E17298" w:rsidP="00892287">
            <w:pPr>
              <w:spacing w:before="60" w:after="60"/>
              <w:jc w:val="center"/>
              <w:rPr>
                <w:color w:val="000000"/>
                <w:sz w:val="16"/>
                <w:szCs w:val="16"/>
              </w:rPr>
            </w:pPr>
          </w:p>
        </w:tc>
        <w:tc>
          <w:tcPr>
            <w:tcW w:w="129" w:type="pct"/>
            <w:tcBorders>
              <w:top w:val="single" w:sz="4" w:space="0" w:color="auto"/>
              <w:left w:val="single" w:sz="4" w:space="0" w:color="auto"/>
              <w:bottom w:val="single" w:sz="4" w:space="0" w:color="auto"/>
              <w:right w:val="single" w:sz="4" w:space="0" w:color="auto"/>
            </w:tcBorders>
            <w:noWrap/>
            <w:vAlign w:val="bottom"/>
          </w:tcPr>
          <w:p w14:paraId="354573F4" w14:textId="77777777" w:rsidR="00E17298" w:rsidRDefault="00E17298" w:rsidP="00892287">
            <w:pPr>
              <w:spacing w:before="60" w:after="60"/>
              <w:jc w:val="center"/>
              <w:rPr>
                <w:color w:val="000000"/>
                <w:sz w:val="16"/>
                <w:szCs w:val="16"/>
              </w:rPr>
            </w:pPr>
          </w:p>
        </w:tc>
        <w:tc>
          <w:tcPr>
            <w:tcW w:w="129" w:type="pct"/>
            <w:tcBorders>
              <w:top w:val="single" w:sz="4" w:space="0" w:color="auto"/>
              <w:left w:val="single" w:sz="4" w:space="0" w:color="auto"/>
              <w:bottom w:val="single" w:sz="4" w:space="0" w:color="auto"/>
              <w:right w:val="single" w:sz="4" w:space="0" w:color="auto"/>
            </w:tcBorders>
            <w:noWrap/>
            <w:vAlign w:val="bottom"/>
          </w:tcPr>
          <w:p w14:paraId="447E2185" w14:textId="77777777" w:rsidR="00E17298" w:rsidRDefault="00E17298" w:rsidP="00892287">
            <w:pPr>
              <w:spacing w:before="60" w:after="60"/>
              <w:jc w:val="center"/>
              <w:rPr>
                <w:color w:val="000000"/>
                <w:sz w:val="16"/>
                <w:szCs w:val="16"/>
              </w:rPr>
            </w:pPr>
          </w:p>
        </w:tc>
        <w:tc>
          <w:tcPr>
            <w:tcW w:w="127" w:type="pct"/>
            <w:tcBorders>
              <w:top w:val="single" w:sz="4" w:space="0" w:color="auto"/>
              <w:left w:val="single" w:sz="4" w:space="0" w:color="auto"/>
              <w:bottom w:val="single" w:sz="4" w:space="0" w:color="auto"/>
              <w:right w:val="single" w:sz="4" w:space="0" w:color="auto"/>
            </w:tcBorders>
            <w:noWrap/>
            <w:vAlign w:val="bottom"/>
          </w:tcPr>
          <w:p w14:paraId="35D8C8E7" w14:textId="77777777" w:rsidR="00E17298" w:rsidRDefault="00E17298" w:rsidP="00892287">
            <w:pPr>
              <w:spacing w:before="60" w:after="60"/>
              <w:jc w:val="center"/>
              <w:rPr>
                <w:color w:val="000000"/>
                <w:sz w:val="16"/>
                <w:szCs w:val="16"/>
              </w:rPr>
            </w:pPr>
          </w:p>
        </w:tc>
        <w:tc>
          <w:tcPr>
            <w:tcW w:w="130" w:type="pct"/>
            <w:tcBorders>
              <w:top w:val="single" w:sz="4" w:space="0" w:color="auto"/>
              <w:left w:val="single" w:sz="4" w:space="0" w:color="auto"/>
              <w:bottom w:val="single" w:sz="4" w:space="0" w:color="auto"/>
              <w:right w:val="single" w:sz="4" w:space="0" w:color="auto"/>
            </w:tcBorders>
            <w:noWrap/>
            <w:vAlign w:val="bottom"/>
          </w:tcPr>
          <w:p w14:paraId="58A01ABC" w14:textId="77777777" w:rsidR="00E17298" w:rsidRDefault="00E17298" w:rsidP="00892287">
            <w:pPr>
              <w:spacing w:before="60" w:after="60"/>
              <w:jc w:val="center"/>
              <w:rPr>
                <w:color w:val="000000"/>
                <w:sz w:val="16"/>
                <w:szCs w:val="16"/>
              </w:rPr>
            </w:pPr>
          </w:p>
        </w:tc>
        <w:tc>
          <w:tcPr>
            <w:tcW w:w="114" w:type="pct"/>
            <w:tcBorders>
              <w:top w:val="single" w:sz="4" w:space="0" w:color="auto"/>
              <w:left w:val="single" w:sz="4" w:space="0" w:color="auto"/>
              <w:bottom w:val="single" w:sz="4" w:space="0" w:color="auto"/>
              <w:right w:val="single" w:sz="4" w:space="0" w:color="auto"/>
            </w:tcBorders>
            <w:noWrap/>
            <w:vAlign w:val="bottom"/>
          </w:tcPr>
          <w:p w14:paraId="112E8FD1" w14:textId="77777777" w:rsidR="00E17298" w:rsidRDefault="00E17298" w:rsidP="00892287">
            <w:pPr>
              <w:spacing w:before="60" w:after="60"/>
              <w:jc w:val="center"/>
              <w:rPr>
                <w:color w:val="000000"/>
                <w:sz w:val="16"/>
                <w:szCs w:val="16"/>
              </w:rPr>
            </w:pPr>
          </w:p>
        </w:tc>
        <w:tc>
          <w:tcPr>
            <w:tcW w:w="115" w:type="pct"/>
            <w:tcBorders>
              <w:top w:val="single" w:sz="4" w:space="0" w:color="auto"/>
              <w:left w:val="single" w:sz="4" w:space="0" w:color="auto"/>
              <w:bottom w:val="single" w:sz="4" w:space="0" w:color="auto"/>
              <w:right w:val="single" w:sz="4" w:space="0" w:color="auto"/>
            </w:tcBorders>
            <w:noWrap/>
            <w:vAlign w:val="bottom"/>
          </w:tcPr>
          <w:p w14:paraId="424FFF85" w14:textId="77777777" w:rsidR="00E17298" w:rsidRDefault="00E17298" w:rsidP="00892287">
            <w:pPr>
              <w:spacing w:before="60" w:after="60"/>
              <w:jc w:val="center"/>
              <w:rPr>
                <w:color w:val="000000"/>
                <w:sz w:val="16"/>
                <w:szCs w:val="16"/>
              </w:rPr>
            </w:pPr>
          </w:p>
        </w:tc>
        <w:tc>
          <w:tcPr>
            <w:tcW w:w="116" w:type="pct"/>
            <w:tcBorders>
              <w:top w:val="single" w:sz="4" w:space="0" w:color="auto"/>
              <w:left w:val="single" w:sz="4" w:space="0" w:color="auto"/>
              <w:bottom w:val="single" w:sz="4" w:space="0" w:color="auto"/>
              <w:right w:val="single" w:sz="4" w:space="0" w:color="auto"/>
            </w:tcBorders>
            <w:noWrap/>
            <w:vAlign w:val="bottom"/>
          </w:tcPr>
          <w:p w14:paraId="120A6CCF"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34FCEC5C"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660450DF"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4E9F77D7"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56C56479" w14:textId="77777777" w:rsidR="00E17298" w:rsidRDefault="00E17298" w:rsidP="00892287">
            <w:pPr>
              <w:spacing w:before="60" w:after="60"/>
              <w:jc w:val="center"/>
              <w:rPr>
                <w:color w:val="000000"/>
                <w:sz w:val="16"/>
                <w:szCs w:val="16"/>
              </w:rPr>
            </w:pPr>
          </w:p>
        </w:tc>
        <w:tc>
          <w:tcPr>
            <w:tcW w:w="136" w:type="pct"/>
            <w:tcBorders>
              <w:top w:val="single" w:sz="4" w:space="0" w:color="auto"/>
              <w:left w:val="single" w:sz="4" w:space="0" w:color="auto"/>
              <w:bottom w:val="single" w:sz="4" w:space="0" w:color="auto"/>
              <w:right w:val="single" w:sz="4" w:space="0" w:color="auto"/>
            </w:tcBorders>
            <w:noWrap/>
            <w:vAlign w:val="bottom"/>
          </w:tcPr>
          <w:p w14:paraId="6DAC48FA" w14:textId="77777777" w:rsidR="00E17298" w:rsidRDefault="00E17298" w:rsidP="00892287">
            <w:pPr>
              <w:spacing w:before="60" w:after="60"/>
              <w:jc w:val="center"/>
              <w:rPr>
                <w:color w:val="000000"/>
                <w:sz w:val="16"/>
                <w:szCs w:val="16"/>
              </w:rPr>
            </w:pPr>
          </w:p>
        </w:tc>
        <w:tc>
          <w:tcPr>
            <w:tcW w:w="109" w:type="pct"/>
            <w:tcBorders>
              <w:top w:val="single" w:sz="4" w:space="0" w:color="auto"/>
              <w:left w:val="single" w:sz="4" w:space="0" w:color="auto"/>
              <w:bottom w:val="single" w:sz="4" w:space="0" w:color="auto"/>
              <w:right w:val="single" w:sz="4" w:space="0" w:color="auto"/>
            </w:tcBorders>
          </w:tcPr>
          <w:p w14:paraId="0578828E" w14:textId="77777777" w:rsidR="00E17298" w:rsidRDefault="00E17298" w:rsidP="00892287">
            <w:pPr>
              <w:spacing w:before="60" w:after="60"/>
              <w:jc w:val="center"/>
              <w:rPr>
                <w:color w:val="000000"/>
                <w:sz w:val="16"/>
                <w:szCs w:val="16"/>
              </w:rPr>
            </w:pPr>
          </w:p>
        </w:tc>
        <w:tc>
          <w:tcPr>
            <w:tcW w:w="109" w:type="pct"/>
            <w:tcBorders>
              <w:top w:val="single" w:sz="4" w:space="0" w:color="auto"/>
              <w:left w:val="single" w:sz="4" w:space="0" w:color="auto"/>
              <w:bottom w:val="single" w:sz="4" w:space="0" w:color="auto"/>
              <w:right w:val="single" w:sz="4" w:space="0" w:color="auto"/>
            </w:tcBorders>
          </w:tcPr>
          <w:p w14:paraId="7B352C11" w14:textId="77777777" w:rsidR="00E17298" w:rsidRDefault="00E17298">
            <w:pPr>
              <w:jc w:val="center"/>
              <w:rPr>
                <w:color w:val="000000"/>
                <w:sz w:val="16"/>
                <w:szCs w:val="16"/>
              </w:rPr>
            </w:pPr>
          </w:p>
        </w:tc>
        <w:tc>
          <w:tcPr>
            <w:tcW w:w="108" w:type="pct"/>
            <w:tcBorders>
              <w:top w:val="single" w:sz="4" w:space="0" w:color="auto"/>
              <w:left w:val="single" w:sz="4" w:space="0" w:color="auto"/>
              <w:bottom w:val="single" w:sz="4" w:space="0" w:color="auto"/>
              <w:right w:val="single" w:sz="4" w:space="0" w:color="auto"/>
            </w:tcBorders>
          </w:tcPr>
          <w:p w14:paraId="41E88801" w14:textId="77777777" w:rsidR="00E17298" w:rsidRDefault="00E17298">
            <w:pPr>
              <w:jc w:val="center"/>
              <w:rPr>
                <w:color w:val="000000"/>
                <w:sz w:val="16"/>
                <w:szCs w:val="16"/>
              </w:rPr>
            </w:pPr>
          </w:p>
        </w:tc>
        <w:tc>
          <w:tcPr>
            <w:tcW w:w="133" w:type="pct"/>
            <w:tcBorders>
              <w:top w:val="single" w:sz="4" w:space="0" w:color="auto"/>
              <w:left w:val="single" w:sz="4" w:space="0" w:color="auto"/>
              <w:bottom w:val="single" w:sz="4" w:space="0" w:color="auto"/>
              <w:right w:val="single" w:sz="4" w:space="0" w:color="auto"/>
            </w:tcBorders>
          </w:tcPr>
          <w:p w14:paraId="10B663B6" w14:textId="77777777" w:rsidR="00E17298" w:rsidRDefault="00E17298">
            <w:pPr>
              <w:jc w:val="center"/>
              <w:rPr>
                <w:color w:val="000000"/>
                <w:sz w:val="16"/>
                <w:szCs w:val="16"/>
              </w:rPr>
            </w:pPr>
          </w:p>
        </w:tc>
      </w:tr>
      <w:tr w:rsidR="00E17298" w14:paraId="381F1873" w14:textId="77777777" w:rsidTr="00034FB6">
        <w:trPr>
          <w:trHeight w:val="227"/>
        </w:trPr>
        <w:tc>
          <w:tcPr>
            <w:tcW w:w="5000" w:type="pct"/>
            <w:gridSpan w:val="31"/>
            <w:tcBorders>
              <w:top w:val="single" w:sz="4" w:space="0" w:color="auto"/>
              <w:left w:val="single" w:sz="4" w:space="0" w:color="auto"/>
              <w:bottom w:val="single" w:sz="4" w:space="0" w:color="auto"/>
              <w:right w:val="single" w:sz="4" w:space="0" w:color="auto"/>
            </w:tcBorders>
            <w:vAlign w:val="center"/>
            <w:hideMark/>
          </w:tcPr>
          <w:p w14:paraId="0A45F044" w14:textId="77777777" w:rsidR="00E17298" w:rsidRDefault="00E17298" w:rsidP="00892287">
            <w:pPr>
              <w:spacing w:before="60" w:after="60"/>
              <w:jc w:val="center"/>
              <w:rPr>
                <w:rFonts w:ascii="Arial Narrow" w:hAnsi="Arial Narrow"/>
                <w:b/>
                <w:bCs/>
                <w:color w:val="000000"/>
                <w:sz w:val="18"/>
                <w:szCs w:val="18"/>
              </w:rPr>
            </w:pPr>
            <w:r>
              <w:rPr>
                <w:rFonts w:ascii="Arial Narrow" w:hAnsi="Arial Narrow"/>
                <w:b/>
                <w:bCs/>
                <w:color w:val="000000"/>
                <w:sz w:val="18"/>
                <w:szCs w:val="18"/>
              </w:rPr>
              <w:t>Altre attività</w:t>
            </w:r>
          </w:p>
        </w:tc>
      </w:tr>
      <w:tr w:rsidR="00034FB6" w14:paraId="47428106" w14:textId="77777777" w:rsidTr="00034FB6">
        <w:trPr>
          <w:trHeight w:val="227"/>
        </w:trPr>
        <w:tc>
          <w:tcPr>
            <w:tcW w:w="77" w:type="pct"/>
            <w:vMerge w:val="restart"/>
            <w:tcBorders>
              <w:top w:val="single" w:sz="4" w:space="0" w:color="auto"/>
              <w:left w:val="single" w:sz="4" w:space="0" w:color="auto"/>
              <w:bottom w:val="single" w:sz="4" w:space="0" w:color="auto"/>
              <w:right w:val="single" w:sz="4" w:space="0" w:color="auto"/>
            </w:tcBorders>
            <w:vAlign w:val="center"/>
            <w:hideMark/>
          </w:tcPr>
          <w:p w14:paraId="1BF9D304" w14:textId="77777777" w:rsidR="00E17298" w:rsidRDefault="00E17298">
            <w:pPr>
              <w:ind w:left="-70"/>
              <w:jc w:val="center"/>
              <w:rPr>
                <w:rFonts w:ascii="Arial Narrow" w:hAnsi="Arial Narrow"/>
                <w:b/>
                <w:color w:val="000000"/>
                <w:sz w:val="20"/>
                <w:szCs w:val="20"/>
              </w:rPr>
            </w:pPr>
            <w:r>
              <w:rPr>
                <w:rFonts w:ascii="Arial Narrow" w:hAnsi="Arial Narrow"/>
                <w:b/>
                <w:color w:val="000000"/>
                <w:sz w:val="20"/>
                <w:szCs w:val="20"/>
              </w:rPr>
              <w:t>B</w:t>
            </w:r>
          </w:p>
        </w:tc>
        <w:tc>
          <w:tcPr>
            <w:tcW w:w="1343" w:type="pct"/>
            <w:tcBorders>
              <w:top w:val="single" w:sz="4" w:space="0" w:color="auto"/>
              <w:left w:val="single" w:sz="4" w:space="0" w:color="auto"/>
              <w:bottom w:val="single" w:sz="4" w:space="0" w:color="auto"/>
              <w:right w:val="single" w:sz="4" w:space="0" w:color="auto"/>
            </w:tcBorders>
            <w:noWrap/>
            <w:vAlign w:val="bottom"/>
            <w:hideMark/>
          </w:tcPr>
          <w:p w14:paraId="5A20EEC2" w14:textId="77777777" w:rsidR="00E17298" w:rsidRDefault="00E17298" w:rsidP="00892287">
            <w:pPr>
              <w:spacing w:before="60" w:after="60"/>
              <w:rPr>
                <w:rFonts w:ascii="Arial Narrow" w:hAnsi="Arial Narrow"/>
                <w:color w:val="000000"/>
                <w:sz w:val="18"/>
                <w:szCs w:val="18"/>
              </w:rPr>
            </w:pPr>
            <w:r>
              <w:rPr>
                <w:rFonts w:ascii="Arial Narrow" w:hAnsi="Arial Narrow"/>
                <w:color w:val="000000"/>
                <w:sz w:val="18"/>
                <w:szCs w:val="18"/>
              </w:rPr>
              <w:t>Responsabile SPP</w:t>
            </w:r>
          </w:p>
        </w:tc>
        <w:tc>
          <w:tcPr>
            <w:tcW w:w="123" w:type="pct"/>
            <w:tcBorders>
              <w:top w:val="single" w:sz="4" w:space="0" w:color="auto"/>
              <w:left w:val="single" w:sz="4" w:space="0" w:color="auto"/>
              <w:bottom w:val="single" w:sz="4" w:space="0" w:color="auto"/>
              <w:right w:val="single" w:sz="4" w:space="0" w:color="auto"/>
            </w:tcBorders>
            <w:noWrap/>
            <w:vAlign w:val="bottom"/>
            <w:hideMark/>
          </w:tcPr>
          <w:p w14:paraId="3C746C0F" w14:textId="77777777" w:rsidR="00E17298" w:rsidRDefault="00E17298" w:rsidP="00892287">
            <w:pPr>
              <w:spacing w:before="60" w:after="60"/>
              <w:jc w:val="center"/>
              <w:rPr>
                <w:rFonts w:ascii="Times New Roman" w:hAnsi="Times New Roman"/>
                <w:color w:val="000000"/>
                <w:sz w:val="16"/>
                <w:szCs w:val="16"/>
              </w:rPr>
            </w:pPr>
            <w:r>
              <w:rPr>
                <w:color w:val="000000"/>
                <w:sz w:val="16"/>
                <w:szCs w:val="16"/>
              </w:rPr>
              <w:t> </w:t>
            </w:r>
          </w:p>
        </w:tc>
        <w:tc>
          <w:tcPr>
            <w:tcW w:w="123" w:type="pct"/>
            <w:tcBorders>
              <w:top w:val="single" w:sz="4" w:space="0" w:color="auto"/>
              <w:left w:val="single" w:sz="4" w:space="0" w:color="auto"/>
              <w:bottom w:val="single" w:sz="4" w:space="0" w:color="auto"/>
              <w:right w:val="single" w:sz="4" w:space="0" w:color="auto"/>
            </w:tcBorders>
            <w:noWrap/>
            <w:vAlign w:val="bottom"/>
            <w:hideMark/>
          </w:tcPr>
          <w:p w14:paraId="59623E49" w14:textId="77777777" w:rsidR="00E17298" w:rsidRDefault="00E17298" w:rsidP="00892287">
            <w:pPr>
              <w:spacing w:before="60" w:after="60"/>
              <w:jc w:val="center"/>
              <w:rPr>
                <w:color w:val="000000"/>
                <w:sz w:val="16"/>
                <w:szCs w:val="16"/>
              </w:rPr>
            </w:pPr>
            <w:r>
              <w:rPr>
                <w:color w:val="000000"/>
                <w:sz w:val="16"/>
                <w:szCs w:val="16"/>
              </w:rPr>
              <w:t> </w:t>
            </w:r>
          </w:p>
        </w:tc>
        <w:tc>
          <w:tcPr>
            <w:tcW w:w="122" w:type="pct"/>
            <w:tcBorders>
              <w:top w:val="single" w:sz="4" w:space="0" w:color="auto"/>
              <w:left w:val="single" w:sz="4" w:space="0" w:color="auto"/>
              <w:bottom w:val="single" w:sz="4" w:space="0" w:color="auto"/>
              <w:right w:val="single" w:sz="4" w:space="0" w:color="auto"/>
            </w:tcBorders>
            <w:noWrap/>
            <w:vAlign w:val="bottom"/>
            <w:hideMark/>
          </w:tcPr>
          <w:p w14:paraId="28FC5142" w14:textId="77777777" w:rsidR="00E17298" w:rsidRDefault="00E17298" w:rsidP="00892287">
            <w:pPr>
              <w:spacing w:before="60" w:after="60"/>
              <w:jc w:val="center"/>
              <w:rPr>
                <w:color w:val="000000"/>
                <w:sz w:val="16"/>
                <w:szCs w:val="16"/>
              </w:rPr>
            </w:pPr>
            <w:r>
              <w:rPr>
                <w:color w:val="000000"/>
                <w:sz w:val="16"/>
                <w:szCs w:val="16"/>
              </w:rPr>
              <w:t> </w:t>
            </w:r>
          </w:p>
        </w:tc>
        <w:tc>
          <w:tcPr>
            <w:tcW w:w="123" w:type="pct"/>
            <w:tcBorders>
              <w:top w:val="single" w:sz="4" w:space="0" w:color="auto"/>
              <w:left w:val="single" w:sz="4" w:space="0" w:color="auto"/>
              <w:bottom w:val="single" w:sz="4" w:space="0" w:color="auto"/>
              <w:right w:val="single" w:sz="4" w:space="0" w:color="auto"/>
            </w:tcBorders>
            <w:noWrap/>
            <w:vAlign w:val="bottom"/>
            <w:hideMark/>
          </w:tcPr>
          <w:p w14:paraId="72C6298A" w14:textId="77777777" w:rsidR="00E17298" w:rsidRDefault="00E17298" w:rsidP="00892287">
            <w:pPr>
              <w:spacing w:before="60" w:after="60"/>
              <w:jc w:val="center"/>
              <w:rPr>
                <w:color w:val="000000"/>
                <w:sz w:val="16"/>
                <w:szCs w:val="16"/>
              </w:rPr>
            </w:pPr>
            <w:r>
              <w:rPr>
                <w:color w:val="000000"/>
                <w:sz w:val="16"/>
                <w:szCs w:val="16"/>
              </w:rPr>
              <w:t> </w:t>
            </w:r>
          </w:p>
        </w:tc>
        <w:tc>
          <w:tcPr>
            <w:tcW w:w="124" w:type="pct"/>
            <w:tcBorders>
              <w:top w:val="single" w:sz="4" w:space="0" w:color="auto"/>
              <w:left w:val="single" w:sz="4" w:space="0" w:color="auto"/>
              <w:bottom w:val="single" w:sz="4" w:space="0" w:color="auto"/>
              <w:right w:val="single" w:sz="4" w:space="0" w:color="auto"/>
            </w:tcBorders>
            <w:noWrap/>
            <w:vAlign w:val="bottom"/>
            <w:hideMark/>
          </w:tcPr>
          <w:p w14:paraId="373487CC"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754A6FE7" w14:textId="77777777" w:rsidR="00E17298" w:rsidRDefault="00E17298" w:rsidP="00892287">
            <w:pPr>
              <w:spacing w:before="60" w:after="60"/>
              <w:jc w:val="center"/>
              <w:rPr>
                <w:color w:val="000000"/>
                <w:sz w:val="16"/>
                <w:szCs w:val="16"/>
              </w:rPr>
            </w:pPr>
            <w:r>
              <w:rPr>
                <w:color w:val="000000"/>
                <w:sz w:val="16"/>
                <w:szCs w:val="16"/>
              </w:rPr>
              <w:t> </w:t>
            </w:r>
          </w:p>
        </w:tc>
        <w:tc>
          <w:tcPr>
            <w:tcW w:w="124" w:type="pct"/>
            <w:tcBorders>
              <w:top w:val="single" w:sz="4" w:space="0" w:color="auto"/>
              <w:left w:val="single" w:sz="4" w:space="0" w:color="auto"/>
              <w:bottom w:val="single" w:sz="4" w:space="0" w:color="auto"/>
              <w:right w:val="single" w:sz="4" w:space="0" w:color="auto"/>
            </w:tcBorders>
            <w:noWrap/>
            <w:vAlign w:val="bottom"/>
            <w:hideMark/>
          </w:tcPr>
          <w:p w14:paraId="43B3E61B"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678F76F1"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05D2F34A" w14:textId="77777777" w:rsidR="00E17298" w:rsidRDefault="00E17298" w:rsidP="00892287">
            <w:pPr>
              <w:spacing w:before="60" w:after="60"/>
              <w:jc w:val="center"/>
              <w:rPr>
                <w:color w:val="000000"/>
                <w:sz w:val="16"/>
                <w:szCs w:val="16"/>
              </w:rPr>
            </w:pPr>
            <w:r>
              <w:rPr>
                <w:color w:val="000000"/>
                <w:sz w:val="16"/>
                <w:szCs w:val="16"/>
              </w:rPr>
              <w:t> </w:t>
            </w:r>
          </w:p>
        </w:tc>
        <w:tc>
          <w:tcPr>
            <w:tcW w:w="124" w:type="pct"/>
            <w:tcBorders>
              <w:top w:val="single" w:sz="4" w:space="0" w:color="auto"/>
              <w:left w:val="single" w:sz="4" w:space="0" w:color="auto"/>
              <w:bottom w:val="single" w:sz="4" w:space="0" w:color="auto"/>
              <w:right w:val="single" w:sz="4" w:space="0" w:color="auto"/>
            </w:tcBorders>
            <w:noWrap/>
            <w:vAlign w:val="bottom"/>
            <w:hideMark/>
          </w:tcPr>
          <w:p w14:paraId="08CC1B67" w14:textId="77777777" w:rsidR="00E17298" w:rsidRDefault="00E17298" w:rsidP="00892287">
            <w:pPr>
              <w:spacing w:before="60" w:after="60"/>
              <w:jc w:val="center"/>
              <w:rPr>
                <w:color w:val="000000"/>
                <w:sz w:val="16"/>
                <w:szCs w:val="16"/>
              </w:rPr>
            </w:pPr>
            <w:r>
              <w:rPr>
                <w:color w:val="000000"/>
                <w:sz w:val="16"/>
                <w:szCs w:val="16"/>
              </w:rPr>
              <w:t> </w:t>
            </w:r>
          </w:p>
        </w:tc>
        <w:tc>
          <w:tcPr>
            <w:tcW w:w="124" w:type="pct"/>
            <w:tcBorders>
              <w:top w:val="single" w:sz="4" w:space="0" w:color="auto"/>
              <w:left w:val="single" w:sz="4" w:space="0" w:color="auto"/>
              <w:bottom w:val="single" w:sz="4" w:space="0" w:color="auto"/>
              <w:right w:val="single" w:sz="4" w:space="0" w:color="auto"/>
            </w:tcBorders>
            <w:noWrap/>
            <w:vAlign w:val="bottom"/>
            <w:hideMark/>
          </w:tcPr>
          <w:p w14:paraId="1943F6C4" w14:textId="77777777" w:rsidR="00E17298" w:rsidRDefault="00E17298" w:rsidP="00892287">
            <w:pPr>
              <w:spacing w:before="60" w:after="60"/>
              <w:jc w:val="center"/>
              <w:rPr>
                <w:color w:val="000000"/>
                <w:sz w:val="16"/>
                <w:szCs w:val="16"/>
              </w:rPr>
            </w:pPr>
            <w:r>
              <w:rPr>
                <w:color w:val="000000"/>
                <w:sz w:val="16"/>
                <w:szCs w:val="16"/>
              </w:rPr>
              <w:t> </w:t>
            </w:r>
          </w:p>
        </w:tc>
        <w:tc>
          <w:tcPr>
            <w:tcW w:w="131" w:type="pct"/>
            <w:tcBorders>
              <w:top w:val="single" w:sz="4" w:space="0" w:color="auto"/>
              <w:left w:val="single" w:sz="4" w:space="0" w:color="auto"/>
              <w:bottom w:val="single" w:sz="4" w:space="0" w:color="auto"/>
              <w:right w:val="single" w:sz="4" w:space="0" w:color="auto"/>
            </w:tcBorders>
            <w:noWrap/>
            <w:vAlign w:val="bottom"/>
            <w:hideMark/>
          </w:tcPr>
          <w:p w14:paraId="5F5E8775" w14:textId="77777777" w:rsidR="00E17298" w:rsidRDefault="00E17298" w:rsidP="00892287">
            <w:pPr>
              <w:spacing w:before="60" w:after="60"/>
              <w:jc w:val="center"/>
              <w:rPr>
                <w:color w:val="000000"/>
                <w:sz w:val="16"/>
                <w:szCs w:val="16"/>
              </w:rPr>
            </w:pPr>
            <w:r>
              <w:rPr>
                <w:color w:val="000000"/>
                <w:sz w:val="16"/>
                <w:szCs w:val="16"/>
              </w:rPr>
              <w:t> </w:t>
            </w:r>
          </w:p>
        </w:tc>
        <w:tc>
          <w:tcPr>
            <w:tcW w:w="132" w:type="pct"/>
            <w:tcBorders>
              <w:top w:val="single" w:sz="4" w:space="0" w:color="auto"/>
              <w:left w:val="single" w:sz="4" w:space="0" w:color="auto"/>
              <w:bottom w:val="single" w:sz="4" w:space="0" w:color="auto"/>
              <w:right w:val="single" w:sz="4" w:space="0" w:color="auto"/>
            </w:tcBorders>
            <w:noWrap/>
            <w:vAlign w:val="bottom"/>
            <w:hideMark/>
          </w:tcPr>
          <w:p w14:paraId="487F6D91" w14:textId="77777777" w:rsidR="00E17298" w:rsidRDefault="00E17298" w:rsidP="00892287">
            <w:pPr>
              <w:spacing w:before="60" w:after="60"/>
              <w:jc w:val="center"/>
              <w:rPr>
                <w:color w:val="000000"/>
                <w:sz w:val="16"/>
                <w:szCs w:val="16"/>
              </w:rPr>
            </w:pPr>
            <w:r>
              <w:rPr>
                <w:color w:val="000000"/>
                <w:sz w:val="16"/>
                <w:szCs w:val="16"/>
              </w:rPr>
              <w:t> </w:t>
            </w:r>
          </w:p>
        </w:tc>
        <w:tc>
          <w:tcPr>
            <w:tcW w:w="129" w:type="pct"/>
            <w:tcBorders>
              <w:top w:val="single" w:sz="4" w:space="0" w:color="auto"/>
              <w:left w:val="single" w:sz="4" w:space="0" w:color="auto"/>
              <w:bottom w:val="single" w:sz="4" w:space="0" w:color="auto"/>
              <w:right w:val="single" w:sz="4" w:space="0" w:color="auto"/>
            </w:tcBorders>
            <w:noWrap/>
            <w:vAlign w:val="bottom"/>
            <w:hideMark/>
          </w:tcPr>
          <w:p w14:paraId="5B9B3A40" w14:textId="77777777" w:rsidR="00E17298" w:rsidRDefault="00E17298" w:rsidP="00892287">
            <w:pPr>
              <w:spacing w:before="60" w:after="60"/>
              <w:jc w:val="center"/>
              <w:rPr>
                <w:color w:val="000000"/>
                <w:sz w:val="16"/>
                <w:szCs w:val="16"/>
              </w:rPr>
            </w:pPr>
            <w:r>
              <w:rPr>
                <w:color w:val="000000"/>
                <w:sz w:val="16"/>
                <w:szCs w:val="16"/>
              </w:rPr>
              <w:t> </w:t>
            </w:r>
          </w:p>
        </w:tc>
        <w:tc>
          <w:tcPr>
            <w:tcW w:w="129" w:type="pct"/>
            <w:tcBorders>
              <w:top w:val="single" w:sz="4" w:space="0" w:color="auto"/>
              <w:left w:val="single" w:sz="4" w:space="0" w:color="auto"/>
              <w:bottom w:val="single" w:sz="4" w:space="0" w:color="auto"/>
              <w:right w:val="single" w:sz="4" w:space="0" w:color="auto"/>
            </w:tcBorders>
            <w:noWrap/>
            <w:vAlign w:val="bottom"/>
            <w:hideMark/>
          </w:tcPr>
          <w:p w14:paraId="6D169CA3" w14:textId="77777777" w:rsidR="00E17298" w:rsidRDefault="00E17298" w:rsidP="00892287">
            <w:pPr>
              <w:spacing w:before="60" w:after="60"/>
              <w:jc w:val="center"/>
              <w:rPr>
                <w:color w:val="000000"/>
                <w:sz w:val="16"/>
                <w:szCs w:val="16"/>
              </w:rPr>
            </w:pPr>
            <w:r>
              <w:rPr>
                <w:color w:val="000000"/>
                <w:sz w:val="16"/>
                <w:szCs w:val="16"/>
              </w:rPr>
              <w:t> </w:t>
            </w:r>
          </w:p>
        </w:tc>
        <w:tc>
          <w:tcPr>
            <w:tcW w:w="127" w:type="pct"/>
            <w:tcBorders>
              <w:top w:val="single" w:sz="4" w:space="0" w:color="auto"/>
              <w:left w:val="single" w:sz="4" w:space="0" w:color="auto"/>
              <w:bottom w:val="single" w:sz="4" w:space="0" w:color="auto"/>
              <w:right w:val="single" w:sz="4" w:space="0" w:color="auto"/>
            </w:tcBorders>
            <w:noWrap/>
            <w:vAlign w:val="bottom"/>
            <w:hideMark/>
          </w:tcPr>
          <w:p w14:paraId="17840EEE" w14:textId="77777777" w:rsidR="00E17298" w:rsidRDefault="00E17298" w:rsidP="00892287">
            <w:pPr>
              <w:spacing w:before="60" w:after="60"/>
              <w:jc w:val="center"/>
              <w:rPr>
                <w:color w:val="000000"/>
                <w:sz w:val="16"/>
                <w:szCs w:val="16"/>
              </w:rPr>
            </w:pPr>
            <w:r>
              <w:rPr>
                <w:color w:val="000000"/>
                <w:sz w:val="16"/>
                <w:szCs w:val="16"/>
              </w:rPr>
              <w:t> </w:t>
            </w:r>
          </w:p>
        </w:tc>
        <w:tc>
          <w:tcPr>
            <w:tcW w:w="130" w:type="pct"/>
            <w:tcBorders>
              <w:top w:val="single" w:sz="4" w:space="0" w:color="auto"/>
              <w:left w:val="single" w:sz="4" w:space="0" w:color="auto"/>
              <w:bottom w:val="single" w:sz="4" w:space="0" w:color="auto"/>
              <w:right w:val="single" w:sz="4" w:space="0" w:color="auto"/>
            </w:tcBorders>
            <w:noWrap/>
            <w:vAlign w:val="bottom"/>
            <w:hideMark/>
          </w:tcPr>
          <w:p w14:paraId="403D81B9" w14:textId="77777777" w:rsidR="00E17298" w:rsidRDefault="00E17298" w:rsidP="00892287">
            <w:pPr>
              <w:spacing w:before="60" w:after="60"/>
              <w:jc w:val="center"/>
              <w:rPr>
                <w:color w:val="000000"/>
                <w:sz w:val="16"/>
                <w:szCs w:val="16"/>
              </w:rPr>
            </w:pPr>
            <w:r>
              <w:rPr>
                <w:color w:val="000000"/>
                <w:sz w:val="16"/>
                <w:szCs w:val="16"/>
              </w:rPr>
              <w:t> </w:t>
            </w:r>
          </w:p>
        </w:tc>
        <w:tc>
          <w:tcPr>
            <w:tcW w:w="114" w:type="pct"/>
            <w:tcBorders>
              <w:top w:val="single" w:sz="4" w:space="0" w:color="auto"/>
              <w:left w:val="single" w:sz="4" w:space="0" w:color="auto"/>
              <w:bottom w:val="single" w:sz="4" w:space="0" w:color="auto"/>
              <w:right w:val="single" w:sz="4" w:space="0" w:color="auto"/>
            </w:tcBorders>
            <w:noWrap/>
            <w:vAlign w:val="bottom"/>
            <w:hideMark/>
          </w:tcPr>
          <w:p w14:paraId="12A67811" w14:textId="77777777" w:rsidR="00E17298" w:rsidRDefault="00E17298" w:rsidP="00892287">
            <w:pPr>
              <w:spacing w:before="60" w:after="60"/>
              <w:jc w:val="center"/>
              <w:rPr>
                <w:color w:val="000000"/>
                <w:sz w:val="16"/>
                <w:szCs w:val="16"/>
              </w:rPr>
            </w:pPr>
            <w:r>
              <w:rPr>
                <w:color w:val="000000"/>
                <w:sz w:val="16"/>
                <w:szCs w:val="16"/>
              </w:rPr>
              <w:t> </w:t>
            </w:r>
          </w:p>
        </w:tc>
        <w:tc>
          <w:tcPr>
            <w:tcW w:w="115" w:type="pct"/>
            <w:tcBorders>
              <w:top w:val="single" w:sz="4" w:space="0" w:color="auto"/>
              <w:left w:val="single" w:sz="4" w:space="0" w:color="auto"/>
              <w:bottom w:val="single" w:sz="4" w:space="0" w:color="auto"/>
              <w:right w:val="single" w:sz="4" w:space="0" w:color="auto"/>
            </w:tcBorders>
            <w:noWrap/>
            <w:vAlign w:val="bottom"/>
            <w:hideMark/>
          </w:tcPr>
          <w:p w14:paraId="1758E032" w14:textId="77777777" w:rsidR="00E17298" w:rsidRDefault="00E17298" w:rsidP="00892287">
            <w:pPr>
              <w:spacing w:before="60" w:after="60"/>
              <w:jc w:val="center"/>
              <w:rPr>
                <w:color w:val="000000"/>
                <w:sz w:val="16"/>
                <w:szCs w:val="16"/>
              </w:rPr>
            </w:pPr>
            <w:r>
              <w:rPr>
                <w:color w:val="000000"/>
                <w:sz w:val="16"/>
                <w:szCs w:val="16"/>
              </w:rPr>
              <w:t> </w:t>
            </w:r>
          </w:p>
        </w:tc>
        <w:tc>
          <w:tcPr>
            <w:tcW w:w="116" w:type="pct"/>
            <w:tcBorders>
              <w:top w:val="single" w:sz="4" w:space="0" w:color="auto"/>
              <w:left w:val="single" w:sz="4" w:space="0" w:color="auto"/>
              <w:bottom w:val="single" w:sz="4" w:space="0" w:color="auto"/>
              <w:right w:val="single" w:sz="4" w:space="0" w:color="auto"/>
            </w:tcBorders>
            <w:noWrap/>
            <w:vAlign w:val="bottom"/>
            <w:hideMark/>
          </w:tcPr>
          <w:p w14:paraId="479DA499"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05C05189"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3E04A0FA"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52A0771A"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710609F1" w14:textId="77777777" w:rsidR="00E17298" w:rsidRDefault="00E17298" w:rsidP="00892287">
            <w:pPr>
              <w:spacing w:before="60" w:after="60"/>
              <w:jc w:val="center"/>
              <w:rPr>
                <w:color w:val="000000"/>
                <w:sz w:val="16"/>
                <w:szCs w:val="16"/>
              </w:rPr>
            </w:pPr>
            <w:r>
              <w:rPr>
                <w:color w:val="000000"/>
                <w:sz w:val="16"/>
                <w:szCs w:val="16"/>
              </w:rPr>
              <w:t> </w:t>
            </w:r>
          </w:p>
        </w:tc>
        <w:tc>
          <w:tcPr>
            <w:tcW w:w="136" w:type="pct"/>
            <w:tcBorders>
              <w:top w:val="single" w:sz="4" w:space="0" w:color="auto"/>
              <w:left w:val="single" w:sz="4" w:space="0" w:color="auto"/>
              <w:bottom w:val="single" w:sz="4" w:space="0" w:color="auto"/>
              <w:right w:val="single" w:sz="4" w:space="0" w:color="auto"/>
            </w:tcBorders>
            <w:noWrap/>
            <w:vAlign w:val="bottom"/>
            <w:hideMark/>
          </w:tcPr>
          <w:p w14:paraId="0FB8592A" w14:textId="77777777" w:rsidR="00E17298" w:rsidRDefault="00E17298" w:rsidP="00892287">
            <w:pPr>
              <w:spacing w:before="60" w:after="60"/>
              <w:jc w:val="center"/>
              <w:rPr>
                <w:color w:val="000000"/>
                <w:sz w:val="16"/>
                <w:szCs w:val="16"/>
              </w:rPr>
            </w:pPr>
            <w:r>
              <w:rPr>
                <w:color w:val="000000"/>
                <w:sz w:val="16"/>
                <w:szCs w:val="16"/>
              </w:rPr>
              <w:t> </w:t>
            </w:r>
          </w:p>
        </w:tc>
        <w:tc>
          <w:tcPr>
            <w:tcW w:w="109" w:type="pct"/>
            <w:tcBorders>
              <w:top w:val="single" w:sz="4" w:space="0" w:color="auto"/>
              <w:left w:val="single" w:sz="4" w:space="0" w:color="auto"/>
              <w:bottom w:val="single" w:sz="4" w:space="0" w:color="auto"/>
              <w:right w:val="single" w:sz="4" w:space="0" w:color="auto"/>
            </w:tcBorders>
          </w:tcPr>
          <w:p w14:paraId="2E41686A" w14:textId="77777777" w:rsidR="00E17298" w:rsidRDefault="00E17298" w:rsidP="00892287">
            <w:pPr>
              <w:spacing w:before="60" w:after="60"/>
              <w:jc w:val="center"/>
              <w:rPr>
                <w:color w:val="000000"/>
                <w:sz w:val="16"/>
                <w:szCs w:val="16"/>
              </w:rPr>
            </w:pPr>
          </w:p>
        </w:tc>
        <w:tc>
          <w:tcPr>
            <w:tcW w:w="109" w:type="pct"/>
            <w:tcBorders>
              <w:top w:val="single" w:sz="4" w:space="0" w:color="auto"/>
              <w:left w:val="single" w:sz="4" w:space="0" w:color="auto"/>
              <w:bottom w:val="single" w:sz="4" w:space="0" w:color="auto"/>
              <w:right w:val="single" w:sz="4" w:space="0" w:color="auto"/>
            </w:tcBorders>
          </w:tcPr>
          <w:p w14:paraId="1E4F8147" w14:textId="77777777" w:rsidR="00E17298" w:rsidRDefault="00E17298">
            <w:pPr>
              <w:jc w:val="center"/>
              <w:rPr>
                <w:color w:val="000000"/>
                <w:sz w:val="16"/>
                <w:szCs w:val="16"/>
              </w:rPr>
            </w:pPr>
          </w:p>
        </w:tc>
        <w:tc>
          <w:tcPr>
            <w:tcW w:w="108" w:type="pct"/>
            <w:tcBorders>
              <w:top w:val="single" w:sz="4" w:space="0" w:color="auto"/>
              <w:left w:val="single" w:sz="4" w:space="0" w:color="auto"/>
              <w:bottom w:val="single" w:sz="4" w:space="0" w:color="auto"/>
              <w:right w:val="single" w:sz="4" w:space="0" w:color="auto"/>
            </w:tcBorders>
          </w:tcPr>
          <w:p w14:paraId="6B1F414E" w14:textId="77777777" w:rsidR="00E17298" w:rsidRDefault="00E17298">
            <w:pPr>
              <w:jc w:val="center"/>
              <w:rPr>
                <w:color w:val="000000"/>
                <w:sz w:val="16"/>
                <w:szCs w:val="16"/>
              </w:rPr>
            </w:pPr>
          </w:p>
        </w:tc>
        <w:tc>
          <w:tcPr>
            <w:tcW w:w="133" w:type="pct"/>
            <w:tcBorders>
              <w:top w:val="single" w:sz="4" w:space="0" w:color="auto"/>
              <w:left w:val="single" w:sz="4" w:space="0" w:color="auto"/>
              <w:bottom w:val="single" w:sz="4" w:space="0" w:color="auto"/>
              <w:right w:val="single" w:sz="4" w:space="0" w:color="auto"/>
            </w:tcBorders>
          </w:tcPr>
          <w:p w14:paraId="2919363D" w14:textId="77777777" w:rsidR="00E17298" w:rsidRDefault="00E17298">
            <w:pPr>
              <w:jc w:val="center"/>
              <w:rPr>
                <w:color w:val="000000"/>
                <w:sz w:val="16"/>
                <w:szCs w:val="16"/>
              </w:rPr>
            </w:pPr>
          </w:p>
        </w:tc>
      </w:tr>
      <w:tr w:rsidR="00034FB6" w14:paraId="2D1CAFCD" w14:textId="77777777" w:rsidTr="00034FB6">
        <w:trPr>
          <w:trHeight w:val="22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5CAC3A" w14:textId="77777777" w:rsidR="00E17298" w:rsidRDefault="00E17298">
            <w:pPr>
              <w:rPr>
                <w:rFonts w:ascii="Arial Narrow" w:eastAsia="Times New Roman" w:hAnsi="Arial Narrow"/>
                <w:b/>
                <w:color w:val="000000"/>
                <w:sz w:val="20"/>
                <w:szCs w:val="20"/>
              </w:rPr>
            </w:pPr>
          </w:p>
        </w:tc>
        <w:tc>
          <w:tcPr>
            <w:tcW w:w="1343" w:type="pct"/>
            <w:tcBorders>
              <w:top w:val="single" w:sz="4" w:space="0" w:color="auto"/>
              <w:left w:val="single" w:sz="4" w:space="0" w:color="auto"/>
              <w:bottom w:val="single" w:sz="4" w:space="0" w:color="auto"/>
              <w:right w:val="single" w:sz="4" w:space="0" w:color="auto"/>
            </w:tcBorders>
            <w:noWrap/>
            <w:vAlign w:val="bottom"/>
            <w:hideMark/>
          </w:tcPr>
          <w:p w14:paraId="4748203C" w14:textId="77777777" w:rsidR="00E17298" w:rsidRDefault="00E17298" w:rsidP="00892287">
            <w:pPr>
              <w:spacing w:before="60" w:after="60"/>
              <w:rPr>
                <w:rFonts w:ascii="Arial Narrow" w:hAnsi="Arial Narrow"/>
                <w:color w:val="000000"/>
                <w:sz w:val="18"/>
                <w:szCs w:val="18"/>
              </w:rPr>
            </w:pPr>
            <w:r>
              <w:rPr>
                <w:rFonts w:ascii="Arial Narrow" w:hAnsi="Arial Narrow"/>
                <w:color w:val="000000"/>
                <w:sz w:val="18"/>
                <w:szCs w:val="18"/>
              </w:rPr>
              <w:t>Studi di impatto ambientale</w:t>
            </w:r>
          </w:p>
        </w:tc>
        <w:tc>
          <w:tcPr>
            <w:tcW w:w="123" w:type="pct"/>
            <w:tcBorders>
              <w:top w:val="single" w:sz="4" w:space="0" w:color="auto"/>
              <w:left w:val="single" w:sz="4" w:space="0" w:color="auto"/>
              <w:bottom w:val="single" w:sz="4" w:space="0" w:color="auto"/>
              <w:right w:val="single" w:sz="4" w:space="0" w:color="auto"/>
            </w:tcBorders>
            <w:noWrap/>
            <w:vAlign w:val="bottom"/>
          </w:tcPr>
          <w:p w14:paraId="35097E9B" w14:textId="77777777" w:rsidR="00E17298" w:rsidRDefault="00E17298" w:rsidP="00892287">
            <w:pPr>
              <w:spacing w:before="60" w:after="60"/>
              <w:jc w:val="center"/>
              <w:rPr>
                <w:rFonts w:ascii="Times New Roman" w:hAnsi="Times New Roman"/>
                <w:color w:val="000000"/>
                <w:sz w:val="16"/>
                <w:szCs w:val="16"/>
              </w:rPr>
            </w:pPr>
          </w:p>
        </w:tc>
        <w:tc>
          <w:tcPr>
            <w:tcW w:w="123" w:type="pct"/>
            <w:tcBorders>
              <w:top w:val="single" w:sz="4" w:space="0" w:color="auto"/>
              <w:left w:val="single" w:sz="4" w:space="0" w:color="auto"/>
              <w:bottom w:val="single" w:sz="4" w:space="0" w:color="auto"/>
              <w:right w:val="single" w:sz="4" w:space="0" w:color="auto"/>
            </w:tcBorders>
            <w:noWrap/>
            <w:vAlign w:val="bottom"/>
          </w:tcPr>
          <w:p w14:paraId="484ACDDC" w14:textId="77777777" w:rsidR="00E17298" w:rsidRDefault="00E17298" w:rsidP="00892287">
            <w:pPr>
              <w:spacing w:before="60" w:after="60"/>
              <w:jc w:val="center"/>
              <w:rPr>
                <w:color w:val="000000"/>
                <w:sz w:val="16"/>
                <w:szCs w:val="16"/>
              </w:rPr>
            </w:pPr>
          </w:p>
        </w:tc>
        <w:tc>
          <w:tcPr>
            <w:tcW w:w="122" w:type="pct"/>
            <w:tcBorders>
              <w:top w:val="single" w:sz="4" w:space="0" w:color="auto"/>
              <w:left w:val="single" w:sz="4" w:space="0" w:color="auto"/>
              <w:bottom w:val="single" w:sz="4" w:space="0" w:color="auto"/>
              <w:right w:val="single" w:sz="4" w:space="0" w:color="auto"/>
            </w:tcBorders>
            <w:noWrap/>
            <w:vAlign w:val="bottom"/>
          </w:tcPr>
          <w:p w14:paraId="78C84AAF" w14:textId="77777777" w:rsidR="00E17298" w:rsidRDefault="00E17298" w:rsidP="00892287">
            <w:pPr>
              <w:spacing w:before="60" w:after="60"/>
              <w:jc w:val="center"/>
              <w:rPr>
                <w:color w:val="000000"/>
                <w:sz w:val="16"/>
                <w:szCs w:val="16"/>
              </w:rPr>
            </w:pPr>
          </w:p>
        </w:tc>
        <w:tc>
          <w:tcPr>
            <w:tcW w:w="123" w:type="pct"/>
            <w:tcBorders>
              <w:top w:val="single" w:sz="4" w:space="0" w:color="auto"/>
              <w:left w:val="single" w:sz="4" w:space="0" w:color="auto"/>
              <w:bottom w:val="single" w:sz="4" w:space="0" w:color="auto"/>
              <w:right w:val="single" w:sz="4" w:space="0" w:color="auto"/>
            </w:tcBorders>
            <w:noWrap/>
            <w:vAlign w:val="bottom"/>
          </w:tcPr>
          <w:p w14:paraId="36E60CA4"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327FCD2A"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6BEE9913"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3B735F6B"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54206CE7"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7AFEBC5F"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198D7C47"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63E57BB2" w14:textId="77777777" w:rsidR="00E17298" w:rsidRDefault="00E17298" w:rsidP="00892287">
            <w:pPr>
              <w:spacing w:before="60" w:after="60"/>
              <w:jc w:val="center"/>
              <w:rPr>
                <w:color w:val="000000"/>
                <w:sz w:val="16"/>
                <w:szCs w:val="16"/>
              </w:rPr>
            </w:pPr>
          </w:p>
        </w:tc>
        <w:tc>
          <w:tcPr>
            <w:tcW w:w="131" w:type="pct"/>
            <w:tcBorders>
              <w:top w:val="single" w:sz="4" w:space="0" w:color="auto"/>
              <w:left w:val="single" w:sz="4" w:space="0" w:color="auto"/>
              <w:bottom w:val="single" w:sz="4" w:space="0" w:color="auto"/>
              <w:right w:val="single" w:sz="4" w:space="0" w:color="auto"/>
            </w:tcBorders>
            <w:noWrap/>
            <w:vAlign w:val="bottom"/>
          </w:tcPr>
          <w:p w14:paraId="75C73593" w14:textId="77777777" w:rsidR="00E17298" w:rsidRDefault="00E17298" w:rsidP="00892287">
            <w:pPr>
              <w:spacing w:before="60" w:after="60"/>
              <w:jc w:val="center"/>
              <w:rPr>
                <w:color w:val="000000"/>
                <w:sz w:val="16"/>
                <w:szCs w:val="16"/>
              </w:rPr>
            </w:pPr>
          </w:p>
        </w:tc>
        <w:tc>
          <w:tcPr>
            <w:tcW w:w="132" w:type="pct"/>
            <w:tcBorders>
              <w:top w:val="single" w:sz="4" w:space="0" w:color="auto"/>
              <w:left w:val="single" w:sz="4" w:space="0" w:color="auto"/>
              <w:bottom w:val="single" w:sz="4" w:space="0" w:color="auto"/>
              <w:right w:val="single" w:sz="4" w:space="0" w:color="auto"/>
            </w:tcBorders>
            <w:noWrap/>
            <w:vAlign w:val="bottom"/>
          </w:tcPr>
          <w:p w14:paraId="765F4767" w14:textId="77777777" w:rsidR="00E17298" w:rsidRDefault="00E17298" w:rsidP="00892287">
            <w:pPr>
              <w:spacing w:before="60" w:after="60"/>
              <w:jc w:val="center"/>
              <w:rPr>
                <w:color w:val="000000"/>
                <w:sz w:val="16"/>
                <w:szCs w:val="16"/>
              </w:rPr>
            </w:pPr>
          </w:p>
        </w:tc>
        <w:tc>
          <w:tcPr>
            <w:tcW w:w="129" w:type="pct"/>
            <w:tcBorders>
              <w:top w:val="single" w:sz="4" w:space="0" w:color="auto"/>
              <w:left w:val="single" w:sz="4" w:space="0" w:color="auto"/>
              <w:bottom w:val="single" w:sz="4" w:space="0" w:color="auto"/>
              <w:right w:val="single" w:sz="4" w:space="0" w:color="auto"/>
            </w:tcBorders>
            <w:noWrap/>
            <w:vAlign w:val="bottom"/>
          </w:tcPr>
          <w:p w14:paraId="40433620" w14:textId="77777777" w:rsidR="00E17298" w:rsidRDefault="00E17298" w:rsidP="00892287">
            <w:pPr>
              <w:spacing w:before="60" w:after="60"/>
              <w:jc w:val="center"/>
              <w:rPr>
                <w:color w:val="000000"/>
                <w:sz w:val="16"/>
                <w:szCs w:val="16"/>
              </w:rPr>
            </w:pPr>
          </w:p>
        </w:tc>
        <w:tc>
          <w:tcPr>
            <w:tcW w:w="129" w:type="pct"/>
            <w:tcBorders>
              <w:top w:val="single" w:sz="4" w:space="0" w:color="auto"/>
              <w:left w:val="single" w:sz="4" w:space="0" w:color="auto"/>
              <w:bottom w:val="single" w:sz="4" w:space="0" w:color="auto"/>
              <w:right w:val="single" w:sz="4" w:space="0" w:color="auto"/>
            </w:tcBorders>
            <w:noWrap/>
            <w:vAlign w:val="bottom"/>
          </w:tcPr>
          <w:p w14:paraId="6D803F44" w14:textId="77777777" w:rsidR="00E17298" w:rsidRDefault="00E17298" w:rsidP="00892287">
            <w:pPr>
              <w:spacing w:before="60" w:after="60"/>
              <w:jc w:val="center"/>
              <w:rPr>
                <w:color w:val="000000"/>
                <w:sz w:val="16"/>
                <w:szCs w:val="16"/>
              </w:rPr>
            </w:pPr>
          </w:p>
        </w:tc>
        <w:tc>
          <w:tcPr>
            <w:tcW w:w="127" w:type="pct"/>
            <w:tcBorders>
              <w:top w:val="single" w:sz="4" w:space="0" w:color="auto"/>
              <w:left w:val="single" w:sz="4" w:space="0" w:color="auto"/>
              <w:bottom w:val="single" w:sz="4" w:space="0" w:color="auto"/>
              <w:right w:val="single" w:sz="4" w:space="0" w:color="auto"/>
            </w:tcBorders>
            <w:noWrap/>
            <w:vAlign w:val="bottom"/>
          </w:tcPr>
          <w:p w14:paraId="6C080524" w14:textId="77777777" w:rsidR="00E17298" w:rsidRDefault="00E17298" w:rsidP="00892287">
            <w:pPr>
              <w:spacing w:before="60" w:after="60"/>
              <w:jc w:val="center"/>
              <w:rPr>
                <w:color w:val="000000"/>
                <w:sz w:val="16"/>
                <w:szCs w:val="16"/>
              </w:rPr>
            </w:pPr>
          </w:p>
        </w:tc>
        <w:tc>
          <w:tcPr>
            <w:tcW w:w="130" w:type="pct"/>
            <w:tcBorders>
              <w:top w:val="single" w:sz="4" w:space="0" w:color="auto"/>
              <w:left w:val="single" w:sz="4" w:space="0" w:color="auto"/>
              <w:bottom w:val="single" w:sz="4" w:space="0" w:color="auto"/>
              <w:right w:val="single" w:sz="4" w:space="0" w:color="auto"/>
            </w:tcBorders>
            <w:noWrap/>
            <w:vAlign w:val="bottom"/>
          </w:tcPr>
          <w:p w14:paraId="0ABA3695" w14:textId="77777777" w:rsidR="00E17298" w:rsidRDefault="00E17298" w:rsidP="00892287">
            <w:pPr>
              <w:spacing w:before="60" w:after="60"/>
              <w:jc w:val="center"/>
              <w:rPr>
                <w:color w:val="000000"/>
                <w:sz w:val="16"/>
                <w:szCs w:val="16"/>
              </w:rPr>
            </w:pPr>
          </w:p>
        </w:tc>
        <w:tc>
          <w:tcPr>
            <w:tcW w:w="114" w:type="pct"/>
            <w:tcBorders>
              <w:top w:val="single" w:sz="4" w:space="0" w:color="auto"/>
              <w:left w:val="single" w:sz="4" w:space="0" w:color="auto"/>
              <w:bottom w:val="single" w:sz="4" w:space="0" w:color="auto"/>
              <w:right w:val="single" w:sz="4" w:space="0" w:color="auto"/>
            </w:tcBorders>
            <w:noWrap/>
            <w:vAlign w:val="bottom"/>
          </w:tcPr>
          <w:p w14:paraId="24CCB963" w14:textId="77777777" w:rsidR="00E17298" w:rsidRDefault="00E17298" w:rsidP="00892287">
            <w:pPr>
              <w:spacing w:before="60" w:after="60"/>
              <w:jc w:val="center"/>
              <w:rPr>
                <w:color w:val="000000"/>
                <w:sz w:val="16"/>
                <w:szCs w:val="16"/>
              </w:rPr>
            </w:pPr>
          </w:p>
        </w:tc>
        <w:tc>
          <w:tcPr>
            <w:tcW w:w="115" w:type="pct"/>
            <w:tcBorders>
              <w:top w:val="single" w:sz="4" w:space="0" w:color="auto"/>
              <w:left w:val="single" w:sz="4" w:space="0" w:color="auto"/>
              <w:bottom w:val="single" w:sz="4" w:space="0" w:color="auto"/>
              <w:right w:val="single" w:sz="4" w:space="0" w:color="auto"/>
            </w:tcBorders>
            <w:noWrap/>
            <w:vAlign w:val="bottom"/>
          </w:tcPr>
          <w:p w14:paraId="5CF0DAD6" w14:textId="77777777" w:rsidR="00E17298" w:rsidRDefault="00E17298" w:rsidP="00892287">
            <w:pPr>
              <w:spacing w:before="60" w:after="60"/>
              <w:jc w:val="center"/>
              <w:rPr>
                <w:color w:val="000000"/>
                <w:sz w:val="16"/>
                <w:szCs w:val="16"/>
              </w:rPr>
            </w:pPr>
          </w:p>
        </w:tc>
        <w:tc>
          <w:tcPr>
            <w:tcW w:w="116" w:type="pct"/>
            <w:tcBorders>
              <w:top w:val="single" w:sz="4" w:space="0" w:color="auto"/>
              <w:left w:val="single" w:sz="4" w:space="0" w:color="auto"/>
              <w:bottom w:val="single" w:sz="4" w:space="0" w:color="auto"/>
              <w:right w:val="single" w:sz="4" w:space="0" w:color="auto"/>
            </w:tcBorders>
            <w:noWrap/>
            <w:vAlign w:val="bottom"/>
          </w:tcPr>
          <w:p w14:paraId="1F0835B6"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19014529"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60C6F8A7"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4C3E18CD"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054A4D2A" w14:textId="77777777" w:rsidR="00E17298" w:rsidRDefault="00E17298" w:rsidP="00892287">
            <w:pPr>
              <w:spacing w:before="60" w:after="60"/>
              <w:jc w:val="center"/>
              <w:rPr>
                <w:color w:val="000000"/>
                <w:sz w:val="16"/>
                <w:szCs w:val="16"/>
              </w:rPr>
            </w:pPr>
          </w:p>
        </w:tc>
        <w:tc>
          <w:tcPr>
            <w:tcW w:w="136" w:type="pct"/>
            <w:tcBorders>
              <w:top w:val="single" w:sz="4" w:space="0" w:color="auto"/>
              <w:left w:val="single" w:sz="4" w:space="0" w:color="auto"/>
              <w:bottom w:val="single" w:sz="4" w:space="0" w:color="auto"/>
              <w:right w:val="single" w:sz="4" w:space="0" w:color="auto"/>
            </w:tcBorders>
            <w:noWrap/>
            <w:vAlign w:val="bottom"/>
          </w:tcPr>
          <w:p w14:paraId="0E7EEBD3" w14:textId="77777777" w:rsidR="00E17298" w:rsidRDefault="00E17298" w:rsidP="00892287">
            <w:pPr>
              <w:spacing w:before="60" w:after="60"/>
              <w:jc w:val="center"/>
              <w:rPr>
                <w:color w:val="000000"/>
                <w:sz w:val="16"/>
                <w:szCs w:val="16"/>
              </w:rPr>
            </w:pPr>
          </w:p>
        </w:tc>
        <w:tc>
          <w:tcPr>
            <w:tcW w:w="109" w:type="pct"/>
            <w:tcBorders>
              <w:top w:val="single" w:sz="4" w:space="0" w:color="auto"/>
              <w:left w:val="single" w:sz="4" w:space="0" w:color="auto"/>
              <w:bottom w:val="single" w:sz="4" w:space="0" w:color="auto"/>
              <w:right w:val="single" w:sz="4" w:space="0" w:color="auto"/>
            </w:tcBorders>
          </w:tcPr>
          <w:p w14:paraId="3629AD88" w14:textId="77777777" w:rsidR="00E17298" w:rsidRDefault="00E17298" w:rsidP="00892287">
            <w:pPr>
              <w:spacing w:before="60" w:after="60"/>
              <w:jc w:val="center"/>
              <w:rPr>
                <w:color w:val="000000"/>
                <w:sz w:val="16"/>
                <w:szCs w:val="16"/>
              </w:rPr>
            </w:pPr>
          </w:p>
        </w:tc>
        <w:tc>
          <w:tcPr>
            <w:tcW w:w="109" w:type="pct"/>
            <w:tcBorders>
              <w:top w:val="single" w:sz="4" w:space="0" w:color="auto"/>
              <w:left w:val="single" w:sz="4" w:space="0" w:color="auto"/>
              <w:bottom w:val="single" w:sz="4" w:space="0" w:color="auto"/>
              <w:right w:val="single" w:sz="4" w:space="0" w:color="auto"/>
            </w:tcBorders>
          </w:tcPr>
          <w:p w14:paraId="77F316DD" w14:textId="77777777" w:rsidR="00E17298" w:rsidRDefault="00E17298">
            <w:pPr>
              <w:jc w:val="center"/>
              <w:rPr>
                <w:color w:val="000000"/>
                <w:sz w:val="16"/>
                <w:szCs w:val="16"/>
              </w:rPr>
            </w:pPr>
          </w:p>
        </w:tc>
        <w:tc>
          <w:tcPr>
            <w:tcW w:w="108" w:type="pct"/>
            <w:tcBorders>
              <w:top w:val="single" w:sz="4" w:space="0" w:color="auto"/>
              <w:left w:val="single" w:sz="4" w:space="0" w:color="auto"/>
              <w:bottom w:val="single" w:sz="4" w:space="0" w:color="auto"/>
              <w:right w:val="single" w:sz="4" w:space="0" w:color="auto"/>
            </w:tcBorders>
          </w:tcPr>
          <w:p w14:paraId="43C12208" w14:textId="77777777" w:rsidR="00E17298" w:rsidRDefault="00E17298">
            <w:pPr>
              <w:jc w:val="center"/>
              <w:rPr>
                <w:color w:val="000000"/>
                <w:sz w:val="16"/>
                <w:szCs w:val="16"/>
              </w:rPr>
            </w:pPr>
          </w:p>
        </w:tc>
        <w:tc>
          <w:tcPr>
            <w:tcW w:w="133" w:type="pct"/>
            <w:tcBorders>
              <w:top w:val="single" w:sz="4" w:space="0" w:color="auto"/>
              <w:left w:val="single" w:sz="4" w:space="0" w:color="auto"/>
              <w:bottom w:val="single" w:sz="4" w:space="0" w:color="auto"/>
              <w:right w:val="single" w:sz="4" w:space="0" w:color="auto"/>
            </w:tcBorders>
          </w:tcPr>
          <w:p w14:paraId="63436F96" w14:textId="77777777" w:rsidR="00E17298" w:rsidRDefault="00E17298">
            <w:pPr>
              <w:jc w:val="center"/>
              <w:rPr>
                <w:color w:val="000000"/>
                <w:sz w:val="16"/>
                <w:szCs w:val="16"/>
              </w:rPr>
            </w:pPr>
          </w:p>
        </w:tc>
      </w:tr>
      <w:tr w:rsidR="00034FB6" w14:paraId="22A13E38" w14:textId="77777777" w:rsidTr="00034FB6">
        <w:trPr>
          <w:trHeight w:val="22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910AF0" w14:textId="77777777" w:rsidR="00E17298" w:rsidRDefault="00E17298">
            <w:pPr>
              <w:rPr>
                <w:rFonts w:ascii="Arial Narrow" w:eastAsia="Times New Roman" w:hAnsi="Arial Narrow"/>
                <w:b/>
                <w:color w:val="000000"/>
                <w:sz w:val="20"/>
                <w:szCs w:val="20"/>
              </w:rPr>
            </w:pPr>
          </w:p>
        </w:tc>
        <w:tc>
          <w:tcPr>
            <w:tcW w:w="1343" w:type="pct"/>
            <w:tcBorders>
              <w:top w:val="single" w:sz="4" w:space="0" w:color="auto"/>
              <w:left w:val="single" w:sz="4" w:space="0" w:color="auto"/>
              <w:bottom w:val="single" w:sz="4" w:space="0" w:color="auto"/>
              <w:right w:val="single" w:sz="4" w:space="0" w:color="auto"/>
            </w:tcBorders>
            <w:noWrap/>
            <w:vAlign w:val="bottom"/>
            <w:hideMark/>
          </w:tcPr>
          <w:p w14:paraId="175D6D43" w14:textId="77777777" w:rsidR="00E17298" w:rsidRDefault="00E17298" w:rsidP="00892287">
            <w:pPr>
              <w:spacing w:before="60" w:after="60"/>
              <w:rPr>
                <w:rFonts w:ascii="Arial Narrow" w:hAnsi="Arial Narrow"/>
                <w:color w:val="000000"/>
                <w:sz w:val="18"/>
                <w:szCs w:val="18"/>
              </w:rPr>
            </w:pPr>
            <w:r>
              <w:rPr>
                <w:rFonts w:ascii="Arial Narrow" w:hAnsi="Arial Narrow"/>
                <w:color w:val="000000"/>
                <w:sz w:val="18"/>
                <w:szCs w:val="18"/>
              </w:rPr>
              <w:t>Studi economici e finanziari</w:t>
            </w:r>
          </w:p>
        </w:tc>
        <w:tc>
          <w:tcPr>
            <w:tcW w:w="123" w:type="pct"/>
            <w:tcBorders>
              <w:top w:val="single" w:sz="4" w:space="0" w:color="auto"/>
              <w:left w:val="single" w:sz="4" w:space="0" w:color="auto"/>
              <w:bottom w:val="single" w:sz="4" w:space="0" w:color="auto"/>
              <w:right w:val="single" w:sz="4" w:space="0" w:color="auto"/>
            </w:tcBorders>
            <w:noWrap/>
            <w:vAlign w:val="bottom"/>
            <w:hideMark/>
          </w:tcPr>
          <w:p w14:paraId="76354F2B" w14:textId="77777777" w:rsidR="00E17298" w:rsidRDefault="00E17298" w:rsidP="00892287">
            <w:pPr>
              <w:spacing w:before="60" w:after="60"/>
              <w:jc w:val="center"/>
              <w:rPr>
                <w:rFonts w:ascii="Times New Roman" w:hAnsi="Times New Roman"/>
                <w:color w:val="000000"/>
                <w:sz w:val="16"/>
                <w:szCs w:val="16"/>
              </w:rPr>
            </w:pPr>
            <w:r>
              <w:rPr>
                <w:color w:val="000000"/>
                <w:sz w:val="16"/>
                <w:szCs w:val="16"/>
              </w:rPr>
              <w:t> </w:t>
            </w:r>
          </w:p>
        </w:tc>
        <w:tc>
          <w:tcPr>
            <w:tcW w:w="123" w:type="pct"/>
            <w:tcBorders>
              <w:top w:val="single" w:sz="4" w:space="0" w:color="auto"/>
              <w:left w:val="single" w:sz="4" w:space="0" w:color="auto"/>
              <w:bottom w:val="single" w:sz="4" w:space="0" w:color="auto"/>
              <w:right w:val="single" w:sz="4" w:space="0" w:color="auto"/>
            </w:tcBorders>
            <w:noWrap/>
            <w:vAlign w:val="bottom"/>
            <w:hideMark/>
          </w:tcPr>
          <w:p w14:paraId="762B2EC9" w14:textId="77777777" w:rsidR="00E17298" w:rsidRDefault="00E17298" w:rsidP="00892287">
            <w:pPr>
              <w:spacing w:before="60" w:after="60"/>
              <w:jc w:val="center"/>
              <w:rPr>
                <w:color w:val="000000"/>
                <w:sz w:val="16"/>
                <w:szCs w:val="16"/>
              </w:rPr>
            </w:pPr>
            <w:r>
              <w:rPr>
                <w:color w:val="000000"/>
                <w:sz w:val="16"/>
                <w:szCs w:val="16"/>
              </w:rPr>
              <w:t> </w:t>
            </w:r>
          </w:p>
        </w:tc>
        <w:tc>
          <w:tcPr>
            <w:tcW w:w="122" w:type="pct"/>
            <w:tcBorders>
              <w:top w:val="single" w:sz="4" w:space="0" w:color="auto"/>
              <w:left w:val="single" w:sz="4" w:space="0" w:color="auto"/>
              <w:bottom w:val="single" w:sz="4" w:space="0" w:color="auto"/>
              <w:right w:val="single" w:sz="4" w:space="0" w:color="auto"/>
            </w:tcBorders>
            <w:noWrap/>
            <w:vAlign w:val="bottom"/>
          </w:tcPr>
          <w:p w14:paraId="71AED31F" w14:textId="77777777" w:rsidR="00E17298" w:rsidRDefault="00E17298" w:rsidP="00892287">
            <w:pPr>
              <w:spacing w:before="60" w:after="60"/>
              <w:jc w:val="center"/>
              <w:rPr>
                <w:color w:val="000000"/>
                <w:sz w:val="16"/>
                <w:szCs w:val="16"/>
              </w:rPr>
            </w:pPr>
          </w:p>
        </w:tc>
        <w:tc>
          <w:tcPr>
            <w:tcW w:w="123" w:type="pct"/>
            <w:tcBorders>
              <w:top w:val="single" w:sz="4" w:space="0" w:color="auto"/>
              <w:left w:val="single" w:sz="4" w:space="0" w:color="auto"/>
              <w:bottom w:val="single" w:sz="4" w:space="0" w:color="auto"/>
              <w:right w:val="single" w:sz="4" w:space="0" w:color="auto"/>
            </w:tcBorders>
            <w:noWrap/>
            <w:vAlign w:val="bottom"/>
          </w:tcPr>
          <w:p w14:paraId="5AE64113"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4E5B56A2"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211771CD"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1B757CFF"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05490CF8"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5E8340C3"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6C585B4B"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14B34003" w14:textId="77777777" w:rsidR="00E17298" w:rsidRDefault="00E17298" w:rsidP="00892287">
            <w:pPr>
              <w:spacing w:before="60" w:after="60"/>
              <w:jc w:val="center"/>
              <w:rPr>
                <w:color w:val="000000"/>
                <w:sz w:val="16"/>
                <w:szCs w:val="16"/>
              </w:rPr>
            </w:pPr>
          </w:p>
        </w:tc>
        <w:tc>
          <w:tcPr>
            <w:tcW w:w="131" w:type="pct"/>
            <w:tcBorders>
              <w:top w:val="single" w:sz="4" w:space="0" w:color="auto"/>
              <w:left w:val="single" w:sz="4" w:space="0" w:color="auto"/>
              <w:bottom w:val="single" w:sz="4" w:space="0" w:color="auto"/>
              <w:right w:val="single" w:sz="4" w:space="0" w:color="auto"/>
            </w:tcBorders>
            <w:noWrap/>
            <w:vAlign w:val="bottom"/>
          </w:tcPr>
          <w:p w14:paraId="3BAB7EFE" w14:textId="77777777" w:rsidR="00E17298" w:rsidRDefault="00E17298" w:rsidP="00892287">
            <w:pPr>
              <w:spacing w:before="60" w:after="60"/>
              <w:jc w:val="center"/>
              <w:rPr>
                <w:color w:val="000000"/>
                <w:sz w:val="16"/>
                <w:szCs w:val="16"/>
              </w:rPr>
            </w:pPr>
          </w:p>
        </w:tc>
        <w:tc>
          <w:tcPr>
            <w:tcW w:w="132" w:type="pct"/>
            <w:tcBorders>
              <w:top w:val="single" w:sz="4" w:space="0" w:color="auto"/>
              <w:left w:val="single" w:sz="4" w:space="0" w:color="auto"/>
              <w:bottom w:val="single" w:sz="4" w:space="0" w:color="auto"/>
              <w:right w:val="single" w:sz="4" w:space="0" w:color="auto"/>
            </w:tcBorders>
            <w:noWrap/>
            <w:vAlign w:val="bottom"/>
          </w:tcPr>
          <w:p w14:paraId="3D33B030" w14:textId="77777777" w:rsidR="00E17298" w:rsidRDefault="00E17298" w:rsidP="00892287">
            <w:pPr>
              <w:spacing w:before="60" w:after="60"/>
              <w:jc w:val="center"/>
              <w:rPr>
                <w:color w:val="000000"/>
                <w:sz w:val="16"/>
                <w:szCs w:val="16"/>
              </w:rPr>
            </w:pPr>
          </w:p>
        </w:tc>
        <w:tc>
          <w:tcPr>
            <w:tcW w:w="129" w:type="pct"/>
            <w:tcBorders>
              <w:top w:val="single" w:sz="4" w:space="0" w:color="auto"/>
              <w:left w:val="single" w:sz="4" w:space="0" w:color="auto"/>
              <w:bottom w:val="single" w:sz="4" w:space="0" w:color="auto"/>
              <w:right w:val="single" w:sz="4" w:space="0" w:color="auto"/>
            </w:tcBorders>
            <w:noWrap/>
            <w:vAlign w:val="bottom"/>
          </w:tcPr>
          <w:p w14:paraId="02FAFA15" w14:textId="77777777" w:rsidR="00E17298" w:rsidRDefault="00E17298" w:rsidP="00892287">
            <w:pPr>
              <w:spacing w:before="60" w:after="60"/>
              <w:jc w:val="center"/>
              <w:rPr>
                <w:color w:val="000000"/>
                <w:sz w:val="16"/>
                <w:szCs w:val="16"/>
              </w:rPr>
            </w:pPr>
          </w:p>
        </w:tc>
        <w:tc>
          <w:tcPr>
            <w:tcW w:w="129" w:type="pct"/>
            <w:tcBorders>
              <w:top w:val="single" w:sz="4" w:space="0" w:color="auto"/>
              <w:left w:val="single" w:sz="4" w:space="0" w:color="auto"/>
              <w:bottom w:val="single" w:sz="4" w:space="0" w:color="auto"/>
              <w:right w:val="single" w:sz="4" w:space="0" w:color="auto"/>
            </w:tcBorders>
            <w:noWrap/>
            <w:vAlign w:val="bottom"/>
          </w:tcPr>
          <w:p w14:paraId="7158A688" w14:textId="77777777" w:rsidR="00E17298" w:rsidRDefault="00E17298" w:rsidP="00892287">
            <w:pPr>
              <w:spacing w:before="60" w:after="60"/>
              <w:jc w:val="center"/>
              <w:rPr>
                <w:color w:val="000000"/>
                <w:sz w:val="16"/>
                <w:szCs w:val="16"/>
              </w:rPr>
            </w:pPr>
          </w:p>
        </w:tc>
        <w:tc>
          <w:tcPr>
            <w:tcW w:w="127" w:type="pct"/>
            <w:tcBorders>
              <w:top w:val="single" w:sz="4" w:space="0" w:color="auto"/>
              <w:left w:val="single" w:sz="4" w:space="0" w:color="auto"/>
              <w:bottom w:val="single" w:sz="4" w:space="0" w:color="auto"/>
              <w:right w:val="single" w:sz="4" w:space="0" w:color="auto"/>
            </w:tcBorders>
            <w:noWrap/>
            <w:vAlign w:val="bottom"/>
          </w:tcPr>
          <w:p w14:paraId="70F9A45E" w14:textId="77777777" w:rsidR="00E17298" w:rsidRDefault="00E17298" w:rsidP="00892287">
            <w:pPr>
              <w:spacing w:before="60" w:after="60"/>
              <w:jc w:val="center"/>
              <w:rPr>
                <w:color w:val="000000"/>
                <w:sz w:val="16"/>
                <w:szCs w:val="16"/>
              </w:rPr>
            </w:pPr>
          </w:p>
        </w:tc>
        <w:tc>
          <w:tcPr>
            <w:tcW w:w="130" w:type="pct"/>
            <w:tcBorders>
              <w:top w:val="single" w:sz="4" w:space="0" w:color="auto"/>
              <w:left w:val="single" w:sz="4" w:space="0" w:color="auto"/>
              <w:bottom w:val="single" w:sz="4" w:space="0" w:color="auto"/>
              <w:right w:val="single" w:sz="4" w:space="0" w:color="auto"/>
            </w:tcBorders>
            <w:noWrap/>
            <w:vAlign w:val="bottom"/>
          </w:tcPr>
          <w:p w14:paraId="3423AFBF" w14:textId="77777777" w:rsidR="00E17298" w:rsidRDefault="00E17298" w:rsidP="00892287">
            <w:pPr>
              <w:spacing w:before="60" w:after="60"/>
              <w:jc w:val="center"/>
              <w:rPr>
                <w:color w:val="000000"/>
                <w:sz w:val="16"/>
                <w:szCs w:val="16"/>
              </w:rPr>
            </w:pPr>
          </w:p>
        </w:tc>
        <w:tc>
          <w:tcPr>
            <w:tcW w:w="114" w:type="pct"/>
            <w:tcBorders>
              <w:top w:val="single" w:sz="4" w:space="0" w:color="auto"/>
              <w:left w:val="single" w:sz="4" w:space="0" w:color="auto"/>
              <w:bottom w:val="single" w:sz="4" w:space="0" w:color="auto"/>
              <w:right w:val="single" w:sz="4" w:space="0" w:color="auto"/>
            </w:tcBorders>
            <w:noWrap/>
            <w:vAlign w:val="bottom"/>
          </w:tcPr>
          <w:p w14:paraId="581A0721" w14:textId="77777777" w:rsidR="00E17298" w:rsidRDefault="00E17298" w:rsidP="00892287">
            <w:pPr>
              <w:spacing w:before="60" w:after="60"/>
              <w:jc w:val="center"/>
              <w:rPr>
                <w:color w:val="000000"/>
                <w:sz w:val="16"/>
                <w:szCs w:val="16"/>
              </w:rPr>
            </w:pPr>
          </w:p>
        </w:tc>
        <w:tc>
          <w:tcPr>
            <w:tcW w:w="115" w:type="pct"/>
            <w:tcBorders>
              <w:top w:val="single" w:sz="4" w:space="0" w:color="auto"/>
              <w:left w:val="single" w:sz="4" w:space="0" w:color="auto"/>
              <w:bottom w:val="single" w:sz="4" w:space="0" w:color="auto"/>
              <w:right w:val="single" w:sz="4" w:space="0" w:color="auto"/>
            </w:tcBorders>
            <w:noWrap/>
            <w:vAlign w:val="bottom"/>
          </w:tcPr>
          <w:p w14:paraId="79906788" w14:textId="77777777" w:rsidR="00E17298" w:rsidRDefault="00E17298" w:rsidP="00892287">
            <w:pPr>
              <w:spacing w:before="60" w:after="60"/>
              <w:jc w:val="center"/>
              <w:rPr>
                <w:color w:val="000000"/>
                <w:sz w:val="16"/>
                <w:szCs w:val="16"/>
              </w:rPr>
            </w:pPr>
          </w:p>
        </w:tc>
        <w:tc>
          <w:tcPr>
            <w:tcW w:w="116" w:type="pct"/>
            <w:tcBorders>
              <w:top w:val="single" w:sz="4" w:space="0" w:color="auto"/>
              <w:left w:val="single" w:sz="4" w:space="0" w:color="auto"/>
              <w:bottom w:val="single" w:sz="4" w:space="0" w:color="auto"/>
              <w:right w:val="single" w:sz="4" w:space="0" w:color="auto"/>
            </w:tcBorders>
            <w:noWrap/>
            <w:vAlign w:val="bottom"/>
          </w:tcPr>
          <w:p w14:paraId="33E0D7D9"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53C57B05"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5A0D4AD4"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4AFC82F4"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54389F9C" w14:textId="77777777" w:rsidR="00E17298" w:rsidRDefault="00E17298" w:rsidP="00892287">
            <w:pPr>
              <w:spacing w:before="60" w:after="60"/>
              <w:jc w:val="center"/>
              <w:rPr>
                <w:color w:val="000000"/>
                <w:sz w:val="16"/>
                <w:szCs w:val="16"/>
              </w:rPr>
            </w:pPr>
          </w:p>
        </w:tc>
        <w:tc>
          <w:tcPr>
            <w:tcW w:w="136" w:type="pct"/>
            <w:tcBorders>
              <w:top w:val="single" w:sz="4" w:space="0" w:color="auto"/>
              <w:left w:val="single" w:sz="4" w:space="0" w:color="auto"/>
              <w:bottom w:val="single" w:sz="4" w:space="0" w:color="auto"/>
              <w:right w:val="single" w:sz="4" w:space="0" w:color="auto"/>
            </w:tcBorders>
            <w:noWrap/>
            <w:vAlign w:val="bottom"/>
            <w:hideMark/>
          </w:tcPr>
          <w:p w14:paraId="1B4FFCC4" w14:textId="77777777" w:rsidR="00E17298" w:rsidRDefault="00E17298" w:rsidP="00892287">
            <w:pPr>
              <w:spacing w:before="60" w:after="60"/>
              <w:jc w:val="center"/>
              <w:rPr>
                <w:color w:val="000000"/>
                <w:sz w:val="16"/>
                <w:szCs w:val="16"/>
              </w:rPr>
            </w:pPr>
            <w:r>
              <w:rPr>
                <w:color w:val="000000"/>
                <w:sz w:val="16"/>
                <w:szCs w:val="16"/>
              </w:rPr>
              <w:t> </w:t>
            </w:r>
          </w:p>
        </w:tc>
        <w:tc>
          <w:tcPr>
            <w:tcW w:w="109" w:type="pct"/>
            <w:tcBorders>
              <w:top w:val="single" w:sz="4" w:space="0" w:color="auto"/>
              <w:left w:val="single" w:sz="4" w:space="0" w:color="auto"/>
              <w:bottom w:val="single" w:sz="4" w:space="0" w:color="auto"/>
              <w:right w:val="single" w:sz="4" w:space="0" w:color="auto"/>
            </w:tcBorders>
          </w:tcPr>
          <w:p w14:paraId="66A09D8E" w14:textId="77777777" w:rsidR="00E17298" w:rsidRDefault="00E17298" w:rsidP="00892287">
            <w:pPr>
              <w:spacing w:before="60" w:after="60"/>
              <w:jc w:val="center"/>
              <w:rPr>
                <w:color w:val="000000"/>
                <w:sz w:val="16"/>
                <w:szCs w:val="16"/>
              </w:rPr>
            </w:pPr>
          </w:p>
        </w:tc>
        <w:tc>
          <w:tcPr>
            <w:tcW w:w="109" w:type="pct"/>
            <w:tcBorders>
              <w:top w:val="single" w:sz="4" w:space="0" w:color="auto"/>
              <w:left w:val="single" w:sz="4" w:space="0" w:color="auto"/>
              <w:bottom w:val="single" w:sz="4" w:space="0" w:color="auto"/>
              <w:right w:val="single" w:sz="4" w:space="0" w:color="auto"/>
            </w:tcBorders>
          </w:tcPr>
          <w:p w14:paraId="3AC92CD3" w14:textId="77777777" w:rsidR="00E17298" w:rsidRDefault="00E17298">
            <w:pPr>
              <w:jc w:val="center"/>
              <w:rPr>
                <w:color w:val="000000"/>
                <w:sz w:val="16"/>
                <w:szCs w:val="16"/>
              </w:rPr>
            </w:pPr>
          </w:p>
        </w:tc>
        <w:tc>
          <w:tcPr>
            <w:tcW w:w="108" w:type="pct"/>
            <w:tcBorders>
              <w:top w:val="single" w:sz="4" w:space="0" w:color="auto"/>
              <w:left w:val="single" w:sz="4" w:space="0" w:color="auto"/>
              <w:bottom w:val="single" w:sz="4" w:space="0" w:color="auto"/>
              <w:right w:val="single" w:sz="4" w:space="0" w:color="auto"/>
            </w:tcBorders>
          </w:tcPr>
          <w:p w14:paraId="52C96521" w14:textId="77777777" w:rsidR="00E17298" w:rsidRDefault="00E17298">
            <w:pPr>
              <w:jc w:val="center"/>
              <w:rPr>
                <w:color w:val="000000"/>
                <w:sz w:val="16"/>
                <w:szCs w:val="16"/>
              </w:rPr>
            </w:pPr>
          </w:p>
        </w:tc>
        <w:tc>
          <w:tcPr>
            <w:tcW w:w="133" w:type="pct"/>
            <w:tcBorders>
              <w:top w:val="single" w:sz="4" w:space="0" w:color="auto"/>
              <w:left w:val="single" w:sz="4" w:space="0" w:color="auto"/>
              <w:bottom w:val="single" w:sz="4" w:space="0" w:color="auto"/>
              <w:right w:val="single" w:sz="4" w:space="0" w:color="auto"/>
            </w:tcBorders>
          </w:tcPr>
          <w:p w14:paraId="133991F6" w14:textId="77777777" w:rsidR="00E17298" w:rsidRDefault="00E17298">
            <w:pPr>
              <w:jc w:val="center"/>
              <w:rPr>
                <w:color w:val="000000"/>
                <w:sz w:val="16"/>
                <w:szCs w:val="16"/>
              </w:rPr>
            </w:pPr>
          </w:p>
        </w:tc>
      </w:tr>
      <w:tr w:rsidR="00034FB6" w14:paraId="22D59C13" w14:textId="77777777" w:rsidTr="00034FB6">
        <w:trPr>
          <w:trHeight w:val="22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DCB87F" w14:textId="77777777" w:rsidR="00E17298" w:rsidRDefault="00E17298">
            <w:pPr>
              <w:rPr>
                <w:rFonts w:ascii="Arial Narrow" w:eastAsia="Times New Roman" w:hAnsi="Arial Narrow"/>
                <w:b/>
                <w:color w:val="000000"/>
                <w:sz w:val="20"/>
                <w:szCs w:val="20"/>
              </w:rPr>
            </w:pPr>
          </w:p>
        </w:tc>
        <w:tc>
          <w:tcPr>
            <w:tcW w:w="1343" w:type="pct"/>
            <w:tcBorders>
              <w:top w:val="single" w:sz="4" w:space="0" w:color="auto"/>
              <w:left w:val="single" w:sz="4" w:space="0" w:color="auto"/>
              <w:bottom w:val="single" w:sz="4" w:space="0" w:color="auto"/>
              <w:right w:val="single" w:sz="4" w:space="0" w:color="auto"/>
            </w:tcBorders>
            <w:vAlign w:val="bottom"/>
            <w:hideMark/>
          </w:tcPr>
          <w:p w14:paraId="149EA4ED" w14:textId="77777777" w:rsidR="00E17298" w:rsidRDefault="00E17298" w:rsidP="00892287">
            <w:pPr>
              <w:spacing w:before="60" w:after="60"/>
              <w:rPr>
                <w:rFonts w:ascii="Arial Narrow" w:hAnsi="Arial Narrow"/>
                <w:color w:val="000000"/>
                <w:sz w:val="18"/>
                <w:szCs w:val="18"/>
              </w:rPr>
            </w:pPr>
            <w:r>
              <w:rPr>
                <w:rFonts w:ascii="Arial Narrow" w:hAnsi="Arial Narrow"/>
                <w:color w:val="000000"/>
                <w:sz w:val="18"/>
                <w:szCs w:val="18"/>
              </w:rPr>
              <w:t>Ricerche e studi storici e bibliografici, archeologiche, monumentali, architettoniche</w:t>
            </w:r>
          </w:p>
        </w:tc>
        <w:tc>
          <w:tcPr>
            <w:tcW w:w="123" w:type="pct"/>
            <w:tcBorders>
              <w:top w:val="single" w:sz="4" w:space="0" w:color="auto"/>
              <w:left w:val="single" w:sz="4" w:space="0" w:color="auto"/>
              <w:bottom w:val="single" w:sz="4" w:space="0" w:color="auto"/>
              <w:right w:val="single" w:sz="4" w:space="0" w:color="auto"/>
            </w:tcBorders>
            <w:noWrap/>
            <w:vAlign w:val="bottom"/>
            <w:hideMark/>
          </w:tcPr>
          <w:p w14:paraId="2529C1D6" w14:textId="77777777" w:rsidR="00E17298" w:rsidRDefault="00E17298" w:rsidP="00892287">
            <w:pPr>
              <w:spacing w:before="60" w:after="60"/>
              <w:jc w:val="center"/>
              <w:rPr>
                <w:rFonts w:ascii="Times New Roman" w:hAnsi="Times New Roman"/>
                <w:color w:val="000000"/>
                <w:sz w:val="16"/>
                <w:szCs w:val="16"/>
              </w:rPr>
            </w:pPr>
            <w:r>
              <w:rPr>
                <w:color w:val="000000"/>
                <w:sz w:val="16"/>
                <w:szCs w:val="16"/>
              </w:rPr>
              <w:t> </w:t>
            </w:r>
          </w:p>
        </w:tc>
        <w:tc>
          <w:tcPr>
            <w:tcW w:w="123" w:type="pct"/>
            <w:tcBorders>
              <w:top w:val="single" w:sz="4" w:space="0" w:color="auto"/>
              <w:left w:val="single" w:sz="4" w:space="0" w:color="auto"/>
              <w:bottom w:val="single" w:sz="4" w:space="0" w:color="auto"/>
              <w:right w:val="single" w:sz="4" w:space="0" w:color="auto"/>
            </w:tcBorders>
            <w:noWrap/>
            <w:vAlign w:val="bottom"/>
            <w:hideMark/>
          </w:tcPr>
          <w:p w14:paraId="4DFDE8E3" w14:textId="77777777" w:rsidR="00E17298" w:rsidRDefault="00E17298" w:rsidP="00892287">
            <w:pPr>
              <w:spacing w:before="60" w:after="60"/>
              <w:jc w:val="center"/>
              <w:rPr>
                <w:color w:val="000000"/>
                <w:sz w:val="16"/>
                <w:szCs w:val="16"/>
              </w:rPr>
            </w:pPr>
            <w:r>
              <w:rPr>
                <w:color w:val="000000"/>
                <w:sz w:val="16"/>
                <w:szCs w:val="16"/>
              </w:rPr>
              <w:t> </w:t>
            </w:r>
          </w:p>
        </w:tc>
        <w:tc>
          <w:tcPr>
            <w:tcW w:w="122" w:type="pct"/>
            <w:tcBorders>
              <w:top w:val="single" w:sz="4" w:space="0" w:color="auto"/>
              <w:left w:val="single" w:sz="4" w:space="0" w:color="auto"/>
              <w:bottom w:val="single" w:sz="4" w:space="0" w:color="auto"/>
              <w:right w:val="single" w:sz="4" w:space="0" w:color="auto"/>
            </w:tcBorders>
            <w:noWrap/>
            <w:vAlign w:val="bottom"/>
          </w:tcPr>
          <w:p w14:paraId="20DC2482" w14:textId="77777777" w:rsidR="00E17298" w:rsidRDefault="00E17298" w:rsidP="00892287">
            <w:pPr>
              <w:spacing w:before="60" w:after="60"/>
              <w:jc w:val="center"/>
              <w:rPr>
                <w:color w:val="000000"/>
                <w:sz w:val="16"/>
                <w:szCs w:val="16"/>
              </w:rPr>
            </w:pPr>
          </w:p>
        </w:tc>
        <w:tc>
          <w:tcPr>
            <w:tcW w:w="123" w:type="pct"/>
            <w:tcBorders>
              <w:top w:val="single" w:sz="4" w:space="0" w:color="auto"/>
              <w:left w:val="single" w:sz="4" w:space="0" w:color="auto"/>
              <w:bottom w:val="single" w:sz="4" w:space="0" w:color="auto"/>
              <w:right w:val="single" w:sz="4" w:space="0" w:color="auto"/>
            </w:tcBorders>
            <w:noWrap/>
            <w:vAlign w:val="bottom"/>
          </w:tcPr>
          <w:p w14:paraId="3871531D"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6E8E48BD"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63896641"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2924C586"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02BA6D77"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45062228"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17592DA8"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53393755" w14:textId="77777777" w:rsidR="00E17298" w:rsidRDefault="00E17298" w:rsidP="00892287">
            <w:pPr>
              <w:spacing w:before="60" w:after="60"/>
              <w:jc w:val="center"/>
              <w:rPr>
                <w:color w:val="000000"/>
                <w:sz w:val="16"/>
                <w:szCs w:val="16"/>
              </w:rPr>
            </w:pPr>
          </w:p>
        </w:tc>
        <w:tc>
          <w:tcPr>
            <w:tcW w:w="131" w:type="pct"/>
            <w:tcBorders>
              <w:top w:val="single" w:sz="4" w:space="0" w:color="auto"/>
              <w:left w:val="single" w:sz="4" w:space="0" w:color="auto"/>
              <w:bottom w:val="single" w:sz="4" w:space="0" w:color="auto"/>
              <w:right w:val="single" w:sz="4" w:space="0" w:color="auto"/>
            </w:tcBorders>
            <w:noWrap/>
            <w:vAlign w:val="bottom"/>
          </w:tcPr>
          <w:p w14:paraId="550CA5A6" w14:textId="77777777" w:rsidR="00E17298" w:rsidRDefault="00E17298" w:rsidP="00892287">
            <w:pPr>
              <w:spacing w:before="60" w:after="60"/>
              <w:jc w:val="center"/>
              <w:rPr>
                <w:color w:val="000000"/>
                <w:sz w:val="16"/>
                <w:szCs w:val="16"/>
              </w:rPr>
            </w:pPr>
          </w:p>
        </w:tc>
        <w:tc>
          <w:tcPr>
            <w:tcW w:w="132" w:type="pct"/>
            <w:tcBorders>
              <w:top w:val="single" w:sz="4" w:space="0" w:color="auto"/>
              <w:left w:val="single" w:sz="4" w:space="0" w:color="auto"/>
              <w:bottom w:val="single" w:sz="4" w:space="0" w:color="auto"/>
              <w:right w:val="single" w:sz="4" w:space="0" w:color="auto"/>
            </w:tcBorders>
            <w:noWrap/>
            <w:vAlign w:val="bottom"/>
          </w:tcPr>
          <w:p w14:paraId="613BAF1D" w14:textId="77777777" w:rsidR="00E17298" w:rsidRDefault="00E17298" w:rsidP="00892287">
            <w:pPr>
              <w:spacing w:before="60" w:after="60"/>
              <w:jc w:val="center"/>
              <w:rPr>
                <w:color w:val="000000"/>
                <w:sz w:val="16"/>
                <w:szCs w:val="16"/>
              </w:rPr>
            </w:pPr>
          </w:p>
        </w:tc>
        <w:tc>
          <w:tcPr>
            <w:tcW w:w="129" w:type="pct"/>
            <w:tcBorders>
              <w:top w:val="single" w:sz="4" w:space="0" w:color="auto"/>
              <w:left w:val="single" w:sz="4" w:space="0" w:color="auto"/>
              <w:bottom w:val="single" w:sz="4" w:space="0" w:color="auto"/>
              <w:right w:val="single" w:sz="4" w:space="0" w:color="auto"/>
            </w:tcBorders>
            <w:noWrap/>
            <w:vAlign w:val="bottom"/>
          </w:tcPr>
          <w:p w14:paraId="49B9D542" w14:textId="77777777" w:rsidR="00E17298" w:rsidRDefault="00E17298" w:rsidP="00892287">
            <w:pPr>
              <w:spacing w:before="60" w:after="60"/>
              <w:jc w:val="center"/>
              <w:rPr>
                <w:color w:val="000000"/>
                <w:sz w:val="16"/>
                <w:szCs w:val="16"/>
              </w:rPr>
            </w:pPr>
          </w:p>
        </w:tc>
        <w:tc>
          <w:tcPr>
            <w:tcW w:w="129" w:type="pct"/>
            <w:tcBorders>
              <w:top w:val="single" w:sz="4" w:space="0" w:color="auto"/>
              <w:left w:val="single" w:sz="4" w:space="0" w:color="auto"/>
              <w:bottom w:val="single" w:sz="4" w:space="0" w:color="auto"/>
              <w:right w:val="single" w:sz="4" w:space="0" w:color="auto"/>
            </w:tcBorders>
            <w:noWrap/>
            <w:vAlign w:val="bottom"/>
          </w:tcPr>
          <w:p w14:paraId="79372A20" w14:textId="77777777" w:rsidR="00E17298" w:rsidRDefault="00E17298" w:rsidP="00892287">
            <w:pPr>
              <w:spacing w:before="60" w:after="60"/>
              <w:jc w:val="center"/>
              <w:rPr>
                <w:color w:val="000000"/>
                <w:sz w:val="16"/>
                <w:szCs w:val="16"/>
              </w:rPr>
            </w:pPr>
          </w:p>
        </w:tc>
        <w:tc>
          <w:tcPr>
            <w:tcW w:w="127" w:type="pct"/>
            <w:tcBorders>
              <w:top w:val="single" w:sz="4" w:space="0" w:color="auto"/>
              <w:left w:val="single" w:sz="4" w:space="0" w:color="auto"/>
              <w:bottom w:val="single" w:sz="4" w:space="0" w:color="auto"/>
              <w:right w:val="single" w:sz="4" w:space="0" w:color="auto"/>
            </w:tcBorders>
            <w:noWrap/>
            <w:vAlign w:val="bottom"/>
          </w:tcPr>
          <w:p w14:paraId="54581612" w14:textId="77777777" w:rsidR="00E17298" w:rsidRDefault="00E17298" w:rsidP="00892287">
            <w:pPr>
              <w:spacing w:before="60" w:after="60"/>
              <w:jc w:val="center"/>
              <w:rPr>
                <w:color w:val="000000"/>
                <w:sz w:val="16"/>
                <w:szCs w:val="16"/>
              </w:rPr>
            </w:pPr>
          </w:p>
        </w:tc>
        <w:tc>
          <w:tcPr>
            <w:tcW w:w="130" w:type="pct"/>
            <w:tcBorders>
              <w:top w:val="single" w:sz="4" w:space="0" w:color="auto"/>
              <w:left w:val="single" w:sz="4" w:space="0" w:color="auto"/>
              <w:bottom w:val="single" w:sz="4" w:space="0" w:color="auto"/>
              <w:right w:val="single" w:sz="4" w:space="0" w:color="auto"/>
            </w:tcBorders>
            <w:noWrap/>
            <w:vAlign w:val="bottom"/>
          </w:tcPr>
          <w:p w14:paraId="52538189" w14:textId="77777777" w:rsidR="00E17298" w:rsidRDefault="00E17298" w:rsidP="00892287">
            <w:pPr>
              <w:spacing w:before="60" w:after="60"/>
              <w:jc w:val="center"/>
              <w:rPr>
                <w:color w:val="000000"/>
                <w:sz w:val="16"/>
                <w:szCs w:val="16"/>
              </w:rPr>
            </w:pPr>
          </w:p>
        </w:tc>
        <w:tc>
          <w:tcPr>
            <w:tcW w:w="114" w:type="pct"/>
            <w:tcBorders>
              <w:top w:val="single" w:sz="4" w:space="0" w:color="auto"/>
              <w:left w:val="single" w:sz="4" w:space="0" w:color="auto"/>
              <w:bottom w:val="single" w:sz="4" w:space="0" w:color="auto"/>
              <w:right w:val="single" w:sz="4" w:space="0" w:color="auto"/>
            </w:tcBorders>
            <w:noWrap/>
            <w:vAlign w:val="bottom"/>
          </w:tcPr>
          <w:p w14:paraId="689D4C2B" w14:textId="77777777" w:rsidR="00E17298" w:rsidRDefault="00E17298" w:rsidP="00892287">
            <w:pPr>
              <w:spacing w:before="60" w:after="60"/>
              <w:jc w:val="center"/>
              <w:rPr>
                <w:color w:val="000000"/>
                <w:sz w:val="16"/>
                <w:szCs w:val="16"/>
              </w:rPr>
            </w:pPr>
          </w:p>
        </w:tc>
        <w:tc>
          <w:tcPr>
            <w:tcW w:w="115" w:type="pct"/>
            <w:tcBorders>
              <w:top w:val="single" w:sz="4" w:space="0" w:color="auto"/>
              <w:left w:val="single" w:sz="4" w:space="0" w:color="auto"/>
              <w:bottom w:val="single" w:sz="4" w:space="0" w:color="auto"/>
              <w:right w:val="single" w:sz="4" w:space="0" w:color="auto"/>
            </w:tcBorders>
            <w:noWrap/>
            <w:vAlign w:val="bottom"/>
          </w:tcPr>
          <w:p w14:paraId="758000EF" w14:textId="77777777" w:rsidR="00E17298" w:rsidRDefault="00E17298" w:rsidP="00892287">
            <w:pPr>
              <w:spacing w:before="60" w:after="60"/>
              <w:jc w:val="center"/>
              <w:rPr>
                <w:color w:val="000000"/>
                <w:sz w:val="16"/>
                <w:szCs w:val="16"/>
              </w:rPr>
            </w:pPr>
          </w:p>
        </w:tc>
        <w:tc>
          <w:tcPr>
            <w:tcW w:w="116" w:type="pct"/>
            <w:tcBorders>
              <w:top w:val="single" w:sz="4" w:space="0" w:color="auto"/>
              <w:left w:val="single" w:sz="4" w:space="0" w:color="auto"/>
              <w:bottom w:val="single" w:sz="4" w:space="0" w:color="auto"/>
              <w:right w:val="single" w:sz="4" w:space="0" w:color="auto"/>
            </w:tcBorders>
            <w:noWrap/>
            <w:vAlign w:val="bottom"/>
          </w:tcPr>
          <w:p w14:paraId="4AB0BF91"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79B2097F"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3E233596"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67CB9D6C"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09632196" w14:textId="77777777" w:rsidR="00E17298" w:rsidRDefault="00E17298" w:rsidP="00892287">
            <w:pPr>
              <w:spacing w:before="60" w:after="60"/>
              <w:jc w:val="center"/>
              <w:rPr>
                <w:color w:val="000000"/>
                <w:sz w:val="16"/>
                <w:szCs w:val="16"/>
              </w:rPr>
            </w:pPr>
          </w:p>
        </w:tc>
        <w:tc>
          <w:tcPr>
            <w:tcW w:w="136" w:type="pct"/>
            <w:tcBorders>
              <w:top w:val="single" w:sz="4" w:space="0" w:color="auto"/>
              <w:left w:val="single" w:sz="4" w:space="0" w:color="auto"/>
              <w:bottom w:val="single" w:sz="4" w:space="0" w:color="auto"/>
              <w:right w:val="single" w:sz="4" w:space="0" w:color="auto"/>
            </w:tcBorders>
            <w:noWrap/>
            <w:vAlign w:val="bottom"/>
            <w:hideMark/>
          </w:tcPr>
          <w:p w14:paraId="3B0C39CE" w14:textId="77777777" w:rsidR="00E17298" w:rsidRDefault="00E17298" w:rsidP="00892287">
            <w:pPr>
              <w:spacing w:before="60" w:after="60"/>
              <w:jc w:val="center"/>
              <w:rPr>
                <w:color w:val="000000"/>
                <w:sz w:val="16"/>
                <w:szCs w:val="16"/>
              </w:rPr>
            </w:pPr>
            <w:r>
              <w:rPr>
                <w:color w:val="000000"/>
                <w:sz w:val="16"/>
                <w:szCs w:val="16"/>
              </w:rPr>
              <w:t> </w:t>
            </w:r>
          </w:p>
        </w:tc>
        <w:tc>
          <w:tcPr>
            <w:tcW w:w="109" w:type="pct"/>
            <w:tcBorders>
              <w:top w:val="single" w:sz="4" w:space="0" w:color="auto"/>
              <w:left w:val="single" w:sz="4" w:space="0" w:color="auto"/>
              <w:bottom w:val="single" w:sz="4" w:space="0" w:color="auto"/>
              <w:right w:val="single" w:sz="4" w:space="0" w:color="auto"/>
            </w:tcBorders>
          </w:tcPr>
          <w:p w14:paraId="5F126428" w14:textId="77777777" w:rsidR="00E17298" w:rsidRDefault="00E17298" w:rsidP="00892287">
            <w:pPr>
              <w:spacing w:before="60" w:after="60"/>
              <w:jc w:val="center"/>
              <w:rPr>
                <w:color w:val="000000"/>
                <w:sz w:val="16"/>
                <w:szCs w:val="16"/>
              </w:rPr>
            </w:pPr>
          </w:p>
        </w:tc>
        <w:tc>
          <w:tcPr>
            <w:tcW w:w="109" w:type="pct"/>
            <w:tcBorders>
              <w:top w:val="single" w:sz="4" w:space="0" w:color="auto"/>
              <w:left w:val="single" w:sz="4" w:space="0" w:color="auto"/>
              <w:bottom w:val="single" w:sz="4" w:space="0" w:color="auto"/>
              <w:right w:val="single" w:sz="4" w:space="0" w:color="auto"/>
            </w:tcBorders>
          </w:tcPr>
          <w:p w14:paraId="5F9947F1" w14:textId="77777777" w:rsidR="00E17298" w:rsidRDefault="00E17298">
            <w:pPr>
              <w:jc w:val="center"/>
              <w:rPr>
                <w:color w:val="000000"/>
                <w:sz w:val="16"/>
                <w:szCs w:val="16"/>
              </w:rPr>
            </w:pPr>
          </w:p>
        </w:tc>
        <w:tc>
          <w:tcPr>
            <w:tcW w:w="108" w:type="pct"/>
            <w:tcBorders>
              <w:top w:val="single" w:sz="4" w:space="0" w:color="auto"/>
              <w:left w:val="single" w:sz="4" w:space="0" w:color="auto"/>
              <w:bottom w:val="single" w:sz="4" w:space="0" w:color="auto"/>
              <w:right w:val="single" w:sz="4" w:space="0" w:color="auto"/>
            </w:tcBorders>
          </w:tcPr>
          <w:p w14:paraId="1669DA98" w14:textId="77777777" w:rsidR="00E17298" w:rsidRDefault="00E17298">
            <w:pPr>
              <w:jc w:val="center"/>
              <w:rPr>
                <w:color w:val="000000"/>
                <w:sz w:val="16"/>
                <w:szCs w:val="16"/>
              </w:rPr>
            </w:pPr>
          </w:p>
        </w:tc>
        <w:tc>
          <w:tcPr>
            <w:tcW w:w="133" w:type="pct"/>
            <w:tcBorders>
              <w:top w:val="single" w:sz="4" w:space="0" w:color="auto"/>
              <w:left w:val="single" w:sz="4" w:space="0" w:color="auto"/>
              <w:bottom w:val="single" w:sz="4" w:space="0" w:color="auto"/>
              <w:right w:val="single" w:sz="4" w:space="0" w:color="auto"/>
            </w:tcBorders>
          </w:tcPr>
          <w:p w14:paraId="75F3BE3A" w14:textId="77777777" w:rsidR="00E17298" w:rsidRDefault="00E17298">
            <w:pPr>
              <w:jc w:val="center"/>
              <w:rPr>
                <w:color w:val="000000"/>
                <w:sz w:val="16"/>
                <w:szCs w:val="16"/>
              </w:rPr>
            </w:pPr>
          </w:p>
        </w:tc>
      </w:tr>
      <w:tr w:rsidR="00034FB6" w14:paraId="4BD3DC5E" w14:textId="77777777" w:rsidTr="00034FB6">
        <w:trPr>
          <w:trHeight w:val="22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7D1590B" w14:textId="77777777" w:rsidR="00E17298" w:rsidRDefault="00E17298">
            <w:pPr>
              <w:rPr>
                <w:rFonts w:ascii="Arial Narrow" w:eastAsia="Times New Roman" w:hAnsi="Arial Narrow"/>
                <w:b/>
                <w:color w:val="000000"/>
                <w:sz w:val="20"/>
                <w:szCs w:val="20"/>
              </w:rPr>
            </w:pPr>
          </w:p>
        </w:tc>
        <w:tc>
          <w:tcPr>
            <w:tcW w:w="1343" w:type="pct"/>
            <w:tcBorders>
              <w:top w:val="single" w:sz="4" w:space="0" w:color="auto"/>
              <w:left w:val="single" w:sz="4" w:space="0" w:color="auto"/>
              <w:bottom w:val="single" w:sz="4" w:space="0" w:color="auto"/>
              <w:right w:val="single" w:sz="4" w:space="0" w:color="auto"/>
            </w:tcBorders>
            <w:noWrap/>
            <w:vAlign w:val="bottom"/>
            <w:hideMark/>
          </w:tcPr>
          <w:p w14:paraId="3551FA86" w14:textId="77777777" w:rsidR="00E17298" w:rsidRDefault="00E17298" w:rsidP="00892287">
            <w:pPr>
              <w:spacing w:before="60" w:after="60"/>
              <w:rPr>
                <w:rFonts w:ascii="Arial Narrow" w:hAnsi="Arial Narrow"/>
                <w:color w:val="000000"/>
                <w:sz w:val="18"/>
                <w:szCs w:val="18"/>
              </w:rPr>
            </w:pPr>
            <w:r>
              <w:rPr>
                <w:rFonts w:ascii="Arial Narrow" w:hAnsi="Arial Narrow"/>
                <w:color w:val="000000"/>
                <w:sz w:val="18"/>
                <w:szCs w:val="18"/>
              </w:rPr>
              <w:t>Analisi, studi risparmio energetico</w:t>
            </w:r>
          </w:p>
        </w:tc>
        <w:tc>
          <w:tcPr>
            <w:tcW w:w="123" w:type="pct"/>
            <w:tcBorders>
              <w:top w:val="single" w:sz="4" w:space="0" w:color="auto"/>
              <w:left w:val="single" w:sz="4" w:space="0" w:color="auto"/>
              <w:bottom w:val="single" w:sz="4" w:space="0" w:color="auto"/>
              <w:right w:val="single" w:sz="4" w:space="0" w:color="auto"/>
            </w:tcBorders>
            <w:noWrap/>
            <w:vAlign w:val="bottom"/>
            <w:hideMark/>
          </w:tcPr>
          <w:p w14:paraId="2504C684" w14:textId="77777777" w:rsidR="00E17298" w:rsidRDefault="00E17298" w:rsidP="00892287">
            <w:pPr>
              <w:spacing w:before="60" w:after="60"/>
              <w:jc w:val="center"/>
              <w:rPr>
                <w:rFonts w:ascii="Times New Roman" w:hAnsi="Times New Roman"/>
                <w:color w:val="000000"/>
                <w:sz w:val="16"/>
                <w:szCs w:val="16"/>
              </w:rPr>
            </w:pPr>
            <w:r>
              <w:rPr>
                <w:color w:val="000000"/>
                <w:sz w:val="16"/>
                <w:szCs w:val="16"/>
              </w:rPr>
              <w:t> </w:t>
            </w:r>
          </w:p>
        </w:tc>
        <w:tc>
          <w:tcPr>
            <w:tcW w:w="123" w:type="pct"/>
            <w:tcBorders>
              <w:top w:val="single" w:sz="4" w:space="0" w:color="auto"/>
              <w:left w:val="single" w:sz="4" w:space="0" w:color="auto"/>
              <w:bottom w:val="single" w:sz="4" w:space="0" w:color="auto"/>
              <w:right w:val="single" w:sz="4" w:space="0" w:color="auto"/>
            </w:tcBorders>
            <w:noWrap/>
            <w:vAlign w:val="bottom"/>
            <w:hideMark/>
          </w:tcPr>
          <w:p w14:paraId="434075A4" w14:textId="77777777" w:rsidR="00E17298" w:rsidRDefault="00E17298" w:rsidP="00892287">
            <w:pPr>
              <w:spacing w:before="60" w:after="60"/>
              <w:jc w:val="center"/>
              <w:rPr>
                <w:color w:val="000000"/>
                <w:sz w:val="16"/>
                <w:szCs w:val="16"/>
              </w:rPr>
            </w:pPr>
            <w:r>
              <w:rPr>
                <w:color w:val="000000"/>
                <w:sz w:val="16"/>
                <w:szCs w:val="16"/>
              </w:rPr>
              <w:t> </w:t>
            </w:r>
          </w:p>
        </w:tc>
        <w:tc>
          <w:tcPr>
            <w:tcW w:w="122" w:type="pct"/>
            <w:tcBorders>
              <w:top w:val="single" w:sz="4" w:space="0" w:color="auto"/>
              <w:left w:val="single" w:sz="4" w:space="0" w:color="auto"/>
              <w:bottom w:val="single" w:sz="4" w:space="0" w:color="auto"/>
              <w:right w:val="single" w:sz="4" w:space="0" w:color="auto"/>
            </w:tcBorders>
            <w:noWrap/>
            <w:vAlign w:val="bottom"/>
          </w:tcPr>
          <w:p w14:paraId="1AEDFD8E" w14:textId="77777777" w:rsidR="00E17298" w:rsidRDefault="00E17298" w:rsidP="00892287">
            <w:pPr>
              <w:spacing w:before="60" w:after="60"/>
              <w:jc w:val="center"/>
              <w:rPr>
                <w:color w:val="000000"/>
                <w:sz w:val="16"/>
                <w:szCs w:val="16"/>
              </w:rPr>
            </w:pPr>
          </w:p>
        </w:tc>
        <w:tc>
          <w:tcPr>
            <w:tcW w:w="123" w:type="pct"/>
            <w:tcBorders>
              <w:top w:val="single" w:sz="4" w:space="0" w:color="auto"/>
              <w:left w:val="single" w:sz="4" w:space="0" w:color="auto"/>
              <w:bottom w:val="single" w:sz="4" w:space="0" w:color="auto"/>
              <w:right w:val="single" w:sz="4" w:space="0" w:color="auto"/>
            </w:tcBorders>
            <w:noWrap/>
            <w:vAlign w:val="bottom"/>
          </w:tcPr>
          <w:p w14:paraId="3724F66C"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200E4BCD"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5F7EC4A6"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1D4AF198"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5F230D2A"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5EBCDFE5"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0EE633A7"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305850E1" w14:textId="77777777" w:rsidR="00E17298" w:rsidRDefault="00E17298" w:rsidP="00892287">
            <w:pPr>
              <w:spacing w:before="60" w:after="60"/>
              <w:jc w:val="center"/>
              <w:rPr>
                <w:color w:val="000000"/>
                <w:sz w:val="16"/>
                <w:szCs w:val="16"/>
              </w:rPr>
            </w:pPr>
          </w:p>
        </w:tc>
        <w:tc>
          <w:tcPr>
            <w:tcW w:w="131" w:type="pct"/>
            <w:tcBorders>
              <w:top w:val="single" w:sz="4" w:space="0" w:color="auto"/>
              <w:left w:val="single" w:sz="4" w:space="0" w:color="auto"/>
              <w:bottom w:val="single" w:sz="4" w:space="0" w:color="auto"/>
              <w:right w:val="single" w:sz="4" w:space="0" w:color="auto"/>
            </w:tcBorders>
            <w:noWrap/>
            <w:vAlign w:val="bottom"/>
          </w:tcPr>
          <w:p w14:paraId="47239EF4" w14:textId="77777777" w:rsidR="00E17298" w:rsidRDefault="00E17298" w:rsidP="00892287">
            <w:pPr>
              <w:spacing w:before="60" w:after="60"/>
              <w:jc w:val="center"/>
              <w:rPr>
                <w:color w:val="000000"/>
                <w:sz w:val="16"/>
                <w:szCs w:val="16"/>
              </w:rPr>
            </w:pPr>
          </w:p>
        </w:tc>
        <w:tc>
          <w:tcPr>
            <w:tcW w:w="132" w:type="pct"/>
            <w:tcBorders>
              <w:top w:val="single" w:sz="4" w:space="0" w:color="auto"/>
              <w:left w:val="single" w:sz="4" w:space="0" w:color="auto"/>
              <w:bottom w:val="single" w:sz="4" w:space="0" w:color="auto"/>
              <w:right w:val="single" w:sz="4" w:space="0" w:color="auto"/>
            </w:tcBorders>
            <w:noWrap/>
            <w:vAlign w:val="bottom"/>
          </w:tcPr>
          <w:p w14:paraId="3C95E0F7" w14:textId="77777777" w:rsidR="00E17298" w:rsidRDefault="00E17298" w:rsidP="00892287">
            <w:pPr>
              <w:spacing w:before="60" w:after="60"/>
              <w:jc w:val="center"/>
              <w:rPr>
                <w:color w:val="000000"/>
                <w:sz w:val="16"/>
                <w:szCs w:val="16"/>
              </w:rPr>
            </w:pPr>
          </w:p>
        </w:tc>
        <w:tc>
          <w:tcPr>
            <w:tcW w:w="129" w:type="pct"/>
            <w:tcBorders>
              <w:top w:val="single" w:sz="4" w:space="0" w:color="auto"/>
              <w:left w:val="single" w:sz="4" w:space="0" w:color="auto"/>
              <w:bottom w:val="single" w:sz="4" w:space="0" w:color="auto"/>
              <w:right w:val="single" w:sz="4" w:space="0" w:color="auto"/>
            </w:tcBorders>
            <w:noWrap/>
            <w:vAlign w:val="bottom"/>
          </w:tcPr>
          <w:p w14:paraId="5CE433E7" w14:textId="77777777" w:rsidR="00E17298" w:rsidRDefault="00E17298" w:rsidP="00892287">
            <w:pPr>
              <w:spacing w:before="60" w:after="60"/>
              <w:jc w:val="center"/>
              <w:rPr>
                <w:color w:val="000000"/>
                <w:sz w:val="16"/>
                <w:szCs w:val="16"/>
              </w:rPr>
            </w:pPr>
          </w:p>
        </w:tc>
        <w:tc>
          <w:tcPr>
            <w:tcW w:w="129" w:type="pct"/>
            <w:tcBorders>
              <w:top w:val="single" w:sz="4" w:space="0" w:color="auto"/>
              <w:left w:val="single" w:sz="4" w:space="0" w:color="auto"/>
              <w:bottom w:val="single" w:sz="4" w:space="0" w:color="auto"/>
              <w:right w:val="single" w:sz="4" w:space="0" w:color="auto"/>
            </w:tcBorders>
            <w:noWrap/>
            <w:vAlign w:val="bottom"/>
          </w:tcPr>
          <w:p w14:paraId="39A80C65" w14:textId="77777777" w:rsidR="00E17298" w:rsidRDefault="00E17298" w:rsidP="00892287">
            <w:pPr>
              <w:spacing w:before="60" w:after="60"/>
              <w:jc w:val="center"/>
              <w:rPr>
                <w:color w:val="000000"/>
                <w:sz w:val="16"/>
                <w:szCs w:val="16"/>
              </w:rPr>
            </w:pPr>
          </w:p>
        </w:tc>
        <w:tc>
          <w:tcPr>
            <w:tcW w:w="127" w:type="pct"/>
            <w:tcBorders>
              <w:top w:val="single" w:sz="4" w:space="0" w:color="auto"/>
              <w:left w:val="single" w:sz="4" w:space="0" w:color="auto"/>
              <w:bottom w:val="single" w:sz="4" w:space="0" w:color="auto"/>
              <w:right w:val="single" w:sz="4" w:space="0" w:color="auto"/>
            </w:tcBorders>
            <w:noWrap/>
            <w:vAlign w:val="bottom"/>
          </w:tcPr>
          <w:p w14:paraId="7EF0529C" w14:textId="77777777" w:rsidR="00E17298" w:rsidRDefault="00E17298" w:rsidP="00892287">
            <w:pPr>
              <w:spacing w:before="60" w:after="60"/>
              <w:jc w:val="center"/>
              <w:rPr>
                <w:color w:val="000000"/>
                <w:sz w:val="16"/>
                <w:szCs w:val="16"/>
              </w:rPr>
            </w:pPr>
          </w:p>
        </w:tc>
        <w:tc>
          <w:tcPr>
            <w:tcW w:w="130" w:type="pct"/>
            <w:tcBorders>
              <w:top w:val="single" w:sz="4" w:space="0" w:color="auto"/>
              <w:left w:val="single" w:sz="4" w:space="0" w:color="auto"/>
              <w:bottom w:val="single" w:sz="4" w:space="0" w:color="auto"/>
              <w:right w:val="single" w:sz="4" w:space="0" w:color="auto"/>
            </w:tcBorders>
            <w:noWrap/>
            <w:vAlign w:val="bottom"/>
          </w:tcPr>
          <w:p w14:paraId="649E154B" w14:textId="77777777" w:rsidR="00E17298" w:rsidRDefault="00E17298" w:rsidP="00892287">
            <w:pPr>
              <w:spacing w:before="60" w:after="60"/>
              <w:jc w:val="center"/>
              <w:rPr>
                <w:color w:val="000000"/>
                <w:sz w:val="16"/>
                <w:szCs w:val="16"/>
              </w:rPr>
            </w:pPr>
          </w:p>
        </w:tc>
        <w:tc>
          <w:tcPr>
            <w:tcW w:w="114" w:type="pct"/>
            <w:tcBorders>
              <w:top w:val="single" w:sz="4" w:space="0" w:color="auto"/>
              <w:left w:val="single" w:sz="4" w:space="0" w:color="auto"/>
              <w:bottom w:val="single" w:sz="4" w:space="0" w:color="auto"/>
              <w:right w:val="single" w:sz="4" w:space="0" w:color="auto"/>
            </w:tcBorders>
            <w:noWrap/>
            <w:vAlign w:val="bottom"/>
          </w:tcPr>
          <w:p w14:paraId="1FA3CA5F" w14:textId="77777777" w:rsidR="00E17298" w:rsidRDefault="00E17298" w:rsidP="00892287">
            <w:pPr>
              <w:spacing w:before="60" w:after="60"/>
              <w:jc w:val="center"/>
              <w:rPr>
                <w:color w:val="000000"/>
                <w:sz w:val="16"/>
                <w:szCs w:val="16"/>
              </w:rPr>
            </w:pPr>
          </w:p>
        </w:tc>
        <w:tc>
          <w:tcPr>
            <w:tcW w:w="115" w:type="pct"/>
            <w:tcBorders>
              <w:top w:val="single" w:sz="4" w:space="0" w:color="auto"/>
              <w:left w:val="single" w:sz="4" w:space="0" w:color="auto"/>
              <w:bottom w:val="single" w:sz="4" w:space="0" w:color="auto"/>
              <w:right w:val="single" w:sz="4" w:space="0" w:color="auto"/>
            </w:tcBorders>
            <w:noWrap/>
            <w:vAlign w:val="bottom"/>
          </w:tcPr>
          <w:p w14:paraId="6997561B" w14:textId="77777777" w:rsidR="00E17298" w:rsidRDefault="00E17298" w:rsidP="00892287">
            <w:pPr>
              <w:spacing w:before="60" w:after="60"/>
              <w:jc w:val="center"/>
              <w:rPr>
                <w:color w:val="000000"/>
                <w:sz w:val="16"/>
                <w:szCs w:val="16"/>
              </w:rPr>
            </w:pPr>
          </w:p>
        </w:tc>
        <w:tc>
          <w:tcPr>
            <w:tcW w:w="116" w:type="pct"/>
            <w:tcBorders>
              <w:top w:val="single" w:sz="4" w:space="0" w:color="auto"/>
              <w:left w:val="single" w:sz="4" w:space="0" w:color="auto"/>
              <w:bottom w:val="single" w:sz="4" w:space="0" w:color="auto"/>
              <w:right w:val="single" w:sz="4" w:space="0" w:color="auto"/>
            </w:tcBorders>
            <w:noWrap/>
            <w:vAlign w:val="bottom"/>
          </w:tcPr>
          <w:p w14:paraId="6DCF4177"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430F7581"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431BB8B2"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19894E8C"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43970815" w14:textId="77777777" w:rsidR="00E17298" w:rsidRDefault="00E17298" w:rsidP="00892287">
            <w:pPr>
              <w:spacing w:before="60" w:after="60"/>
              <w:jc w:val="center"/>
              <w:rPr>
                <w:color w:val="000000"/>
                <w:sz w:val="16"/>
                <w:szCs w:val="16"/>
              </w:rPr>
            </w:pPr>
          </w:p>
        </w:tc>
        <w:tc>
          <w:tcPr>
            <w:tcW w:w="136" w:type="pct"/>
            <w:tcBorders>
              <w:top w:val="single" w:sz="4" w:space="0" w:color="auto"/>
              <w:left w:val="single" w:sz="4" w:space="0" w:color="auto"/>
              <w:bottom w:val="single" w:sz="4" w:space="0" w:color="auto"/>
              <w:right w:val="single" w:sz="4" w:space="0" w:color="auto"/>
            </w:tcBorders>
            <w:noWrap/>
            <w:vAlign w:val="bottom"/>
            <w:hideMark/>
          </w:tcPr>
          <w:p w14:paraId="141DE273" w14:textId="77777777" w:rsidR="00E17298" w:rsidRDefault="00E17298" w:rsidP="00892287">
            <w:pPr>
              <w:spacing w:before="60" w:after="60"/>
              <w:jc w:val="center"/>
              <w:rPr>
                <w:color w:val="000000"/>
                <w:sz w:val="16"/>
                <w:szCs w:val="16"/>
              </w:rPr>
            </w:pPr>
            <w:r>
              <w:rPr>
                <w:color w:val="000000"/>
                <w:sz w:val="16"/>
                <w:szCs w:val="16"/>
              </w:rPr>
              <w:t> </w:t>
            </w:r>
          </w:p>
        </w:tc>
        <w:tc>
          <w:tcPr>
            <w:tcW w:w="109" w:type="pct"/>
            <w:tcBorders>
              <w:top w:val="single" w:sz="4" w:space="0" w:color="auto"/>
              <w:left w:val="single" w:sz="4" w:space="0" w:color="auto"/>
              <w:bottom w:val="single" w:sz="4" w:space="0" w:color="auto"/>
              <w:right w:val="single" w:sz="4" w:space="0" w:color="auto"/>
            </w:tcBorders>
          </w:tcPr>
          <w:p w14:paraId="598520EE" w14:textId="77777777" w:rsidR="00E17298" w:rsidRDefault="00E17298" w:rsidP="00892287">
            <w:pPr>
              <w:spacing w:before="60" w:after="60"/>
              <w:jc w:val="center"/>
              <w:rPr>
                <w:color w:val="000000"/>
                <w:sz w:val="16"/>
                <w:szCs w:val="16"/>
              </w:rPr>
            </w:pPr>
          </w:p>
        </w:tc>
        <w:tc>
          <w:tcPr>
            <w:tcW w:w="109" w:type="pct"/>
            <w:tcBorders>
              <w:top w:val="single" w:sz="4" w:space="0" w:color="auto"/>
              <w:left w:val="single" w:sz="4" w:space="0" w:color="auto"/>
              <w:bottom w:val="single" w:sz="4" w:space="0" w:color="auto"/>
              <w:right w:val="single" w:sz="4" w:space="0" w:color="auto"/>
            </w:tcBorders>
          </w:tcPr>
          <w:p w14:paraId="634D2B6B" w14:textId="77777777" w:rsidR="00E17298" w:rsidRDefault="00E17298">
            <w:pPr>
              <w:jc w:val="center"/>
              <w:rPr>
                <w:color w:val="000000"/>
                <w:sz w:val="16"/>
                <w:szCs w:val="16"/>
              </w:rPr>
            </w:pPr>
          </w:p>
        </w:tc>
        <w:tc>
          <w:tcPr>
            <w:tcW w:w="108" w:type="pct"/>
            <w:tcBorders>
              <w:top w:val="single" w:sz="4" w:space="0" w:color="auto"/>
              <w:left w:val="single" w:sz="4" w:space="0" w:color="auto"/>
              <w:bottom w:val="single" w:sz="4" w:space="0" w:color="auto"/>
              <w:right w:val="single" w:sz="4" w:space="0" w:color="auto"/>
            </w:tcBorders>
          </w:tcPr>
          <w:p w14:paraId="2287835C" w14:textId="77777777" w:rsidR="00E17298" w:rsidRDefault="00E17298">
            <w:pPr>
              <w:jc w:val="center"/>
              <w:rPr>
                <w:color w:val="000000"/>
                <w:sz w:val="16"/>
                <w:szCs w:val="16"/>
              </w:rPr>
            </w:pPr>
          </w:p>
        </w:tc>
        <w:tc>
          <w:tcPr>
            <w:tcW w:w="133" w:type="pct"/>
            <w:tcBorders>
              <w:top w:val="single" w:sz="4" w:space="0" w:color="auto"/>
              <w:left w:val="single" w:sz="4" w:space="0" w:color="auto"/>
              <w:bottom w:val="single" w:sz="4" w:space="0" w:color="auto"/>
              <w:right w:val="single" w:sz="4" w:space="0" w:color="auto"/>
            </w:tcBorders>
          </w:tcPr>
          <w:p w14:paraId="43C731F2" w14:textId="77777777" w:rsidR="00E17298" w:rsidRDefault="00E17298">
            <w:pPr>
              <w:jc w:val="center"/>
              <w:rPr>
                <w:color w:val="000000"/>
                <w:sz w:val="16"/>
                <w:szCs w:val="16"/>
              </w:rPr>
            </w:pPr>
          </w:p>
        </w:tc>
      </w:tr>
      <w:tr w:rsidR="00034FB6" w14:paraId="74C37E6B" w14:textId="77777777" w:rsidTr="00034FB6">
        <w:trPr>
          <w:trHeight w:val="22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B9D89E" w14:textId="77777777" w:rsidR="00E17298" w:rsidRDefault="00E17298">
            <w:pPr>
              <w:rPr>
                <w:rFonts w:ascii="Arial Narrow" w:eastAsia="Times New Roman" w:hAnsi="Arial Narrow"/>
                <w:b/>
                <w:color w:val="000000"/>
                <w:sz w:val="20"/>
                <w:szCs w:val="20"/>
              </w:rPr>
            </w:pPr>
          </w:p>
        </w:tc>
        <w:tc>
          <w:tcPr>
            <w:tcW w:w="1343" w:type="pct"/>
            <w:tcBorders>
              <w:top w:val="single" w:sz="4" w:space="0" w:color="auto"/>
              <w:left w:val="single" w:sz="4" w:space="0" w:color="auto"/>
              <w:bottom w:val="single" w:sz="4" w:space="0" w:color="auto"/>
              <w:right w:val="single" w:sz="4" w:space="0" w:color="auto"/>
            </w:tcBorders>
            <w:noWrap/>
            <w:vAlign w:val="bottom"/>
            <w:hideMark/>
          </w:tcPr>
          <w:p w14:paraId="09B7F068" w14:textId="77777777" w:rsidR="00E17298" w:rsidRDefault="00E17298" w:rsidP="00892287">
            <w:pPr>
              <w:spacing w:before="60" w:after="60"/>
              <w:rPr>
                <w:rFonts w:ascii="Arial Narrow" w:hAnsi="Arial Narrow"/>
                <w:color w:val="000000"/>
                <w:sz w:val="18"/>
                <w:szCs w:val="18"/>
              </w:rPr>
            </w:pPr>
            <w:r>
              <w:rPr>
                <w:rFonts w:ascii="Arial Narrow" w:hAnsi="Arial Narrow"/>
                <w:color w:val="000000"/>
                <w:sz w:val="18"/>
                <w:szCs w:val="18"/>
              </w:rPr>
              <w:t>Relazioni, studi geologici e idrologici</w:t>
            </w:r>
          </w:p>
        </w:tc>
        <w:tc>
          <w:tcPr>
            <w:tcW w:w="123" w:type="pct"/>
            <w:tcBorders>
              <w:top w:val="single" w:sz="4" w:space="0" w:color="auto"/>
              <w:left w:val="single" w:sz="4" w:space="0" w:color="auto"/>
              <w:bottom w:val="single" w:sz="4" w:space="0" w:color="auto"/>
              <w:right w:val="single" w:sz="4" w:space="0" w:color="auto"/>
            </w:tcBorders>
            <w:noWrap/>
            <w:vAlign w:val="bottom"/>
            <w:hideMark/>
          </w:tcPr>
          <w:p w14:paraId="708E7270" w14:textId="77777777" w:rsidR="00E17298" w:rsidRDefault="00E17298" w:rsidP="00892287">
            <w:pPr>
              <w:spacing w:before="60" w:after="60"/>
              <w:jc w:val="center"/>
              <w:rPr>
                <w:rFonts w:ascii="Times New Roman" w:hAnsi="Times New Roman"/>
                <w:color w:val="000000"/>
                <w:sz w:val="16"/>
                <w:szCs w:val="16"/>
              </w:rPr>
            </w:pPr>
            <w:r>
              <w:rPr>
                <w:color w:val="000000"/>
                <w:sz w:val="16"/>
                <w:szCs w:val="16"/>
              </w:rPr>
              <w:t> </w:t>
            </w:r>
          </w:p>
        </w:tc>
        <w:tc>
          <w:tcPr>
            <w:tcW w:w="123" w:type="pct"/>
            <w:tcBorders>
              <w:top w:val="single" w:sz="4" w:space="0" w:color="auto"/>
              <w:left w:val="single" w:sz="4" w:space="0" w:color="auto"/>
              <w:bottom w:val="single" w:sz="4" w:space="0" w:color="auto"/>
              <w:right w:val="single" w:sz="4" w:space="0" w:color="auto"/>
            </w:tcBorders>
            <w:noWrap/>
            <w:vAlign w:val="bottom"/>
            <w:hideMark/>
          </w:tcPr>
          <w:p w14:paraId="23C9166B" w14:textId="77777777" w:rsidR="00E17298" w:rsidRDefault="00E17298" w:rsidP="00892287">
            <w:pPr>
              <w:spacing w:before="60" w:after="60"/>
              <w:jc w:val="center"/>
              <w:rPr>
                <w:color w:val="000000"/>
                <w:sz w:val="16"/>
                <w:szCs w:val="16"/>
              </w:rPr>
            </w:pPr>
            <w:r>
              <w:rPr>
                <w:color w:val="000000"/>
                <w:sz w:val="16"/>
                <w:szCs w:val="16"/>
              </w:rPr>
              <w:t> </w:t>
            </w:r>
          </w:p>
        </w:tc>
        <w:tc>
          <w:tcPr>
            <w:tcW w:w="122" w:type="pct"/>
            <w:tcBorders>
              <w:top w:val="single" w:sz="4" w:space="0" w:color="auto"/>
              <w:left w:val="single" w:sz="4" w:space="0" w:color="auto"/>
              <w:bottom w:val="single" w:sz="4" w:space="0" w:color="auto"/>
              <w:right w:val="single" w:sz="4" w:space="0" w:color="auto"/>
            </w:tcBorders>
            <w:noWrap/>
            <w:vAlign w:val="bottom"/>
          </w:tcPr>
          <w:p w14:paraId="746DD7B7" w14:textId="77777777" w:rsidR="00E17298" w:rsidRDefault="00E17298" w:rsidP="00892287">
            <w:pPr>
              <w:spacing w:before="60" w:after="60"/>
              <w:jc w:val="center"/>
              <w:rPr>
                <w:color w:val="000000"/>
                <w:sz w:val="16"/>
                <w:szCs w:val="16"/>
              </w:rPr>
            </w:pPr>
          </w:p>
        </w:tc>
        <w:tc>
          <w:tcPr>
            <w:tcW w:w="123" w:type="pct"/>
            <w:tcBorders>
              <w:top w:val="single" w:sz="4" w:space="0" w:color="auto"/>
              <w:left w:val="single" w:sz="4" w:space="0" w:color="auto"/>
              <w:bottom w:val="single" w:sz="4" w:space="0" w:color="auto"/>
              <w:right w:val="single" w:sz="4" w:space="0" w:color="auto"/>
            </w:tcBorders>
            <w:noWrap/>
            <w:vAlign w:val="bottom"/>
          </w:tcPr>
          <w:p w14:paraId="34F9874F"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63C8B70A"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2622F691"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2659DCCA"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6077E921"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73377638"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31BF3D61"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10A26F9C" w14:textId="77777777" w:rsidR="00E17298" w:rsidRDefault="00E17298" w:rsidP="00892287">
            <w:pPr>
              <w:spacing w:before="60" w:after="60"/>
              <w:jc w:val="center"/>
              <w:rPr>
                <w:color w:val="000000"/>
                <w:sz w:val="16"/>
                <w:szCs w:val="16"/>
              </w:rPr>
            </w:pPr>
          </w:p>
        </w:tc>
        <w:tc>
          <w:tcPr>
            <w:tcW w:w="131" w:type="pct"/>
            <w:tcBorders>
              <w:top w:val="single" w:sz="4" w:space="0" w:color="auto"/>
              <w:left w:val="single" w:sz="4" w:space="0" w:color="auto"/>
              <w:bottom w:val="single" w:sz="4" w:space="0" w:color="auto"/>
              <w:right w:val="single" w:sz="4" w:space="0" w:color="auto"/>
            </w:tcBorders>
            <w:noWrap/>
            <w:vAlign w:val="bottom"/>
          </w:tcPr>
          <w:p w14:paraId="42A05E15" w14:textId="77777777" w:rsidR="00E17298" w:rsidRDefault="00E17298" w:rsidP="00892287">
            <w:pPr>
              <w:spacing w:before="60" w:after="60"/>
              <w:jc w:val="center"/>
              <w:rPr>
                <w:color w:val="000000"/>
                <w:sz w:val="16"/>
                <w:szCs w:val="16"/>
              </w:rPr>
            </w:pPr>
          </w:p>
        </w:tc>
        <w:tc>
          <w:tcPr>
            <w:tcW w:w="132" w:type="pct"/>
            <w:tcBorders>
              <w:top w:val="single" w:sz="4" w:space="0" w:color="auto"/>
              <w:left w:val="single" w:sz="4" w:space="0" w:color="auto"/>
              <w:bottom w:val="single" w:sz="4" w:space="0" w:color="auto"/>
              <w:right w:val="single" w:sz="4" w:space="0" w:color="auto"/>
            </w:tcBorders>
            <w:noWrap/>
            <w:vAlign w:val="bottom"/>
          </w:tcPr>
          <w:p w14:paraId="1D461E21" w14:textId="77777777" w:rsidR="00E17298" w:rsidRDefault="00E17298" w:rsidP="00892287">
            <w:pPr>
              <w:spacing w:before="60" w:after="60"/>
              <w:jc w:val="center"/>
              <w:rPr>
                <w:color w:val="000000"/>
                <w:sz w:val="16"/>
                <w:szCs w:val="16"/>
              </w:rPr>
            </w:pPr>
          </w:p>
        </w:tc>
        <w:tc>
          <w:tcPr>
            <w:tcW w:w="129" w:type="pct"/>
            <w:tcBorders>
              <w:top w:val="single" w:sz="4" w:space="0" w:color="auto"/>
              <w:left w:val="single" w:sz="4" w:space="0" w:color="auto"/>
              <w:bottom w:val="single" w:sz="4" w:space="0" w:color="auto"/>
              <w:right w:val="single" w:sz="4" w:space="0" w:color="auto"/>
            </w:tcBorders>
            <w:noWrap/>
            <w:vAlign w:val="bottom"/>
          </w:tcPr>
          <w:p w14:paraId="25FE8AF1" w14:textId="77777777" w:rsidR="00E17298" w:rsidRDefault="00E17298" w:rsidP="00892287">
            <w:pPr>
              <w:spacing w:before="60" w:after="60"/>
              <w:jc w:val="center"/>
              <w:rPr>
                <w:color w:val="000000"/>
                <w:sz w:val="16"/>
                <w:szCs w:val="16"/>
              </w:rPr>
            </w:pPr>
          </w:p>
        </w:tc>
        <w:tc>
          <w:tcPr>
            <w:tcW w:w="129" w:type="pct"/>
            <w:tcBorders>
              <w:top w:val="single" w:sz="4" w:space="0" w:color="auto"/>
              <w:left w:val="single" w:sz="4" w:space="0" w:color="auto"/>
              <w:bottom w:val="single" w:sz="4" w:space="0" w:color="auto"/>
              <w:right w:val="single" w:sz="4" w:space="0" w:color="auto"/>
            </w:tcBorders>
            <w:noWrap/>
            <w:vAlign w:val="bottom"/>
          </w:tcPr>
          <w:p w14:paraId="312506CF" w14:textId="77777777" w:rsidR="00E17298" w:rsidRDefault="00E17298" w:rsidP="00892287">
            <w:pPr>
              <w:spacing w:before="60" w:after="60"/>
              <w:jc w:val="center"/>
              <w:rPr>
                <w:color w:val="000000"/>
                <w:sz w:val="16"/>
                <w:szCs w:val="16"/>
              </w:rPr>
            </w:pPr>
          </w:p>
        </w:tc>
        <w:tc>
          <w:tcPr>
            <w:tcW w:w="127" w:type="pct"/>
            <w:tcBorders>
              <w:top w:val="single" w:sz="4" w:space="0" w:color="auto"/>
              <w:left w:val="single" w:sz="4" w:space="0" w:color="auto"/>
              <w:bottom w:val="single" w:sz="4" w:space="0" w:color="auto"/>
              <w:right w:val="single" w:sz="4" w:space="0" w:color="auto"/>
            </w:tcBorders>
            <w:noWrap/>
            <w:vAlign w:val="bottom"/>
          </w:tcPr>
          <w:p w14:paraId="74830312" w14:textId="77777777" w:rsidR="00E17298" w:rsidRDefault="00E17298" w:rsidP="00892287">
            <w:pPr>
              <w:spacing w:before="60" w:after="60"/>
              <w:jc w:val="center"/>
              <w:rPr>
                <w:color w:val="000000"/>
                <w:sz w:val="16"/>
                <w:szCs w:val="16"/>
              </w:rPr>
            </w:pPr>
          </w:p>
        </w:tc>
        <w:tc>
          <w:tcPr>
            <w:tcW w:w="130" w:type="pct"/>
            <w:tcBorders>
              <w:top w:val="single" w:sz="4" w:space="0" w:color="auto"/>
              <w:left w:val="single" w:sz="4" w:space="0" w:color="auto"/>
              <w:bottom w:val="single" w:sz="4" w:space="0" w:color="auto"/>
              <w:right w:val="single" w:sz="4" w:space="0" w:color="auto"/>
            </w:tcBorders>
            <w:noWrap/>
            <w:vAlign w:val="bottom"/>
          </w:tcPr>
          <w:p w14:paraId="6119BB81" w14:textId="77777777" w:rsidR="00E17298" w:rsidRDefault="00E17298" w:rsidP="00892287">
            <w:pPr>
              <w:spacing w:before="60" w:after="60"/>
              <w:jc w:val="center"/>
              <w:rPr>
                <w:color w:val="000000"/>
                <w:sz w:val="16"/>
                <w:szCs w:val="16"/>
              </w:rPr>
            </w:pPr>
          </w:p>
        </w:tc>
        <w:tc>
          <w:tcPr>
            <w:tcW w:w="114" w:type="pct"/>
            <w:tcBorders>
              <w:top w:val="single" w:sz="4" w:space="0" w:color="auto"/>
              <w:left w:val="single" w:sz="4" w:space="0" w:color="auto"/>
              <w:bottom w:val="single" w:sz="4" w:space="0" w:color="auto"/>
              <w:right w:val="single" w:sz="4" w:space="0" w:color="auto"/>
            </w:tcBorders>
            <w:noWrap/>
            <w:vAlign w:val="bottom"/>
          </w:tcPr>
          <w:p w14:paraId="333B2858" w14:textId="77777777" w:rsidR="00E17298" w:rsidRDefault="00E17298" w:rsidP="00892287">
            <w:pPr>
              <w:spacing w:before="60" w:after="60"/>
              <w:jc w:val="center"/>
              <w:rPr>
                <w:color w:val="000000"/>
                <w:sz w:val="16"/>
                <w:szCs w:val="16"/>
              </w:rPr>
            </w:pPr>
          </w:p>
        </w:tc>
        <w:tc>
          <w:tcPr>
            <w:tcW w:w="115" w:type="pct"/>
            <w:tcBorders>
              <w:top w:val="single" w:sz="4" w:space="0" w:color="auto"/>
              <w:left w:val="single" w:sz="4" w:space="0" w:color="auto"/>
              <w:bottom w:val="single" w:sz="4" w:space="0" w:color="auto"/>
              <w:right w:val="single" w:sz="4" w:space="0" w:color="auto"/>
            </w:tcBorders>
            <w:noWrap/>
            <w:vAlign w:val="bottom"/>
          </w:tcPr>
          <w:p w14:paraId="7F8781B2" w14:textId="77777777" w:rsidR="00E17298" w:rsidRDefault="00E17298" w:rsidP="00892287">
            <w:pPr>
              <w:spacing w:before="60" w:after="60"/>
              <w:jc w:val="center"/>
              <w:rPr>
                <w:color w:val="000000"/>
                <w:sz w:val="16"/>
                <w:szCs w:val="16"/>
              </w:rPr>
            </w:pPr>
          </w:p>
        </w:tc>
        <w:tc>
          <w:tcPr>
            <w:tcW w:w="116" w:type="pct"/>
            <w:tcBorders>
              <w:top w:val="single" w:sz="4" w:space="0" w:color="auto"/>
              <w:left w:val="single" w:sz="4" w:space="0" w:color="auto"/>
              <w:bottom w:val="single" w:sz="4" w:space="0" w:color="auto"/>
              <w:right w:val="single" w:sz="4" w:space="0" w:color="auto"/>
            </w:tcBorders>
            <w:noWrap/>
            <w:vAlign w:val="bottom"/>
          </w:tcPr>
          <w:p w14:paraId="0C877FAE"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4539ECFC"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5A4550EB"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303E2B40"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5C0E14F5" w14:textId="77777777" w:rsidR="00E17298" w:rsidRDefault="00E17298" w:rsidP="00892287">
            <w:pPr>
              <w:spacing w:before="60" w:after="60"/>
              <w:jc w:val="center"/>
              <w:rPr>
                <w:color w:val="000000"/>
                <w:sz w:val="16"/>
                <w:szCs w:val="16"/>
              </w:rPr>
            </w:pPr>
          </w:p>
        </w:tc>
        <w:tc>
          <w:tcPr>
            <w:tcW w:w="136" w:type="pct"/>
            <w:tcBorders>
              <w:top w:val="single" w:sz="4" w:space="0" w:color="auto"/>
              <w:left w:val="single" w:sz="4" w:space="0" w:color="auto"/>
              <w:bottom w:val="single" w:sz="4" w:space="0" w:color="auto"/>
              <w:right w:val="single" w:sz="4" w:space="0" w:color="auto"/>
            </w:tcBorders>
            <w:noWrap/>
            <w:vAlign w:val="bottom"/>
            <w:hideMark/>
          </w:tcPr>
          <w:p w14:paraId="2346EBA0" w14:textId="77777777" w:rsidR="00E17298" w:rsidRDefault="00E17298" w:rsidP="00892287">
            <w:pPr>
              <w:spacing w:before="60" w:after="60"/>
              <w:jc w:val="center"/>
              <w:rPr>
                <w:color w:val="000000"/>
                <w:sz w:val="16"/>
                <w:szCs w:val="16"/>
              </w:rPr>
            </w:pPr>
            <w:r>
              <w:rPr>
                <w:color w:val="000000"/>
                <w:sz w:val="16"/>
                <w:szCs w:val="16"/>
              </w:rPr>
              <w:t> </w:t>
            </w:r>
          </w:p>
        </w:tc>
        <w:tc>
          <w:tcPr>
            <w:tcW w:w="109" w:type="pct"/>
            <w:tcBorders>
              <w:top w:val="single" w:sz="4" w:space="0" w:color="auto"/>
              <w:left w:val="single" w:sz="4" w:space="0" w:color="auto"/>
              <w:bottom w:val="single" w:sz="4" w:space="0" w:color="auto"/>
              <w:right w:val="single" w:sz="4" w:space="0" w:color="auto"/>
            </w:tcBorders>
          </w:tcPr>
          <w:p w14:paraId="72CA0CD3" w14:textId="77777777" w:rsidR="00E17298" w:rsidRDefault="00E17298" w:rsidP="00892287">
            <w:pPr>
              <w:spacing w:before="60" w:after="60"/>
              <w:jc w:val="center"/>
              <w:rPr>
                <w:color w:val="000000"/>
                <w:sz w:val="16"/>
                <w:szCs w:val="16"/>
              </w:rPr>
            </w:pPr>
          </w:p>
        </w:tc>
        <w:tc>
          <w:tcPr>
            <w:tcW w:w="109" w:type="pct"/>
            <w:tcBorders>
              <w:top w:val="single" w:sz="4" w:space="0" w:color="auto"/>
              <w:left w:val="single" w:sz="4" w:space="0" w:color="auto"/>
              <w:bottom w:val="single" w:sz="4" w:space="0" w:color="auto"/>
              <w:right w:val="single" w:sz="4" w:space="0" w:color="auto"/>
            </w:tcBorders>
          </w:tcPr>
          <w:p w14:paraId="4C5AE13B" w14:textId="77777777" w:rsidR="00E17298" w:rsidRDefault="00E17298">
            <w:pPr>
              <w:jc w:val="center"/>
              <w:rPr>
                <w:color w:val="000000"/>
                <w:sz w:val="16"/>
                <w:szCs w:val="16"/>
              </w:rPr>
            </w:pPr>
          </w:p>
        </w:tc>
        <w:tc>
          <w:tcPr>
            <w:tcW w:w="108" w:type="pct"/>
            <w:tcBorders>
              <w:top w:val="single" w:sz="4" w:space="0" w:color="auto"/>
              <w:left w:val="single" w:sz="4" w:space="0" w:color="auto"/>
              <w:bottom w:val="single" w:sz="4" w:space="0" w:color="auto"/>
              <w:right w:val="single" w:sz="4" w:space="0" w:color="auto"/>
            </w:tcBorders>
          </w:tcPr>
          <w:p w14:paraId="557F6189" w14:textId="77777777" w:rsidR="00E17298" w:rsidRDefault="00E17298">
            <w:pPr>
              <w:jc w:val="center"/>
              <w:rPr>
                <w:color w:val="000000"/>
                <w:sz w:val="16"/>
                <w:szCs w:val="16"/>
              </w:rPr>
            </w:pPr>
          </w:p>
        </w:tc>
        <w:tc>
          <w:tcPr>
            <w:tcW w:w="133" w:type="pct"/>
            <w:tcBorders>
              <w:top w:val="single" w:sz="4" w:space="0" w:color="auto"/>
              <w:left w:val="single" w:sz="4" w:space="0" w:color="auto"/>
              <w:bottom w:val="single" w:sz="4" w:space="0" w:color="auto"/>
              <w:right w:val="single" w:sz="4" w:space="0" w:color="auto"/>
            </w:tcBorders>
          </w:tcPr>
          <w:p w14:paraId="12CD9B17" w14:textId="77777777" w:rsidR="00E17298" w:rsidRDefault="00E17298">
            <w:pPr>
              <w:jc w:val="center"/>
              <w:rPr>
                <w:color w:val="000000"/>
                <w:sz w:val="16"/>
                <w:szCs w:val="16"/>
              </w:rPr>
            </w:pPr>
          </w:p>
        </w:tc>
      </w:tr>
      <w:tr w:rsidR="00034FB6" w14:paraId="310E8AD4" w14:textId="77777777" w:rsidTr="00034FB6">
        <w:trPr>
          <w:trHeight w:val="22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D5D080" w14:textId="77777777" w:rsidR="00E17298" w:rsidRDefault="00E17298">
            <w:pPr>
              <w:rPr>
                <w:rFonts w:ascii="Arial Narrow" w:eastAsia="Times New Roman" w:hAnsi="Arial Narrow"/>
                <w:b/>
                <w:color w:val="000000"/>
                <w:sz w:val="20"/>
                <w:szCs w:val="20"/>
              </w:rPr>
            </w:pPr>
          </w:p>
        </w:tc>
        <w:tc>
          <w:tcPr>
            <w:tcW w:w="1343" w:type="pct"/>
            <w:tcBorders>
              <w:top w:val="single" w:sz="4" w:space="0" w:color="auto"/>
              <w:left w:val="single" w:sz="4" w:space="0" w:color="auto"/>
              <w:bottom w:val="single" w:sz="4" w:space="0" w:color="auto"/>
              <w:right w:val="single" w:sz="4" w:space="0" w:color="auto"/>
            </w:tcBorders>
            <w:noWrap/>
            <w:vAlign w:val="bottom"/>
            <w:hideMark/>
          </w:tcPr>
          <w:p w14:paraId="47AC7B44" w14:textId="77777777" w:rsidR="00E17298" w:rsidRDefault="00E17298" w:rsidP="00892287">
            <w:pPr>
              <w:spacing w:before="60" w:after="60"/>
              <w:rPr>
                <w:rFonts w:ascii="Arial Narrow" w:hAnsi="Arial Narrow"/>
                <w:color w:val="000000"/>
                <w:sz w:val="18"/>
                <w:szCs w:val="18"/>
              </w:rPr>
            </w:pPr>
            <w:r>
              <w:rPr>
                <w:rFonts w:ascii="Arial Narrow" w:hAnsi="Arial Narrow"/>
                <w:color w:val="000000"/>
                <w:sz w:val="18"/>
                <w:szCs w:val="18"/>
              </w:rPr>
              <w:t>Relazioni e studi agricolo forestali</w:t>
            </w:r>
          </w:p>
        </w:tc>
        <w:tc>
          <w:tcPr>
            <w:tcW w:w="123" w:type="pct"/>
            <w:tcBorders>
              <w:top w:val="single" w:sz="4" w:space="0" w:color="auto"/>
              <w:left w:val="single" w:sz="4" w:space="0" w:color="auto"/>
              <w:bottom w:val="single" w:sz="4" w:space="0" w:color="auto"/>
              <w:right w:val="single" w:sz="4" w:space="0" w:color="auto"/>
            </w:tcBorders>
            <w:noWrap/>
            <w:vAlign w:val="bottom"/>
            <w:hideMark/>
          </w:tcPr>
          <w:p w14:paraId="3F01C575" w14:textId="77777777" w:rsidR="00E17298" w:rsidRDefault="00E17298" w:rsidP="00892287">
            <w:pPr>
              <w:spacing w:before="60" w:after="60"/>
              <w:jc w:val="center"/>
              <w:rPr>
                <w:rFonts w:ascii="Times New Roman" w:hAnsi="Times New Roman"/>
                <w:color w:val="000000"/>
                <w:sz w:val="16"/>
                <w:szCs w:val="16"/>
              </w:rPr>
            </w:pPr>
            <w:r>
              <w:rPr>
                <w:color w:val="000000"/>
                <w:sz w:val="16"/>
                <w:szCs w:val="16"/>
              </w:rPr>
              <w:t> </w:t>
            </w:r>
          </w:p>
        </w:tc>
        <w:tc>
          <w:tcPr>
            <w:tcW w:w="123" w:type="pct"/>
            <w:tcBorders>
              <w:top w:val="single" w:sz="4" w:space="0" w:color="auto"/>
              <w:left w:val="single" w:sz="4" w:space="0" w:color="auto"/>
              <w:bottom w:val="single" w:sz="4" w:space="0" w:color="auto"/>
              <w:right w:val="single" w:sz="4" w:space="0" w:color="auto"/>
            </w:tcBorders>
            <w:noWrap/>
            <w:vAlign w:val="bottom"/>
            <w:hideMark/>
          </w:tcPr>
          <w:p w14:paraId="4200E69B" w14:textId="77777777" w:rsidR="00E17298" w:rsidRDefault="00E17298" w:rsidP="00892287">
            <w:pPr>
              <w:spacing w:before="60" w:after="60"/>
              <w:jc w:val="center"/>
              <w:rPr>
                <w:color w:val="000000"/>
                <w:sz w:val="16"/>
                <w:szCs w:val="16"/>
              </w:rPr>
            </w:pPr>
            <w:r>
              <w:rPr>
                <w:color w:val="000000"/>
                <w:sz w:val="16"/>
                <w:szCs w:val="16"/>
              </w:rPr>
              <w:t> </w:t>
            </w:r>
          </w:p>
        </w:tc>
        <w:tc>
          <w:tcPr>
            <w:tcW w:w="122" w:type="pct"/>
            <w:tcBorders>
              <w:top w:val="single" w:sz="4" w:space="0" w:color="auto"/>
              <w:left w:val="single" w:sz="4" w:space="0" w:color="auto"/>
              <w:bottom w:val="single" w:sz="4" w:space="0" w:color="auto"/>
              <w:right w:val="single" w:sz="4" w:space="0" w:color="auto"/>
            </w:tcBorders>
            <w:noWrap/>
            <w:vAlign w:val="bottom"/>
          </w:tcPr>
          <w:p w14:paraId="379B9EA0" w14:textId="77777777" w:rsidR="00E17298" w:rsidRDefault="00E17298" w:rsidP="00892287">
            <w:pPr>
              <w:spacing w:before="60" w:after="60"/>
              <w:jc w:val="center"/>
              <w:rPr>
                <w:color w:val="000000"/>
                <w:sz w:val="16"/>
                <w:szCs w:val="16"/>
              </w:rPr>
            </w:pPr>
          </w:p>
        </w:tc>
        <w:tc>
          <w:tcPr>
            <w:tcW w:w="123" w:type="pct"/>
            <w:tcBorders>
              <w:top w:val="single" w:sz="4" w:space="0" w:color="auto"/>
              <w:left w:val="single" w:sz="4" w:space="0" w:color="auto"/>
              <w:bottom w:val="single" w:sz="4" w:space="0" w:color="auto"/>
              <w:right w:val="single" w:sz="4" w:space="0" w:color="auto"/>
            </w:tcBorders>
            <w:noWrap/>
            <w:vAlign w:val="bottom"/>
          </w:tcPr>
          <w:p w14:paraId="6821438D"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5F2979D9"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55345CD0"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54D96F61"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3492B195"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7AB376B2"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51DD7523"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37E39DE7" w14:textId="77777777" w:rsidR="00E17298" w:rsidRDefault="00E17298" w:rsidP="00892287">
            <w:pPr>
              <w:spacing w:before="60" w:after="60"/>
              <w:jc w:val="center"/>
              <w:rPr>
                <w:color w:val="000000"/>
                <w:sz w:val="16"/>
                <w:szCs w:val="16"/>
              </w:rPr>
            </w:pPr>
          </w:p>
        </w:tc>
        <w:tc>
          <w:tcPr>
            <w:tcW w:w="131" w:type="pct"/>
            <w:tcBorders>
              <w:top w:val="single" w:sz="4" w:space="0" w:color="auto"/>
              <w:left w:val="single" w:sz="4" w:space="0" w:color="auto"/>
              <w:bottom w:val="single" w:sz="4" w:space="0" w:color="auto"/>
              <w:right w:val="single" w:sz="4" w:space="0" w:color="auto"/>
            </w:tcBorders>
            <w:noWrap/>
            <w:vAlign w:val="bottom"/>
          </w:tcPr>
          <w:p w14:paraId="322D66C2" w14:textId="77777777" w:rsidR="00E17298" w:rsidRDefault="00E17298" w:rsidP="00892287">
            <w:pPr>
              <w:spacing w:before="60" w:after="60"/>
              <w:jc w:val="center"/>
              <w:rPr>
                <w:color w:val="000000"/>
                <w:sz w:val="16"/>
                <w:szCs w:val="16"/>
              </w:rPr>
            </w:pPr>
          </w:p>
        </w:tc>
        <w:tc>
          <w:tcPr>
            <w:tcW w:w="132" w:type="pct"/>
            <w:tcBorders>
              <w:top w:val="single" w:sz="4" w:space="0" w:color="auto"/>
              <w:left w:val="single" w:sz="4" w:space="0" w:color="auto"/>
              <w:bottom w:val="single" w:sz="4" w:space="0" w:color="auto"/>
              <w:right w:val="single" w:sz="4" w:space="0" w:color="auto"/>
            </w:tcBorders>
            <w:noWrap/>
            <w:vAlign w:val="bottom"/>
          </w:tcPr>
          <w:p w14:paraId="12CBF107" w14:textId="77777777" w:rsidR="00E17298" w:rsidRDefault="00E17298" w:rsidP="00892287">
            <w:pPr>
              <w:spacing w:before="60" w:after="60"/>
              <w:jc w:val="center"/>
              <w:rPr>
                <w:color w:val="000000"/>
                <w:sz w:val="16"/>
                <w:szCs w:val="16"/>
              </w:rPr>
            </w:pPr>
          </w:p>
        </w:tc>
        <w:tc>
          <w:tcPr>
            <w:tcW w:w="129" w:type="pct"/>
            <w:tcBorders>
              <w:top w:val="single" w:sz="4" w:space="0" w:color="auto"/>
              <w:left w:val="single" w:sz="4" w:space="0" w:color="auto"/>
              <w:bottom w:val="single" w:sz="4" w:space="0" w:color="auto"/>
              <w:right w:val="single" w:sz="4" w:space="0" w:color="auto"/>
            </w:tcBorders>
            <w:noWrap/>
            <w:vAlign w:val="bottom"/>
          </w:tcPr>
          <w:p w14:paraId="34EA5723" w14:textId="77777777" w:rsidR="00E17298" w:rsidRDefault="00E17298" w:rsidP="00892287">
            <w:pPr>
              <w:spacing w:before="60" w:after="60"/>
              <w:jc w:val="center"/>
              <w:rPr>
                <w:color w:val="000000"/>
                <w:sz w:val="16"/>
                <w:szCs w:val="16"/>
              </w:rPr>
            </w:pPr>
          </w:p>
        </w:tc>
        <w:tc>
          <w:tcPr>
            <w:tcW w:w="129" w:type="pct"/>
            <w:tcBorders>
              <w:top w:val="single" w:sz="4" w:space="0" w:color="auto"/>
              <w:left w:val="single" w:sz="4" w:space="0" w:color="auto"/>
              <w:bottom w:val="single" w:sz="4" w:space="0" w:color="auto"/>
              <w:right w:val="single" w:sz="4" w:space="0" w:color="auto"/>
            </w:tcBorders>
            <w:noWrap/>
            <w:vAlign w:val="bottom"/>
          </w:tcPr>
          <w:p w14:paraId="1D1D9908" w14:textId="77777777" w:rsidR="00E17298" w:rsidRDefault="00E17298" w:rsidP="00892287">
            <w:pPr>
              <w:spacing w:before="60" w:after="60"/>
              <w:jc w:val="center"/>
              <w:rPr>
                <w:color w:val="000000"/>
                <w:sz w:val="16"/>
                <w:szCs w:val="16"/>
              </w:rPr>
            </w:pPr>
          </w:p>
        </w:tc>
        <w:tc>
          <w:tcPr>
            <w:tcW w:w="127" w:type="pct"/>
            <w:tcBorders>
              <w:top w:val="single" w:sz="4" w:space="0" w:color="auto"/>
              <w:left w:val="single" w:sz="4" w:space="0" w:color="auto"/>
              <w:bottom w:val="single" w:sz="4" w:space="0" w:color="auto"/>
              <w:right w:val="single" w:sz="4" w:space="0" w:color="auto"/>
            </w:tcBorders>
            <w:noWrap/>
            <w:vAlign w:val="bottom"/>
          </w:tcPr>
          <w:p w14:paraId="13848E0B" w14:textId="77777777" w:rsidR="00E17298" w:rsidRDefault="00E17298" w:rsidP="00892287">
            <w:pPr>
              <w:spacing w:before="60" w:after="60"/>
              <w:jc w:val="center"/>
              <w:rPr>
                <w:color w:val="000000"/>
                <w:sz w:val="16"/>
                <w:szCs w:val="16"/>
              </w:rPr>
            </w:pPr>
          </w:p>
        </w:tc>
        <w:tc>
          <w:tcPr>
            <w:tcW w:w="130" w:type="pct"/>
            <w:tcBorders>
              <w:top w:val="single" w:sz="4" w:space="0" w:color="auto"/>
              <w:left w:val="single" w:sz="4" w:space="0" w:color="auto"/>
              <w:bottom w:val="single" w:sz="4" w:space="0" w:color="auto"/>
              <w:right w:val="single" w:sz="4" w:space="0" w:color="auto"/>
            </w:tcBorders>
            <w:noWrap/>
            <w:vAlign w:val="bottom"/>
          </w:tcPr>
          <w:p w14:paraId="5F49F012" w14:textId="77777777" w:rsidR="00E17298" w:rsidRDefault="00E17298" w:rsidP="00892287">
            <w:pPr>
              <w:spacing w:before="60" w:after="60"/>
              <w:jc w:val="center"/>
              <w:rPr>
                <w:color w:val="000000"/>
                <w:sz w:val="16"/>
                <w:szCs w:val="16"/>
              </w:rPr>
            </w:pPr>
          </w:p>
        </w:tc>
        <w:tc>
          <w:tcPr>
            <w:tcW w:w="114" w:type="pct"/>
            <w:tcBorders>
              <w:top w:val="single" w:sz="4" w:space="0" w:color="auto"/>
              <w:left w:val="single" w:sz="4" w:space="0" w:color="auto"/>
              <w:bottom w:val="single" w:sz="4" w:space="0" w:color="auto"/>
              <w:right w:val="single" w:sz="4" w:space="0" w:color="auto"/>
            </w:tcBorders>
            <w:noWrap/>
            <w:vAlign w:val="bottom"/>
          </w:tcPr>
          <w:p w14:paraId="328BC598" w14:textId="77777777" w:rsidR="00E17298" w:rsidRDefault="00E17298" w:rsidP="00892287">
            <w:pPr>
              <w:spacing w:before="60" w:after="60"/>
              <w:jc w:val="center"/>
              <w:rPr>
                <w:color w:val="000000"/>
                <w:sz w:val="16"/>
                <w:szCs w:val="16"/>
              </w:rPr>
            </w:pPr>
          </w:p>
        </w:tc>
        <w:tc>
          <w:tcPr>
            <w:tcW w:w="115" w:type="pct"/>
            <w:tcBorders>
              <w:top w:val="single" w:sz="4" w:space="0" w:color="auto"/>
              <w:left w:val="single" w:sz="4" w:space="0" w:color="auto"/>
              <w:bottom w:val="single" w:sz="4" w:space="0" w:color="auto"/>
              <w:right w:val="single" w:sz="4" w:space="0" w:color="auto"/>
            </w:tcBorders>
            <w:noWrap/>
            <w:vAlign w:val="bottom"/>
          </w:tcPr>
          <w:p w14:paraId="37283701" w14:textId="77777777" w:rsidR="00E17298" w:rsidRDefault="00E17298" w:rsidP="00892287">
            <w:pPr>
              <w:spacing w:before="60" w:after="60"/>
              <w:jc w:val="center"/>
              <w:rPr>
                <w:color w:val="000000"/>
                <w:sz w:val="16"/>
                <w:szCs w:val="16"/>
              </w:rPr>
            </w:pPr>
          </w:p>
        </w:tc>
        <w:tc>
          <w:tcPr>
            <w:tcW w:w="116" w:type="pct"/>
            <w:tcBorders>
              <w:top w:val="single" w:sz="4" w:space="0" w:color="auto"/>
              <w:left w:val="single" w:sz="4" w:space="0" w:color="auto"/>
              <w:bottom w:val="single" w:sz="4" w:space="0" w:color="auto"/>
              <w:right w:val="single" w:sz="4" w:space="0" w:color="auto"/>
            </w:tcBorders>
            <w:noWrap/>
            <w:vAlign w:val="bottom"/>
          </w:tcPr>
          <w:p w14:paraId="1CD2F297"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63B13A6F"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211B9B47"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3B20BC4C"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71E490B7" w14:textId="77777777" w:rsidR="00E17298" w:rsidRDefault="00E17298" w:rsidP="00892287">
            <w:pPr>
              <w:spacing w:before="60" w:after="60"/>
              <w:jc w:val="center"/>
              <w:rPr>
                <w:color w:val="000000"/>
                <w:sz w:val="16"/>
                <w:szCs w:val="16"/>
              </w:rPr>
            </w:pPr>
          </w:p>
        </w:tc>
        <w:tc>
          <w:tcPr>
            <w:tcW w:w="136" w:type="pct"/>
            <w:tcBorders>
              <w:top w:val="single" w:sz="4" w:space="0" w:color="auto"/>
              <w:left w:val="single" w:sz="4" w:space="0" w:color="auto"/>
              <w:bottom w:val="single" w:sz="4" w:space="0" w:color="auto"/>
              <w:right w:val="single" w:sz="4" w:space="0" w:color="auto"/>
            </w:tcBorders>
            <w:noWrap/>
            <w:vAlign w:val="bottom"/>
            <w:hideMark/>
          </w:tcPr>
          <w:p w14:paraId="6890A5E7" w14:textId="77777777" w:rsidR="00E17298" w:rsidRDefault="00E17298" w:rsidP="00892287">
            <w:pPr>
              <w:spacing w:before="60" w:after="60"/>
              <w:jc w:val="center"/>
              <w:rPr>
                <w:color w:val="000000"/>
                <w:sz w:val="16"/>
                <w:szCs w:val="16"/>
              </w:rPr>
            </w:pPr>
            <w:r>
              <w:rPr>
                <w:color w:val="000000"/>
                <w:sz w:val="16"/>
                <w:szCs w:val="16"/>
              </w:rPr>
              <w:t> </w:t>
            </w:r>
          </w:p>
        </w:tc>
        <w:tc>
          <w:tcPr>
            <w:tcW w:w="109" w:type="pct"/>
            <w:tcBorders>
              <w:top w:val="single" w:sz="4" w:space="0" w:color="auto"/>
              <w:left w:val="single" w:sz="4" w:space="0" w:color="auto"/>
              <w:bottom w:val="single" w:sz="4" w:space="0" w:color="auto"/>
              <w:right w:val="single" w:sz="4" w:space="0" w:color="auto"/>
            </w:tcBorders>
          </w:tcPr>
          <w:p w14:paraId="10397EA4" w14:textId="77777777" w:rsidR="00E17298" w:rsidRDefault="00E17298" w:rsidP="00892287">
            <w:pPr>
              <w:spacing w:before="60" w:after="60"/>
              <w:jc w:val="center"/>
              <w:rPr>
                <w:color w:val="000000"/>
                <w:sz w:val="16"/>
                <w:szCs w:val="16"/>
              </w:rPr>
            </w:pPr>
          </w:p>
        </w:tc>
        <w:tc>
          <w:tcPr>
            <w:tcW w:w="109" w:type="pct"/>
            <w:tcBorders>
              <w:top w:val="single" w:sz="4" w:space="0" w:color="auto"/>
              <w:left w:val="single" w:sz="4" w:space="0" w:color="auto"/>
              <w:bottom w:val="single" w:sz="4" w:space="0" w:color="auto"/>
              <w:right w:val="single" w:sz="4" w:space="0" w:color="auto"/>
            </w:tcBorders>
          </w:tcPr>
          <w:p w14:paraId="08BC0664" w14:textId="77777777" w:rsidR="00E17298" w:rsidRDefault="00E17298">
            <w:pPr>
              <w:jc w:val="center"/>
              <w:rPr>
                <w:color w:val="000000"/>
                <w:sz w:val="16"/>
                <w:szCs w:val="16"/>
              </w:rPr>
            </w:pPr>
          </w:p>
        </w:tc>
        <w:tc>
          <w:tcPr>
            <w:tcW w:w="108" w:type="pct"/>
            <w:tcBorders>
              <w:top w:val="single" w:sz="4" w:space="0" w:color="auto"/>
              <w:left w:val="single" w:sz="4" w:space="0" w:color="auto"/>
              <w:bottom w:val="single" w:sz="4" w:space="0" w:color="auto"/>
              <w:right w:val="single" w:sz="4" w:space="0" w:color="auto"/>
            </w:tcBorders>
          </w:tcPr>
          <w:p w14:paraId="304DCF45" w14:textId="77777777" w:rsidR="00E17298" w:rsidRDefault="00E17298">
            <w:pPr>
              <w:jc w:val="center"/>
              <w:rPr>
                <w:color w:val="000000"/>
                <w:sz w:val="16"/>
                <w:szCs w:val="16"/>
              </w:rPr>
            </w:pPr>
          </w:p>
        </w:tc>
        <w:tc>
          <w:tcPr>
            <w:tcW w:w="133" w:type="pct"/>
            <w:tcBorders>
              <w:top w:val="single" w:sz="4" w:space="0" w:color="auto"/>
              <w:left w:val="single" w:sz="4" w:space="0" w:color="auto"/>
              <w:bottom w:val="single" w:sz="4" w:space="0" w:color="auto"/>
              <w:right w:val="single" w:sz="4" w:space="0" w:color="auto"/>
            </w:tcBorders>
          </w:tcPr>
          <w:p w14:paraId="34155299" w14:textId="77777777" w:rsidR="00E17298" w:rsidRDefault="00E17298">
            <w:pPr>
              <w:jc w:val="center"/>
              <w:rPr>
                <w:color w:val="000000"/>
                <w:sz w:val="16"/>
                <w:szCs w:val="16"/>
              </w:rPr>
            </w:pPr>
          </w:p>
        </w:tc>
      </w:tr>
      <w:tr w:rsidR="00034FB6" w14:paraId="734113E1" w14:textId="77777777" w:rsidTr="00034FB6">
        <w:trPr>
          <w:trHeight w:val="22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F0B94A" w14:textId="77777777" w:rsidR="00E17298" w:rsidRDefault="00E17298">
            <w:pPr>
              <w:rPr>
                <w:rFonts w:ascii="Arial Narrow" w:eastAsia="Times New Roman" w:hAnsi="Arial Narrow"/>
                <w:b/>
                <w:color w:val="000000"/>
                <w:sz w:val="20"/>
                <w:szCs w:val="20"/>
              </w:rPr>
            </w:pPr>
          </w:p>
        </w:tc>
        <w:tc>
          <w:tcPr>
            <w:tcW w:w="1343" w:type="pct"/>
            <w:tcBorders>
              <w:top w:val="single" w:sz="4" w:space="0" w:color="auto"/>
              <w:left w:val="single" w:sz="4" w:space="0" w:color="auto"/>
              <w:bottom w:val="single" w:sz="4" w:space="0" w:color="auto"/>
              <w:right w:val="single" w:sz="4" w:space="0" w:color="auto"/>
            </w:tcBorders>
            <w:noWrap/>
            <w:vAlign w:val="bottom"/>
            <w:hideMark/>
          </w:tcPr>
          <w:p w14:paraId="4F01104B" w14:textId="77777777" w:rsidR="00E17298" w:rsidRDefault="00E17298" w:rsidP="00892287">
            <w:pPr>
              <w:spacing w:before="60" w:after="60"/>
              <w:rPr>
                <w:rFonts w:ascii="Arial Narrow" w:hAnsi="Arial Narrow"/>
                <w:color w:val="000000"/>
                <w:sz w:val="18"/>
                <w:szCs w:val="18"/>
              </w:rPr>
            </w:pPr>
            <w:r>
              <w:rPr>
                <w:rFonts w:ascii="Arial Narrow" w:hAnsi="Arial Narrow"/>
                <w:color w:val="000000"/>
                <w:sz w:val="18"/>
                <w:szCs w:val="18"/>
              </w:rPr>
              <w:t xml:space="preserve">Relazioni, </w:t>
            </w:r>
            <w:r>
              <w:rPr>
                <w:rFonts w:ascii="Arial Narrow" w:hAnsi="Arial Narrow"/>
                <w:sz w:val="18"/>
                <w:szCs w:val="18"/>
              </w:rPr>
              <w:t>studi indagini</w:t>
            </w:r>
            <w:r>
              <w:rPr>
                <w:rFonts w:ascii="Arial Narrow" w:hAnsi="Arial Narrow"/>
                <w:color w:val="000000"/>
                <w:sz w:val="18"/>
                <w:szCs w:val="18"/>
              </w:rPr>
              <w:t xml:space="preserve"> geotecniche</w:t>
            </w:r>
          </w:p>
        </w:tc>
        <w:tc>
          <w:tcPr>
            <w:tcW w:w="123" w:type="pct"/>
            <w:tcBorders>
              <w:top w:val="single" w:sz="4" w:space="0" w:color="auto"/>
              <w:left w:val="single" w:sz="4" w:space="0" w:color="auto"/>
              <w:bottom w:val="single" w:sz="4" w:space="0" w:color="auto"/>
              <w:right w:val="single" w:sz="4" w:space="0" w:color="auto"/>
            </w:tcBorders>
            <w:noWrap/>
            <w:vAlign w:val="bottom"/>
            <w:hideMark/>
          </w:tcPr>
          <w:p w14:paraId="76DAE0DD" w14:textId="77777777" w:rsidR="00E17298" w:rsidRDefault="00E17298" w:rsidP="00892287">
            <w:pPr>
              <w:spacing w:before="60" w:after="60"/>
              <w:jc w:val="center"/>
              <w:rPr>
                <w:rFonts w:ascii="Times New Roman" w:hAnsi="Times New Roman"/>
                <w:color w:val="000000"/>
                <w:sz w:val="16"/>
                <w:szCs w:val="16"/>
              </w:rPr>
            </w:pPr>
            <w:r>
              <w:rPr>
                <w:color w:val="000000"/>
                <w:sz w:val="16"/>
                <w:szCs w:val="16"/>
              </w:rPr>
              <w:t> </w:t>
            </w:r>
          </w:p>
        </w:tc>
        <w:tc>
          <w:tcPr>
            <w:tcW w:w="123" w:type="pct"/>
            <w:tcBorders>
              <w:top w:val="single" w:sz="4" w:space="0" w:color="auto"/>
              <w:left w:val="single" w:sz="4" w:space="0" w:color="auto"/>
              <w:bottom w:val="single" w:sz="4" w:space="0" w:color="auto"/>
              <w:right w:val="single" w:sz="4" w:space="0" w:color="auto"/>
            </w:tcBorders>
            <w:noWrap/>
            <w:vAlign w:val="bottom"/>
            <w:hideMark/>
          </w:tcPr>
          <w:p w14:paraId="45F17366" w14:textId="77777777" w:rsidR="00E17298" w:rsidRDefault="00E17298" w:rsidP="00892287">
            <w:pPr>
              <w:spacing w:before="60" w:after="60"/>
              <w:jc w:val="center"/>
              <w:rPr>
                <w:color w:val="000000"/>
                <w:sz w:val="16"/>
                <w:szCs w:val="16"/>
              </w:rPr>
            </w:pPr>
            <w:r>
              <w:rPr>
                <w:color w:val="000000"/>
                <w:sz w:val="16"/>
                <w:szCs w:val="16"/>
              </w:rPr>
              <w:t> </w:t>
            </w:r>
          </w:p>
        </w:tc>
        <w:tc>
          <w:tcPr>
            <w:tcW w:w="122" w:type="pct"/>
            <w:tcBorders>
              <w:top w:val="single" w:sz="4" w:space="0" w:color="auto"/>
              <w:left w:val="single" w:sz="4" w:space="0" w:color="auto"/>
              <w:bottom w:val="single" w:sz="4" w:space="0" w:color="auto"/>
              <w:right w:val="single" w:sz="4" w:space="0" w:color="auto"/>
            </w:tcBorders>
            <w:noWrap/>
            <w:vAlign w:val="bottom"/>
          </w:tcPr>
          <w:p w14:paraId="5AE4E64C" w14:textId="77777777" w:rsidR="00E17298" w:rsidRDefault="00E17298" w:rsidP="00892287">
            <w:pPr>
              <w:spacing w:before="60" w:after="60"/>
              <w:jc w:val="center"/>
              <w:rPr>
                <w:color w:val="000000"/>
                <w:sz w:val="16"/>
                <w:szCs w:val="16"/>
              </w:rPr>
            </w:pPr>
          </w:p>
        </w:tc>
        <w:tc>
          <w:tcPr>
            <w:tcW w:w="123" w:type="pct"/>
            <w:tcBorders>
              <w:top w:val="single" w:sz="4" w:space="0" w:color="auto"/>
              <w:left w:val="single" w:sz="4" w:space="0" w:color="auto"/>
              <w:bottom w:val="single" w:sz="4" w:space="0" w:color="auto"/>
              <w:right w:val="single" w:sz="4" w:space="0" w:color="auto"/>
            </w:tcBorders>
            <w:noWrap/>
            <w:vAlign w:val="bottom"/>
          </w:tcPr>
          <w:p w14:paraId="1A63CE13"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01E567ED"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58D0AB57"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584A03F2"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2A863581"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79BF607D"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3DE59851"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2C112D79" w14:textId="77777777" w:rsidR="00E17298" w:rsidRDefault="00E17298" w:rsidP="00892287">
            <w:pPr>
              <w:spacing w:before="60" w:after="60"/>
              <w:jc w:val="center"/>
              <w:rPr>
                <w:color w:val="000000"/>
                <w:sz w:val="16"/>
                <w:szCs w:val="16"/>
              </w:rPr>
            </w:pPr>
          </w:p>
        </w:tc>
        <w:tc>
          <w:tcPr>
            <w:tcW w:w="131" w:type="pct"/>
            <w:tcBorders>
              <w:top w:val="single" w:sz="4" w:space="0" w:color="auto"/>
              <w:left w:val="single" w:sz="4" w:space="0" w:color="auto"/>
              <w:bottom w:val="single" w:sz="4" w:space="0" w:color="auto"/>
              <w:right w:val="single" w:sz="4" w:space="0" w:color="auto"/>
            </w:tcBorders>
            <w:noWrap/>
            <w:vAlign w:val="bottom"/>
          </w:tcPr>
          <w:p w14:paraId="2A0A50D4" w14:textId="77777777" w:rsidR="00E17298" w:rsidRDefault="00E17298" w:rsidP="00892287">
            <w:pPr>
              <w:spacing w:before="60" w:after="60"/>
              <w:jc w:val="center"/>
              <w:rPr>
                <w:color w:val="000000"/>
                <w:sz w:val="16"/>
                <w:szCs w:val="16"/>
              </w:rPr>
            </w:pPr>
          </w:p>
        </w:tc>
        <w:tc>
          <w:tcPr>
            <w:tcW w:w="132" w:type="pct"/>
            <w:tcBorders>
              <w:top w:val="single" w:sz="4" w:space="0" w:color="auto"/>
              <w:left w:val="single" w:sz="4" w:space="0" w:color="auto"/>
              <w:bottom w:val="single" w:sz="4" w:space="0" w:color="auto"/>
              <w:right w:val="single" w:sz="4" w:space="0" w:color="auto"/>
            </w:tcBorders>
            <w:noWrap/>
            <w:vAlign w:val="bottom"/>
          </w:tcPr>
          <w:p w14:paraId="68CB8EA2" w14:textId="77777777" w:rsidR="00E17298" w:rsidRDefault="00E17298" w:rsidP="00892287">
            <w:pPr>
              <w:spacing w:before="60" w:after="60"/>
              <w:jc w:val="center"/>
              <w:rPr>
                <w:color w:val="000000"/>
                <w:sz w:val="16"/>
                <w:szCs w:val="16"/>
              </w:rPr>
            </w:pPr>
          </w:p>
        </w:tc>
        <w:tc>
          <w:tcPr>
            <w:tcW w:w="129" w:type="pct"/>
            <w:tcBorders>
              <w:top w:val="single" w:sz="4" w:space="0" w:color="auto"/>
              <w:left w:val="single" w:sz="4" w:space="0" w:color="auto"/>
              <w:bottom w:val="single" w:sz="4" w:space="0" w:color="auto"/>
              <w:right w:val="single" w:sz="4" w:space="0" w:color="auto"/>
            </w:tcBorders>
            <w:noWrap/>
            <w:vAlign w:val="bottom"/>
          </w:tcPr>
          <w:p w14:paraId="642BD0D7" w14:textId="77777777" w:rsidR="00E17298" w:rsidRDefault="00E17298" w:rsidP="00892287">
            <w:pPr>
              <w:spacing w:before="60" w:after="60"/>
              <w:jc w:val="center"/>
              <w:rPr>
                <w:color w:val="000000"/>
                <w:sz w:val="16"/>
                <w:szCs w:val="16"/>
              </w:rPr>
            </w:pPr>
          </w:p>
        </w:tc>
        <w:tc>
          <w:tcPr>
            <w:tcW w:w="129" w:type="pct"/>
            <w:tcBorders>
              <w:top w:val="single" w:sz="4" w:space="0" w:color="auto"/>
              <w:left w:val="single" w:sz="4" w:space="0" w:color="auto"/>
              <w:bottom w:val="single" w:sz="4" w:space="0" w:color="auto"/>
              <w:right w:val="single" w:sz="4" w:space="0" w:color="auto"/>
            </w:tcBorders>
            <w:noWrap/>
            <w:vAlign w:val="bottom"/>
          </w:tcPr>
          <w:p w14:paraId="7FF7A8D6" w14:textId="77777777" w:rsidR="00E17298" w:rsidRDefault="00E17298" w:rsidP="00892287">
            <w:pPr>
              <w:spacing w:before="60" w:after="60"/>
              <w:jc w:val="center"/>
              <w:rPr>
                <w:color w:val="000000"/>
                <w:sz w:val="16"/>
                <w:szCs w:val="16"/>
              </w:rPr>
            </w:pPr>
          </w:p>
        </w:tc>
        <w:tc>
          <w:tcPr>
            <w:tcW w:w="127" w:type="pct"/>
            <w:tcBorders>
              <w:top w:val="single" w:sz="4" w:space="0" w:color="auto"/>
              <w:left w:val="single" w:sz="4" w:space="0" w:color="auto"/>
              <w:bottom w:val="single" w:sz="4" w:space="0" w:color="auto"/>
              <w:right w:val="single" w:sz="4" w:space="0" w:color="auto"/>
            </w:tcBorders>
            <w:noWrap/>
            <w:vAlign w:val="bottom"/>
          </w:tcPr>
          <w:p w14:paraId="5B1506B0" w14:textId="77777777" w:rsidR="00E17298" w:rsidRDefault="00E17298" w:rsidP="00892287">
            <w:pPr>
              <w:spacing w:before="60" w:after="60"/>
              <w:jc w:val="center"/>
              <w:rPr>
                <w:color w:val="000000"/>
                <w:sz w:val="16"/>
                <w:szCs w:val="16"/>
              </w:rPr>
            </w:pPr>
          </w:p>
        </w:tc>
        <w:tc>
          <w:tcPr>
            <w:tcW w:w="130" w:type="pct"/>
            <w:tcBorders>
              <w:top w:val="single" w:sz="4" w:space="0" w:color="auto"/>
              <w:left w:val="single" w:sz="4" w:space="0" w:color="auto"/>
              <w:bottom w:val="single" w:sz="4" w:space="0" w:color="auto"/>
              <w:right w:val="single" w:sz="4" w:space="0" w:color="auto"/>
            </w:tcBorders>
            <w:noWrap/>
            <w:vAlign w:val="bottom"/>
          </w:tcPr>
          <w:p w14:paraId="50AE6BF9" w14:textId="77777777" w:rsidR="00E17298" w:rsidRDefault="00E17298" w:rsidP="00892287">
            <w:pPr>
              <w:spacing w:before="60" w:after="60"/>
              <w:jc w:val="center"/>
              <w:rPr>
                <w:color w:val="000000"/>
                <w:sz w:val="16"/>
                <w:szCs w:val="16"/>
              </w:rPr>
            </w:pPr>
          </w:p>
        </w:tc>
        <w:tc>
          <w:tcPr>
            <w:tcW w:w="114" w:type="pct"/>
            <w:tcBorders>
              <w:top w:val="single" w:sz="4" w:space="0" w:color="auto"/>
              <w:left w:val="single" w:sz="4" w:space="0" w:color="auto"/>
              <w:bottom w:val="single" w:sz="4" w:space="0" w:color="auto"/>
              <w:right w:val="single" w:sz="4" w:space="0" w:color="auto"/>
            </w:tcBorders>
            <w:noWrap/>
            <w:vAlign w:val="bottom"/>
          </w:tcPr>
          <w:p w14:paraId="4E7107B9" w14:textId="77777777" w:rsidR="00E17298" w:rsidRDefault="00E17298" w:rsidP="00892287">
            <w:pPr>
              <w:spacing w:before="60" w:after="60"/>
              <w:jc w:val="center"/>
              <w:rPr>
                <w:color w:val="000000"/>
                <w:sz w:val="16"/>
                <w:szCs w:val="16"/>
              </w:rPr>
            </w:pPr>
          </w:p>
        </w:tc>
        <w:tc>
          <w:tcPr>
            <w:tcW w:w="115" w:type="pct"/>
            <w:tcBorders>
              <w:top w:val="single" w:sz="4" w:space="0" w:color="auto"/>
              <w:left w:val="single" w:sz="4" w:space="0" w:color="auto"/>
              <w:bottom w:val="single" w:sz="4" w:space="0" w:color="auto"/>
              <w:right w:val="single" w:sz="4" w:space="0" w:color="auto"/>
            </w:tcBorders>
            <w:noWrap/>
            <w:vAlign w:val="bottom"/>
          </w:tcPr>
          <w:p w14:paraId="61421CFF" w14:textId="77777777" w:rsidR="00E17298" w:rsidRDefault="00E17298" w:rsidP="00892287">
            <w:pPr>
              <w:spacing w:before="60" w:after="60"/>
              <w:jc w:val="center"/>
              <w:rPr>
                <w:color w:val="000000"/>
                <w:sz w:val="16"/>
                <w:szCs w:val="16"/>
              </w:rPr>
            </w:pPr>
          </w:p>
        </w:tc>
        <w:tc>
          <w:tcPr>
            <w:tcW w:w="116" w:type="pct"/>
            <w:tcBorders>
              <w:top w:val="single" w:sz="4" w:space="0" w:color="auto"/>
              <w:left w:val="single" w:sz="4" w:space="0" w:color="auto"/>
              <w:bottom w:val="single" w:sz="4" w:space="0" w:color="auto"/>
              <w:right w:val="single" w:sz="4" w:space="0" w:color="auto"/>
            </w:tcBorders>
            <w:noWrap/>
            <w:vAlign w:val="bottom"/>
          </w:tcPr>
          <w:p w14:paraId="405F45D8"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220735D4"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09A8CF00"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2C19E355"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7832ED6C" w14:textId="77777777" w:rsidR="00E17298" w:rsidRDefault="00E17298" w:rsidP="00892287">
            <w:pPr>
              <w:spacing w:before="60" w:after="60"/>
              <w:jc w:val="center"/>
              <w:rPr>
                <w:color w:val="000000"/>
                <w:sz w:val="16"/>
                <w:szCs w:val="16"/>
              </w:rPr>
            </w:pPr>
          </w:p>
        </w:tc>
        <w:tc>
          <w:tcPr>
            <w:tcW w:w="136" w:type="pct"/>
            <w:tcBorders>
              <w:top w:val="single" w:sz="4" w:space="0" w:color="auto"/>
              <w:left w:val="single" w:sz="4" w:space="0" w:color="auto"/>
              <w:bottom w:val="single" w:sz="4" w:space="0" w:color="auto"/>
              <w:right w:val="single" w:sz="4" w:space="0" w:color="auto"/>
            </w:tcBorders>
            <w:noWrap/>
            <w:vAlign w:val="bottom"/>
            <w:hideMark/>
          </w:tcPr>
          <w:p w14:paraId="54CB3541" w14:textId="77777777" w:rsidR="00E17298" w:rsidRDefault="00E17298" w:rsidP="00892287">
            <w:pPr>
              <w:spacing w:before="60" w:after="60"/>
              <w:jc w:val="center"/>
              <w:rPr>
                <w:color w:val="000000"/>
                <w:sz w:val="16"/>
                <w:szCs w:val="16"/>
              </w:rPr>
            </w:pPr>
            <w:r>
              <w:rPr>
                <w:color w:val="000000"/>
                <w:sz w:val="16"/>
                <w:szCs w:val="16"/>
              </w:rPr>
              <w:t> </w:t>
            </w:r>
          </w:p>
        </w:tc>
        <w:tc>
          <w:tcPr>
            <w:tcW w:w="109" w:type="pct"/>
            <w:tcBorders>
              <w:top w:val="single" w:sz="4" w:space="0" w:color="auto"/>
              <w:left w:val="single" w:sz="4" w:space="0" w:color="auto"/>
              <w:bottom w:val="single" w:sz="4" w:space="0" w:color="auto"/>
              <w:right w:val="single" w:sz="4" w:space="0" w:color="auto"/>
            </w:tcBorders>
          </w:tcPr>
          <w:p w14:paraId="12C6E38B" w14:textId="77777777" w:rsidR="00E17298" w:rsidRDefault="00E17298" w:rsidP="00892287">
            <w:pPr>
              <w:spacing w:before="60" w:after="60"/>
              <w:jc w:val="center"/>
              <w:rPr>
                <w:color w:val="000000"/>
                <w:sz w:val="16"/>
                <w:szCs w:val="16"/>
              </w:rPr>
            </w:pPr>
          </w:p>
        </w:tc>
        <w:tc>
          <w:tcPr>
            <w:tcW w:w="109" w:type="pct"/>
            <w:tcBorders>
              <w:top w:val="single" w:sz="4" w:space="0" w:color="auto"/>
              <w:left w:val="single" w:sz="4" w:space="0" w:color="auto"/>
              <w:bottom w:val="single" w:sz="4" w:space="0" w:color="auto"/>
              <w:right w:val="single" w:sz="4" w:space="0" w:color="auto"/>
            </w:tcBorders>
          </w:tcPr>
          <w:p w14:paraId="731418AB" w14:textId="77777777" w:rsidR="00E17298" w:rsidRDefault="00E17298">
            <w:pPr>
              <w:jc w:val="center"/>
              <w:rPr>
                <w:color w:val="000000"/>
                <w:sz w:val="16"/>
                <w:szCs w:val="16"/>
              </w:rPr>
            </w:pPr>
          </w:p>
        </w:tc>
        <w:tc>
          <w:tcPr>
            <w:tcW w:w="108" w:type="pct"/>
            <w:tcBorders>
              <w:top w:val="single" w:sz="4" w:space="0" w:color="auto"/>
              <w:left w:val="single" w:sz="4" w:space="0" w:color="auto"/>
              <w:bottom w:val="single" w:sz="4" w:space="0" w:color="auto"/>
              <w:right w:val="single" w:sz="4" w:space="0" w:color="auto"/>
            </w:tcBorders>
          </w:tcPr>
          <w:p w14:paraId="65035BC5" w14:textId="77777777" w:rsidR="00E17298" w:rsidRDefault="00E17298">
            <w:pPr>
              <w:jc w:val="center"/>
              <w:rPr>
                <w:color w:val="000000"/>
                <w:sz w:val="16"/>
                <w:szCs w:val="16"/>
              </w:rPr>
            </w:pPr>
          </w:p>
        </w:tc>
        <w:tc>
          <w:tcPr>
            <w:tcW w:w="133" w:type="pct"/>
            <w:tcBorders>
              <w:top w:val="single" w:sz="4" w:space="0" w:color="auto"/>
              <w:left w:val="single" w:sz="4" w:space="0" w:color="auto"/>
              <w:bottom w:val="single" w:sz="4" w:space="0" w:color="auto"/>
              <w:right w:val="single" w:sz="4" w:space="0" w:color="auto"/>
            </w:tcBorders>
          </w:tcPr>
          <w:p w14:paraId="4CE473F3" w14:textId="77777777" w:rsidR="00E17298" w:rsidRDefault="00E17298">
            <w:pPr>
              <w:jc w:val="center"/>
              <w:rPr>
                <w:color w:val="000000"/>
                <w:sz w:val="16"/>
                <w:szCs w:val="16"/>
              </w:rPr>
            </w:pPr>
          </w:p>
        </w:tc>
      </w:tr>
      <w:tr w:rsidR="00034FB6" w14:paraId="721BA1C0" w14:textId="77777777" w:rsidTr="00034FB6">
        <w:trPr>
          <w:trHeight w:val="22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A4A071" w14:textId="77777777" w:rsidR="00E17298" w:rsidRDefault="00E17298">
            <w:pPr>
              <w:rPr>
                <w:rFonts w:ascii="Arial Narrow" w:eastAsia="Times New Roman" w:hAnsi="Arial Narrow"/>
                <w:b/>
                <w:color w:val="000000"/>
                <w:sz w:val="20"/>
                <w:szCs w:val="20"/>
              </w:rPr>
            </w:pPr>
          </w:p>
        </w:tc>
        <w:tc>
          <w:tcPr>
            <w:tcW w:w="1343" w:type="pct"/>
            <w:tcBorders>
              <w:top w:val="single" w:sz="4" w:space="0" w:color="auto"/>
              <w:left w:val="single" w:sz="4" w:space="0" w:color="auto"/>
              <w:bottom w:val="single" w:sz="4" w:space="0" w:color="auto"/>
              <w:right w:val="single" w:sz="4" w:space="0" w:color="auto"/>
            </w:tcBorders>
            <w:vAlign w:val="bottom"/>
            <w:hideMark/>
          </w:tcPr>
          <w:p w14:paraId="20ABD2B7" w14:textId="77777777" w:rsidR="00E17298" w:rsidRDefault="00E17298" w:rsidP="00892287">
            <w:pPr>
              <w:spacing w:before="60" w:after="60"/>
              <w:rPr>
                <w:rFonts w:ascii="Arial Narrow" w:hAnsi="Arial Narrow"/>
                <w:color w:val="000000"/>
                <w:sz w:val="18"/>
                <w:szCs w:val="18"/>
              </w:rPr>
            </w:pPr>
            <w:r>
              <w:rPr>
                <w:rFonts w:ascii="Arial Narrow" w:hAnsi="Arial Narrow"/>
                <w:color w:val="000000"/>
                <w:sz w:val="18"/>
                <w:szCs w:val="18"/>
              </w:rPr>
              <w:t>Prove ed indagini geognostiche e sui manufatti in generale</w:t>
            </w:r>
          </w:p>
        </w:tc>
        <w:tc>
          <w:tcPr>
            <w:tcW w:w="123" w:type="pct"/>
            <w:tcBorders>
              <w:top w:val="single" w:sz="4" w:space="0" w:color="auto"/>
              <w:left w:val="single" w:sz="4" w:space="0" w:color="auto"/>
              <w:bottom w:val="single" w:sz="4" w:space="0" w:color="auto"/>
              <w:right w:val="single" w:sz="4" w:space="0" w:color="auto"/>
            </w:tcBorders>
            <w:vAlign w:val="bottom"/>
            <w:hideMark/>
          </w:tcPr>
          <w:p w14:paraId="7ABF6AC7" w14:textId="77777777" w:rsidR="00E17298" w:rsidRDefault="00E17298" w:rsidP="00892287">
            <w:pPr>
              <w:spacing w:before="60" w:after="60"/>
              <w:jc w:val="center"/>
              <w:rPr>
                <w:rFonts w:ascii="Times New Roman" w:hAnsi="Times New Roman"/>
                <w:color w:val="000000"/>
                <w:sz w:val="16"/>
                <w:szCs w:val="16"/>
              </w:rPr>
            </w:pPr>
            <w:r>
              <w:rPr>
                <w:color w:val="000000"/>
                <w:sz w:val="16"/>
                <w:szCs w:val="16"/>
              </w:rPr>
              <w:t> </w:t>
            </w:r>
          </w:p>
        </w:tc>
        <w:tc>
          <w:tcPr>
            <w:tcW w:w="123" w:type="pct"/>
            <w:tcBorders>
              <w:top w:val="single" w:sz="4" w:space="0" w:color="auto"/>
              <w:left w:val="single" w:sz="4" w:space="0" w:color="auto"/>
              <w:bottom w:val="single" w:sz="4" w:space="0" w:color="auto"/>
              <w:right w:val="single" w:sz="4" w:space="0" w:color="auto"/>
            </w:tcBorders>
            <w:noWrap/>
            <w:vAlign w:val="bottom"/>
            <w:hideMark/>
          </w:tcPr>
          <w:p w14:paraId="1C704C41" w14:textId="77777777" w:rsidR="00E17298" w:rsidRDefault="00E17298" w:rsidP="00892287">
            <w:pPr>
              <w:spacing w:before="60" w:after="60"/>
              <w:jc w:val="center"/>
              <w:rPr>
                <w:color w:val="000000"/>
                <w:sz w:val="16"/>
                <w:szCs w:val="16"/>
              </w:rPr>
            </w:pPr>
            <w:r>
              <w:rPr>
                <w:color w:val="000000"/>
                <w:sz w:val="16"/>
                <w:szCs w:val="16"/>
              </w:rPr>
              <w:t> </w:t>
            </w:r>
          </w:p>
        </w:tc>
        <w:tc>
          <w:tcPr>
            <w:tcW w:w="122" w:type="pct"/>
            <w:tcBorders>
              <w:top w:val="single" w:sz="4" w:space="0" w:color="auto"/>
              <w:left w:val="single" w:sz="4" w:space="0" w:color="auto"/>
              <w:bottom w:val="single" w:sz="4" w:space="0" w:color="auto"/>
              <w:right w:val="single" w:sz="4" w:space="0" w:color="auto"/>
            </w:tcBorders>
            <w:noWrap/>
            <w:vAlign w:val="bottom"/>
          </w:tcPr>
          <w:p w14:paraId="1B2A2C1D" w14:textId="77777777" w:rsidR="00E17298" w:rsidRDefault="00E17298" w:rsidP="00892287">
            <w:pPr>
              <w:spacing w:before="60" w:after="60"/>
              <w:jc w:val="center"/>
              <w:rPr>
                <w:color w:val="000000"/>
                <w:sz w:val="16"/>
                <w:szCs w:val="16"/>
              </w:rPr>
            </w:pPr>
          </w:p>
        </w:tc>
        <w:tc>
          <w:tcPr>
            <w:tcW w:w="123" w:type="pct"/>
            <w:tcBorders>
              <w:top w:val="single" w:sz="4" w:space="0" w:color="auto"/>
              <w:left w:val="single" w:sz="4" w:space="0" w:color="auto"/>
              <w:bottom w:val="single" w:sz="4" w:space="0" w:color="auto"/>
              <w:right w:val="single" w:sz="4" w:space="0" w:color="auto"/>
            </w:tcBorders>
            <w:noWrap/>
            <w:vAlign w:val="bottom"/>
          </w:tcPr>
          <w:p w14:paraId="3BEB077D"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428B0DAB"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6B9828FE"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47698A3D"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36E92AA4"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2A159F4F"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1A8D695A"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3E0F5865" w14:textId="77777777" w:rsidR="00E17298" w:rsidRDefault="00E17298" w:rsidP="00892287">
            <w:pPr>
              <w:spacing w:before="60" w:after="60"/>
              <w:jc w:val="center"/>
              <w:rPr>
                <w:color w:val="000000"/>
                <w:sz w:val="16"/>
                <w:szCs w:val="16"/>
              </w:rPr>
            </w:pPr>
          </w:p>
        </w:tc>
        <w:tc>
          <w:tcPr>
            <w:tcW w:w="131" w:type="pct"/>
            <w:tcBorders>
              <w:top w:val="single" w:sz="4" w:space="0" w:color="auto"/>
              <w:left w:val="single" w:sz="4" w:space="0" w:color="auto"/>
              <w:bottom w:val="single" w:sz="4" w:space="0" w:color="auto"/>
              <w:right w:val="single" w:sz="4" w:space="0" w:color="auto"/>
            </w:tcBorders>
            <w:noWrap/>
            <w:vAlign w:val="bottom"/>
          </w:tcPr>
          <w:p w14:paraId="6DBEE518" w14:textId="77777777" w:rsidR="00E17298" w:rsidRDefault="00E17298" w:rsidP="00892287">
            <w:pPr>
              <w:spacing w:before="60" w:after="60"/>
              <w:jc w:val="center"/>
              <w:rPr>
                <w:color w:val="000000"/>
                <w:sz w:val="16"/>
                <w:szCs w:val="16"/>
              </w:rPr>
            </w:pPr>
          </w:p>
        </w:tc>
        <w:tc>
          <w:tcPr>
            <w:tcW w:w="132" w:type="pct"/>
            <w:tcBorders>
              <w:top w:val="single" w:sz="4" w:space="0" w:color="auto"/>
              <w:left w:val="single" w:sz="4" w:space="0" w:color="auto"/>
              <w:bottom w:val="single" w:sz="4" w:space="0" w:color="auto"/>
              <w:right w:val="single" w:sz="4" w:space="0" w:color="auto"/>
            </w:tcBorders>
            <w:noWrap/>
            <w:vAlign w:val="bottom"/>
          </w:tcPr>
          <w:p w14:paraId="4F67B1B8" w14:textId="77777777" w:rsidR="00E17298" w:rsidRDefault="00E17298" w:rsidP="00892287">
            <w:pPr>
              <w:spacing w:before="60" w:after="60"/>
              <w:jc w:val="center"/>
              <w:rPr>
                <w:color w:val="000000"/>
                <w:sz w:val="16"/>
                <w:szCs w:val="16"/>
              </w:rPr>
            </w:pPr>
          </w:p>
        </w:tc>
        <w:tc>
          <w:tcPr>
            <w:tcW w:w="129" w:type="pct"/>
            <w:tcBorders>
              <w:top w:val="single" w:sz="4" w:space="0" w:color="auto"/>
              <w:left w:val="single" w:sz="4" w:space="0" w:color="auto"/>
              <w:bottom w:val="single" w:sz="4" w:space="0" w:color="auto"/>
              <w:right w:val="single" w:sz="4" w:space="0" w:color="auto"/>
            </w:tcBorders>
            <w:noWrap/>
            <w:vAlign w:val="bottom"/>
          </w:tcPr>
          <w:p w14:paraId="5819BE2D" w14:textId="77777777" w:rsidR="00E17298" w:rsidRDefault="00E17298" w:rsidP="00892287">
            <w:pPr>
              <w:spacing w:before="60" w:after="60"/>
              <w:jc w:val="center"/>
              <w:rPr>
                <w:color w:val="000000"/>
                <w:sz w:val="16"/>
                <w:szCs w:val="16"/>
              </w:rPr>
            </w:pPr>
          </w:p>
        </w:tc>
        <w:tc>
          <w:tcPr>
            <w:tcW w:w="129" w:type="pct"/>
            <w:tcBorders>
              <w:top w:val="single" w:sz="4" w:space="0" w:color="auto"/>
              <w:left w:val="single" w:sz="4" w:space="0" w:color="auto"/>
              <w:bottom w:val="single" w:sz="4" w:space="0" w:color="auto"/>
              <w:right w:val="single" w:sz="4" w:space="0" w:color="auto"/>
            </w:tcBorders>
            <w:noWrap/>
            <w:vAlign w:val="bottom"/>
          </w:tcPr>
          <w:p w14:paraId="6EA1B87C" w14:textId="77777777" w:rsidR="00E17298" w:rsidRDefault="00E17298" w:rsidP="00892287">
            <w:pPr>
              <w:spacing w:before="60" w:after="60"/>
              <w:jc w:val="center"/>
              <w:rPr>
                <w:color w:val="000000"/>
                <w:sz w:val="16"/>
                <w:szCs w:val="16"/>
              </w:rPr>
            </w:pPr>
          </w:p>
        </w:tc>
        <w:tc>
          <w:tcPr>
            <w:tcW w:w="127" w:type="pct"/>
            <w:tcBorders>
              <w:top w:val="single" w:sz="4" w:space="0" w:color="auto"/>
              <w:left w:val="single" w:sz="4" w:space="0" w:color="auto"/>
              <w:bottom w:val="single" w:sz="4" w:space="0" w:color="auto"/>
              <w:right w:val="single" w:sz="4" w:space="0" w:color="auto"/>
            </w:tcBorders>
            <w:noWrap/>
            <w:vAlign w:val="bottom"/>
          </w:tcPr>
          <w:p w14:paraId="4D2F5BB7" w14:textId="77777777" w:rsidR="00E17298" w:rsidRDefault="00E17298" w:rsidP="00892287">
            <w:pPr>
              <w:spacing w:before="60" w:after="60"/>
              <w:jc w:val="center"/>
              <w:rPr>
                <w:color w:val="000000"/>
                <w:sz w:val="16"/>
                <w:szCs w:val="16"/>
              </w:rPr>
            </w:pPr>
          </w:p>
        </w:tc>
        <w:tc>
          <w:tcPr>
            <w:tcW w:w="130" w:type="pct"/>
            <w:tcBorders>
              <w:top w:val="single" w:sz="4" w:space="0" w:color="auto"/>
              <w:left w:val="single" w:sz="4" w:space="0" w:color="auto"/>
              <w:bottom w:val="single" w:sz="4" w:space="0" w:color="auto"/>
              <w:right w:val="single" w:sz="4" w:space="0" w:color="auto"/>
            </w:tcBorders>
            <w:noWrap/>
            <w:vAlign w:val="bottom"/>
          </w:tcPr>
          <w:p w14:paraId="2CDE6043" w14:textId="77777777" w:rsidR="00E17298" w:rsidRDefault="00E17298" w:rsidP="00892287">
            <w:pPr>
              <w:spacing w:before="60" w:after="60"/>
              <w:jc w:val="center"/>
              <w:rPr>
                <w:color w:val="000000"/>
                <w:sz w:val="16"/>
                <w:szCs w:val="16"/>
              </w:rPr>
            </w:pPr>
          </w:p>
        </w:tc>
        <w:tc>
          <w:tcPr>
            <w:tcW w:w="114" w:type="pct"/>
            <w:tcBorders>
              <w:top w:val="single" w:sz="4" w:space="0" w:color="auto"/>
              <w:left w:val="single" w:sz="4" w:space="0" w:color="auto"/>
              <w:bottom w:val="single" w:sz="4" w:space="0" w:color="auto"/>
              <w:right w:val="single" w:sz="4" w:space="0" w:color="auto"/>
            </w:tcBorders>
            <w:noWrap/>
            <w:vAlign w:val="bottom"/>
          </w:tcPr>
          <w:p w14:paraId="6A1FA994" w14:textId="77777777" w:rsidR="00E17298" w:rsidRDefault="00E17298" w:rsidP="00892287">
            <w:pPr>
              <w:spacing w:before="60" w:after="60"/>
              <w:jc w:val="center"/>
              <w:rPr>
                <w:color w:val="000000"/>
                <w:sz w:val="16"/>
                <w:szCs w:val="16"/>
              </w:rPr>
            </w:pPr>
          </w:p>
        </w:tc>
        <w:tc>
          <w:tcPr>
            <w:tcW w:w="115" w:type="pct"/>
            <w:tcBorders>
              <w:top w:val="single" w:sz="4" w:space="0" w:color="auto"/>
              <w:left w:val="single" w:sz="4" w:space="0" w:color="auto"/>
              <w:bottom w:val="single" w:sz="4" w:space="0" w:color="auto"/>
              <w:right w:val="single" w:sz="4" w:space="0" w:color="auto"/>
            </w:tcBorders>
            <w:noWrap/>
            <w:vAlign w:val="bottom"/>
          </w:tcPr>
          <w:p w14:paraId="5BB9784B" w14:textId="77777777" w:rsidR="00E17298" w:rsidRDefault="00E17298" w:rsidP="00892287">
            <w:pPr>
              <w:spacing w:before="60" w:after="60"/>
              <w:jc w:val="center"/>
              <w:rPr>
                <w:color w:val="000000"/>
                <w:sz w:val="16"/>
                <w:szCs w:val="16"/>
              </w:rPr>
            </w:pPr>
          </w:p>
        </w:tc>
        <w:tc>
          <w:tcPr>
            <w:tcW w:w="116" w:type="pct"/>
            <w:tcBorders>
              <w:top w:val="single" w:sz="4" w:space="0" w:color="auto"/>
              <w:left w:val="single" w:sz="4" w:space="0" w:color="auto"/>
              <w:bottom w:val="single" w:sz="4" w:space="0" w:color="auto"/>
              <w:right w:val="single" w:sz="4" w:space="0" w:color="auto"/>
            </w:tcBorders>
            <w:noWrap/>
            <w:vAlign w:val="bottom"/>
          </w:tcPr>
          <w:p w14:paraId="7548B3CD"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0126C885"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47E75255"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104E73AE"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2CB88F43" w14:textId="77777777" w:rsidR="00E17298" w:rsidRDefault="00E17298" w:rsidP="00892287">
            <w:pPr>
              <w:spacing w:before="60" w:after="60"/>
              <w:jc w:val="center"/>
              <w:rPr>
                <w:color w:val="000000"/>
                <w:sz w:val="16"/>
                <w:szCs w:val="16"/>
              </w:rPr>
            </w:pPr>
          </w:p>
        </w:tc>
        <w:tc>
          <w:tcPr>
            <w:tcW w:w="136" w:type="pct"/>
            <w:tcBorders>
              <w:top w:val="single" w:sz="4" w:space="0" w:color="auto"/>
              <w:left w:val="single" w:sz="4" w:space="0" w:color="auto"/>
              <w:bottom w:val="single" w:sz="4" w:space="0" w:color="auto"/>
              <w:right w:val="single" w:sz="4" w:space="0" w:color="auto"/>
            </w:tcBorders>
            <w:noWrap/>
            <w:vAlign w:val="bottom"/>
            <w:hideMark/>
          </w:tcPr>
          <w:p w14:paraId="3F5CC7E5" w14:textId="77777777" w:rsidR="00E17298" w:rsidRDefault="00E17298" w:rsidP="00892287">
            <w:pPr>
              <w:spacing w:before="60" w:after="60"/>
              <w:jc w:val="center"/>
              <w:rPr>
                <w:color w:val="000000"/>
                <w:sz w:val="16"/>
                <w:szCs w:val="16"/>
              </w:rPr>
            </w:pPr>
            <w:r>
              <w:rPr>
                <w:color w:val="000000"/>
                <w:sz w:val="16"/>
                <w:szCs w:val="16"/>
              </w:rPr>
              <w:t> </w:t>
            </w:r>
          </w:p>
        </w:tc>
        <w:tc>
          <w:tcPr>
            <w:tcW w:w="109" w:type="pct"/>
            <w:tcBorders>
              <w:top w:val="single" w:sz="4" w:space="0" w:color="auto"/>
              <w:left w:val="single" w:sz="4" w:space="0" w:color="auto"/>
              <w:bottom w:val="single" w:sz="4" w:space="0" w:color="auto"/>
              <w:right w:val="single" w:sz="4" w:space="0" w:color="auto"/>
            </w:tcBorders>
          </w:tcPr>
          <w:p w14:paraId="656D6BC3" w14:textId="77777777" w:rsidR="00E17298" w:rsidRDefault="00E17298" w:rsidP="00892287">
            <w:pPr>
              <w:spacing w:before="60" w:after="60"/>
              <w:jc w:val="center"/>
              <w:rPr>
                <w:color w:val="000000"/>
                <w:sz w:val="16"/>
                <w:szCs w:val="16"/>
              </w:rPr>
            </w:pPr>
          </w:p>
        </w:tc>
        <w:tc>
          <w:tcPr>
            <w:tcW w:w="109" w:type="pct"/>
            <w:tcBorders>
              <w:top w:val="single" w:sz="4" w:space="0" w:color="auto"/>
              <w:left w:val="single" w:sz="4" w:space="0" w:color="auto"/>
              <w:bottom w:val="single" w:sz="4" w:space="0" w:color="auto"/>
              <w:right w:val="single" w:sz="4" w:space="0" w:color="auto"/>
            </w:tcBorders>
          </w:tcPr>
          <w:p w14:paraId="31CC144C" w14:textId="77777777" w:rsidR="00E17298" w:rsidRDefault="00E17298">
            <w:pPr>
              <w:jc w:val="center"/>
              <w:rPr>
                <w:color w:val="000000"/>
                <w:sz w:val="16"/>
                <w:szCs w:val="16"/>
              </w:rPr>
            </w:pPr>
          </w:p>
        </w:tc>
        <w:tc>
          <w:tcPr>
            <w:tcW w:w="108" w:type="pct"/>
            <w:tcBorders>
              <w:top w:val="single" w:sz="4" w:space="0" w:color="auto"/>
              <w:left w:val="single" w:sz="4" w:space="0" w:color="auto"/>
              <w:bottom w:val="single" w:sz="4" w:space="0" w:color="auto"/>
              <w:right w:val="single" w:sz="4" w:space="0" w:color="auto"/>
            </w:tcBorders>
          </w:tcPr>
          <w:p w14:paraId="7D337621" w14:textId="77777777" w:rsidR="00E17298" w:rsidRDefault="00E17298">
            <w:pPr>
              <w:jc w:val="center"/>
              <w:rPr>
                <w:color w:val="000000"/>
                <w:sz w:val="16"/>
                <w:szCs w:val="16"/>
              </w:rPr>
            </w:pPr>
          </w:p>
        </w:tc>
        <w:tc>
          <w:tcPr>
            <w:tcW w:w="133" w:type="pct"/>
            <w:tcBorders>
              <w:top w:val="single" w:sz="4" w:space="0" w:color="auto"/>
              <w:left w:val="single" w:sz="4" w:space="0" w:color="auto"/>
              <w:bottom w:val="single" w:sz="4" w:space="0" w:color="auto"/>
              <w:right w:val="single" w:sz="4" w:space="0" w:color="auto"/>
            </w:tcBorders>
          </w:tcPr>
          <w:p w14:paraId="3A47DDFA" w14:textId="77777777" w:rsidR="00E17298" w:rsidRDefault="00E17298">
            <w:pPr>
              <w:jc w:val="center"/>
              <w:rPr>
                <w:color w:val="000000"/>
                <w:sz w:val="16"/>
                <w:szCs w:val="16"/>
              </w:rPr>
            </w:pPr>
          </w:p>
        </w:tc>
      </w:tr>
      <w:tr w:rsidR="00034FB6" w14:paraId="74350374" w14:textId="77777777" w:rsidTr="00034FB6">
        <w:trPr>
          <w:trHeight w:val="22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192C1A" w14:textId="77777777" w:rsidR="00E17298" w:rsidRDefault="00E17298">
            <w:pPr>
              <w:rPr>
                <w:rFonts w:ascii="Arial Narrow" w:eastAsia="Times New Roman" w:hAnsi="Arial Narrow"/>
                <w:b/>
                <w:color w:val="000000"/>
                <w:sz w:val="20"/>
                <w:szCs w:val="20"/>
              </w:rPr>
            </w:pPr>
          </w:p>
        </w:tc>
        <w:tc>
          <w:tcPr>
            <w:tcW w:w="1343" w:type="pct"/>
            <w:tcBorders>
              <w:top w:val="single" w:sz="4" w:space="0" w:color="auto"/>
              <w:left w:val="single" w:sz="4" w:space="0" w:color="auto"/>
              <w:bottom w:val="single" w:sz="4" w:space="0" w:color="auto"/>
              <w:right w:val="single" w:sz="4" w:space="0" w:color="auto"/>
            </w:tcBorders>
            <w:noWrap/>
            <w:vAlign w:val="bottom"/>
            <w:hideMark/>
          </w:tcPr>
          <w:p w14:paraId="45BDA3E8" w14:textId="77777777" w:rsidR="00E17298" w:rsidRDefault="00E17298" w:rsidP="00892287">
            <w:pPr>
              <w:spacing w:before="60" w:after="60"/>
              <w:rPr>
                <w:rFonts w:ascii="Arial Narrow" w:hAnsi="Arial Narrow"/>
                <w:color w:val="000000"/>
                <w:sz w:val="18"/>
                <w:szCs w:val="18"/>
              </w:rPr>
            </w:pPr>
            <w:r>
              <w:rPr>
                <w:rFonts w:ascii="Arial Narrow" w:hAnsi="Arial Narrow"/>
                <w:color w:val="000000"/>
                <w:sz w:val="18"/>
                <w:szCs w:val="18"/>
              </w:rPr>
              <w:t>Piani particellari d'esproprio</w:t>
            </w:r>
          </w:p>
        </w:tc>
        <w:tc>
          <w:tcPr>
            <w:tcW w:w="123" w:type="pct"/>
            <w:tcBorders>
              <w:top w:val="single" w:sz="4" w:space="0" w:color="auto"/>
              <w:left w:val="single" w:sz="4" w:space="0" w:color="auto"/>
              <w:bottom w:val="single" w:sz="4" w:space="0" w:color="auto"/>
              <w:right w:val="single" w:sz="4" w:space="0" w:color="auto"/>
            </w:tcBorders>
            <w:noWrap/>
            <w:vAlign w:val="bottom"/>
            <w:hideMark/>
          </w:tcPr>
          <w:p w14:paraId="1745D98B" w14:textId="77777777" w:rsidR="00E17298" w:rsidRDefault="00E17298" w:rsidP="00892287">
            <w:pPr>
              <w:spacing w:before="60" w:after="60"/>
              <w:jc w:val="center"/>
              <w:rPr>
                <w:rFonts w:ascii="Times New Roman" w:hAnsi="Times New Roman"/>
                <w:color w:val="000000"/>
                <w:sz w:val="16"/>
                <w:szCs w:val="16"/>
              </w:rPr>
            </w:pPr>
            <w:r>
              <w:rPr>
                <w:color w:val="000000"/>
                <w:sz w:val="16"/>
                <w:szCs w:val="16"/>
              </w:rPr>
              <w:t> </w:t>
            </w:r>
          </w:p>
        </w:tc>
        <w:tc>
          <w:tcPr>
            <w:tcW w:w="123" w:type="pct"/>
            <w:tcBorders>
              <w:top w:val="single" w:sz="4" w:space="0" w:color="auto"/>
              <w:left w:val="single" w:sz="4" w:space="0" w:color="auto"/>
              <w:bottom w:val="single" w:sz="4" w:space="0" w:color="auto"/>
              <w:right w:val="single" w:sz="4" w:space="0" w:color="auto"/>
            </w:tcBorders>
            <w:noWrap/>
            <w:vAlign w:val="bottom"/>
            <w:hideMark/>
          </w:tcPr>
          <w:p w14:paraId="6DB7704D" w14:textId="77777777" w:rsidR="00E17298" w:rsidRDefault="00E17298" w:rsidP="00892287">
            <w:pPr>
              <w:spacing w:before="60" w:after="60"/>
              <w:jc w:val="center"/>
              <w:rPr>
                <w:color w:val="000000"/>
                <w:sz w:val="16"/>
                <w:szCs w:val="16"/>
              </w:rPr>
            </w:pPr>
            <w:r>
              <w:rPr>
                <w:color w:val="000000"/>
                <w:sz w:val="16"/>
                <w:szCs w:val="16"/>
              </w:rPr>
              <w:t> </w:t>
            </w:r>
          </w:p>
        </w:tc>
        <w:tc>
          <w:tcPr>
            <w:tcW w:w="122" w:type="pct"/>
            <w:tcBorders>
              <w:top w:val="single" w:sz="4" w:space="0" w:color="auto"/>
              <w:left w:val="single" w:sz="4" w:space="0" w:color="auto"/>
              <w:bottom w:val="single" w:sz="4" w:space="0" w:color="auto"/>
              <w:right w:val="single" w:sz="4" w:space="0" w:color="auto"/>
            </w:tcBorders>
            <w:noWrap/>
            <w:vAlign w:val="bottom"/>
          </w:tcPr>
          <w:p w14:paraId="315C2CC4" w14:textId="77777777" w:rsidR="00E17298" w:rsidRDefault="00E17298" w:rsidP="00892287">
            <w:pPr>
              <w:spacing w:before="60" w:after="60"/>
              <w:jc w:val="center"/>
              <w:rPr>
                <w:color w:val="000000"/>
                <w:sz w:val="16"/>
                <w:szCs w:val="16"/>
              </w:rPr>
            </w:pPr>
          </w:p>
        </w:tc>
        <w:tc>
          <w:tcPr>
            <w:tcW w:w="123" w:type="pct"/>
            <w:tcBorders>
              <w:top w:val="single" w:sz="4" w:space="0" w:color="auto"/>
              <w:left w:val="single" w:sz="4" w:space="0" w:color="auto"/>
              <w:bottom w:val="single" w:sz="4" w:space="0" w:color="auto"/>
              <w:right w:val="single" w:sz="4" w:space="0" w:color="auto"/>
            </w:tcBorders>
            <w:noWrap/>
            <w:vAlign w:val="bottom"/>
          </w:tcPr>
          <w:p w14:paraId="382E192B"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5B8868C7"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1B287230"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79B15162"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228C146A"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72F7EB10"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2C01CCBC" w14:textId="77777777" w:rsidR="00E17298" w:rsidRDefault="00E17298" w:rsidP="00892287">
            <w:pPr>
              <w:spacing w:before="60" w:after="60"/>
              <w:jc w:val="center"/>
              <w:rPr>
                <w:color w:val="000000"/>
                <w:sz w:val="16"/>
                <w:szCs w:val="16"/>
              </w:rPr>
            </w:pPr>
          </w:p>
        </w:tc>
        <w:tc>
          <w:tcPr>
            <w:tcW w:w="124" w:type="pct"/>
            <w:tcBorders>
              <w:top w:val="single" w:sz="4" w:space="0" w:color="auto"/>
              <w:left w:val="single" w:sz="4" w:space="0" w:color="auto"/>
              <w:bottom w:val="single" w:sz="4" w:space="0" w:color="auto"/>
              <w:right w:val="single" w:sz="4" w:space="0" w:color="auto"/>
            </w:tcBorders>
            <w:noWrap/>
            <w:vAlign w:val="bottom"/>
          </w:tcPr>
          <w:p w14:paraId="5C180EF4" w14:textId="77777777" w:rsidR="00E17298" w:rsidRDefault="00E17298" w:rsidP="00892287">
            <w:pPr>
              <w:spacing w:before="60" w:after="60"/>
              <w:jc w:val="center"/>
              <w:rPr>
                <w:color w:val="000000"/>
                <w:sz w:val="16"/>
                <w:szCs w:val="16"/>
              </w:rPr>
            </w:pPr>
          </w:p>
        </w:tc>
        <w:tc>
          <w:tcPr>
            <w:tcW w:w="131" w:type="pct"/>
            <w:tcBorders>
              <w:top w:val="single" w:sz="4" w:space="0" w:color="auto"/>
              <w:left w:val="single" w:sz="4" w:space="0" w:color="auto"/>
              <w:bottom w:val="single" w:sz="4" w:space="0" w:color="auto"/>
              <w:right w:val="single" w:sz="4" w:space="0" w:color="auto"/>
            </w:tcBorders>
            <w:noWrap/>
            <w:vAlign w:val="bottom"/>
          </w:tcPr>
          <w:p w14:paraId="22028B7F" w14:textId="77777777" w:rsidR="00E17298" w:rsidRDefault="00E17298" w:rsidP="00892287">
            <w:pPr>
              <w:spacing w:before="60" w:after="60"/>
              <w:jc w:val="center"/>
              <w:rPr>
                <w:color w:val="000000"/>
                <w:sz w:val="16"/>
                <w:szCs w:val="16"/>
              </w:rPr>
            </w:pPr>
          </w:p>
        </w:tc>
        <w:tc>
          <w:tcPr>
            <w:tcW w:w="132" w:type="pct"/>
            <w:tcBorders>
              <w:top w:val="single" w:sz="4" w:space="0" w:color="auto"/>
              <w:left w:val="single" w:sz="4" w:space="0" w:color="auto"/>
              <w:bottom w:val="single" w:sz="4" w:space="0" w:color="auto"/>
              <w:right w:val="single" w:sz="4" w:space="0" w:color="auto"/>
            </w:tcBorders>
            <w:noWrap/>
            <w:vAlign w:val="bottom"/>
          </w:tcPr>
          <w:p w14:paraId="56AE4D58" w14:textId="77777777" w:rsidR="00E17298" w:rsidRDefault="00E17298" w:rsidP="00892287">
            <w:pPr>
              <w:spacing w:before="60" w:after="60"/>
              <w:jc w:val="center"/>
              <w:rPr>
                <w:color w:val="000000"/>
                <w:sz w:val="16"/>
                <w:szCs w:val="16"/>
              </w:rPr>
            </w:pPr>
          </w:p>
        </w:tc>
        <w:tc>
          <w:tcPr>
            <w:tcW w:w="129" w:type="pct"/>
            <w:tcBorders>
              <w:top w:val="single" w:sz="4" w:space="0" w:color="auto"/>
              <w:left w:val="single" w:sz="4" w:space="0" w:color="auto"/>
              <w:bottom w:val="single" w:sz="4" w:space="0" w:color="auto"/>
              <w:right w:val="single" w:sz="4" w:space="0" w:color="auto"/>
            </w:tcBorders>
            <w:noWrap/>
            <w:vAlign w:val="bottom"/>
          </w:tcPr>
          <w:p w14:paraId="77DA0A5F" w14:textId="77777777" w:rsidR="00E17298" w:rsidRDefault="00E17298" w:rsidP="00892287">
            <w:pPr>
              <w:spacing w:before="60" w:after="60"/>
              <w:jc w:val="center"/>
              <w:rPr>
                <w:color w:val="000000"/>
                <w:sz w:val="16"/>
                <w:szCs w:val="16"/>
              </w:rPr>
            </w:pPr>
          </w:p>
        </w:tc>
        <w:tc>
          <w:tcPr>
            <w:tcW w:w="129" w:type="pct"/>
            <w:tcBorders>
              <w:top w:val="single" w:sz="4" w:space="0" w:color="auto"/>
              <w:left w:val="single" w:sz="4" w:space="0" w:color="auto"/>
              <w:bottom w:val="single" w:sz="4" w:space="0" w:color="auto"/>
              <w:right w:val="single" w:sz="4" w:space="0" w:color="auto"/>
            </w:tcBorders>
            <w:noWrap/>
            <w:vAlign w:val="bottom"/>
          </w:tcPr>
          <w:p w14:paraId="02CCE3D0" w14:textId="77777777" w:rsidR="00E17298" w:rsidRDefault="00E17298" w:rsidP="00892287">
            <w:pPr>
              <w:spacing w:before="60" w:after="60"/>
              <w:jc w:val="center"/>
              <w:rPr>
                <w:color w:val="000000"/>
                <w:sz w:val="16"/>
                <w:szCs w:val="16"/>
              </w:rPr>
            </w:pPr>
          </w:p>
        </w:tc>
        <w:tc>
          <w:tcPr>
            <w:tcW w:w="127" w:type="pct"/>
            <w:tcBorders>
              <w:top w:val="single" w:sz="4" w:space="0" w:color="auto"/>
              <w:left w:val="single" w:sz="4" w:space="0" w:color="auto"/>
              <w:bottom w:val="single" w:sz="4" w:space="0" w:color="auto"/>
              <w:right w:val="single" w:sz="4" w:space="0" w:color="auto"/>
            </w:tcBorders>
            <w:noWrap/>
            <w:vAlign w:val="bottom"/>
          </w:tcPr>
          <w:p w14:paraId="094C5B70" w14:textId="77777777" w:rsidR="00E17298" w:rsidRDefault="00E17298" w:rsidP="00892287">
            <w:pPr>
              <w:spacing w:before="60" w:after="60"/>
              <w:jc w:val="center"/>
              <w:rPr>
                <w:color w:val="000000"/>
                <w:sz w:val="16"/>
                <w:szCs w:val="16"/>
              </w:rPr>
            </w:pPr>
          </w:p>
        </w:tc>
        <w:tc>
          <w:tcPr>
            <w:tcW w:w="130" w:type="pct"/>
            <w:tcBorders>
              <w:top w:val="single" w:sz="4" w:space="0" w:color="auto"/>
              <w:left w:val="single" w:sz="4" w:space="0" w:color="auto"/>
              <w:bottom w:val="single" w:sz="4" w:space="0" w:color="auto"/>
              <w:right w:val="single" w:sz="4" w:space="0" w:color="auto"/>
            </w:tcBorders>
            <w:noWrap/>
            <w:vAlign w:val="bottom"/>
          </w:tcPr>
          <w:p w14:paraId="515C85FF" w14:textId="77777777" w:rsidR="00E17298" w:rsidRDefault="00E17298" w:rsidP="00892287">
            <w:pPr>
              <w:spacing w:before="60" w:after="60"/>
              <w:jc w:val="center"/>
              <w:rPr>
                <w:color w:val="000000"/>
                <w:sz w:val="16"/>
                <w:szCs w:val="16"/>
              </w:rPr>
            </w:pPr>
          </w:p>
        </w:tc>
        <w:tc>
          <w:tcPr>
            <w:tcW w:w="114" w:type="pct"/>
            <w:tcBorders>
              <w:top w:val="single" w:sz="4" w:space="0" w:color="auto"/>
              <w:left w:val="single" w:sz="4" w:space="0" w:color="auto"/>
              <w:bottom w:val="single" w:sz="4" w:space="0" w:color="auto"/>
              <w:right w:val="single" w:sz="4" w:space="0" w:color="auto"/>
            </w:tcBorders>
            <w:noWrap/>
            <w:vAlign w:val="bottom"/>
          </w:tcPr>
          <w:p w14:paraId="658D5BD8" w14:textId="77777777" w:rsidR="00E17298" w:rsidRDefault="00E17298" w:rsidP="00892287">
            <w:pPr>
              <w:spacing w:before="60" w:after="60"/>
              <w:jc w:val="center"/>
              <w:rPr>
                <w:color w:val="000000"/>
                <w:sz w:val="16"/>
                <w:szCs w:val="16"/>
              </w:rPr>
            </w:pPr>
          </w:p>
        </w:tc>
        <w:tc>
          <w:tcPr>
            <w:tcW w:w="115" w:type="pct"/>
            <w:tcBorders>
              <w:top w:val="single" w:sz="4" w:space="0" w:color="auto"/>
              <w:left w:val="single" w:sz="4" w:space="0" w:color="auto"/>
              <w:bottom w:val="single" w:sz="4" w:space="0" w:color="auto"/>
              <w:right w:val="single" w:sz="4" w:space="0" w:color="auto"/>
            </w:tcBorders>
            <w:noWrap/>
            <w:vAlign w:val="bottom"/>
          </w:tcPr>
          <w:p w14:paraId="7B0964AD" w14:textId="77777777" w:rsidR="00E17298" w:rsidRDefault="00E17298" w:rsidP="00892287">
            <w:pPr>
              <w:spacing w:before="60" w:after="60"/>
              <w:jc w:val="center"/>
              <w:rPr>
                <w:color w:val="000000"/>
                <w:sz w:val="16"/>
                <w:szCs w:val="16"/>
              </w:rPr>
            </w:pPr>
          </w:p>
        </w:tc>
        <w:tc>
          <w:tcPr>
            <w:tcW w:w="116" w:type="pct"/>
            <w:tcBorders>
              <w:top w:val="single" w:sz="4" w:space="0" w:color="auto"/>
              <w:left w:val="single" w:sz="4" w:space="0" w:color="auto"/>
              <w:bottom w:val="single" w:sz="4" w:space="0" w:color="auto"/>
              <w:right w:val="single" w:sz="4" w:space="0" w:color="auto"/>
            </w:tcBorders>
            <w:noWrap/>
            <w:vAlign w:val="bottom"/>
          </w:tcPr>
          <w:p w14:paraId="326840AD"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64860230"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040EE75F"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4ACEEB9F" w14:textId="77777777" w:rsidR="00E17298" w:rsidRDefault="00E17298" w:rsidP="00892287">
            <w:pPr>
              <w:spacing w:before="60" w:after="60"/>
              <w:jc w:val="center"/>
              <w:rPr>
                <w:color w:val="000000"/>
                <w:sz w:val="16"/>
                <w:szCs w:val="16"/>
              </w:rPr>
            </w:pPr>
          </w:p>
        </w:tc>
        <w:tc>
          <w:tcPr>
            <w:tcW w:w="125" w:type="pct"/>
            <w:tcBorders>
              <w:top w:val="single" w:sz="4" w:space="0" w:color="auto"/>
              <w:left w:val="single" w:sz="4" w:space="0" w:color="auto"/>
              <w:bottom w:val="single" w:sz="4" w:space="0" w:color="auto"/>
              <w:right w:val="single" w:sz="4" w:space="0" w:color="auto"/>
            </w:tcBorders>
            <w:noWrap/>
            <w:vAlign w:val="bottom"/>
          </w:tcPr>
          <w:p w14:paraId="7F3210DE" w14:textId="77777777" w:rsidR="00E17298" w:rsidRDefault="00E17298" w:rsidP="00892287">
            <w:pPr>
              <w:spacing w:before="60" w:after="60"/>
              <w:jc w:val="center"/>
              <w:rPr>
                <w:color w:val="000000"/>
                <w:sz w:val="16"/>
                <w:szCs w:val="16"/>
              </w:rPr>
            </w:pPr>
          </w:p>
        </w:tc>
        <w:tc>
          <w:tcPr>
            <w:tcW w:w="136" w:type="pct"/>
            <w:tcBorders>
              <w:top w:val="single" w:sz="4" w:space="0" w:color="auto"/>
              <w:left w:val="single" w:sz="4" w:space="0" w:color="auto"/>
              <w:bottom w:val="single" w:sz="4" w:space="0" w:color="auto"/>
              <w:right w:val="single" w:sz="4" w:space="0" w:color="auto"/>
            </w:tcBorders>
            <w:noWrap/>
            <w:vAlign w:val="bottom"/>
            <w:hideMark/>
          </w:tcPr>
          <w:p w14:paraId="3EBE1A3F" w14:textId="77777777" w:rsidR="00E17298" w:rsidRDefault="00E17298" w:rsidP="00892287">
            <w:pPr>
              <w:spacing w:before="60" w:after="60"/>
              <w:jc w:val="center"/>
              <w:rPr>
                <w:color w:val="000000"/>
                <w:sz w:val="16"/>
                <w:szCs w:val="16"/>
              </w:rPr>
            </w:pPr>
            <w:r>
              <w:rPr>
                <w:color w:val="000000"/>
                <w:sz w:val="16"/>
                <w:szCs w:val="16"/>
              </w:rPr>
              <w:t> </w:t>
            </w:r>
          </w:p>
        </w:tc>
        <w:tc>
          <w:tcPr>
            <w:tcW w:w="109" w:type="pct"/>
            <w:tcBorders>
              <w:top w:val="single" w:sz="4" w:space="0" w:color="auto"/>
              <w:left w:val="single" w:sz="4" w:space="0" w:color="auto"/>
              <w:bottom w:val="single" w:sz="4" w:space="0" w:color="auto"/>
              <w:right w:val="single" w:sz="4" w:space="0" w:color="auto"/>
            </w:tcBorders>
          </w:tcPr>
          <w:p w14:paraId="1E01B7A2" w14:textId="77777777" w:rsidR="00E17298" w:rsidRDefault="00E17298" w:rsidP="00892287">
            <w:pPr>
              <w:spacing w:before="60" w:after="60"/>
              <w:jc w:val="center"/>
              <w:rPr>
                <w:color w:val="000000"/>
                <w:sz w:val="16"/>
                <w:szCs w:val="16"/>
              </w:rPr>
            </w:pPr>
          </w:p>
        </w:tc>
        <w:tc>
          <w:tcPr>
            <w:tcW w:w="109" w:type="pct"/>
            <w:tcBorders>
              <w:top w:val="single" w:sz="4" w:space="0" w:color="auto"/>
              <w:left w:val="single" w:sz="4" w:space="0" w:color="auto"/>
              <w:bottom w:val="single" w:sz="4" w:space="0" w:color="auto"/>
              <w:right w:val="single" w:sz="4" w:space="0" w:color="auto"/>
            </w:tcBorders>
          </w:tcPr>
          <w:p w14:paraId="42EE8609" w14:textId="77777777" w:rsidR="00E17298" w:rsidRDefault="00E17298">
            <w:pPr>
              <w:jc w:val="center"/>
              <w:rPr>
                <w:color w:val="000000"/>
                <w:sz w:val="16"/>
                <w:szCs w:val="16"/>
              </w:rPr>
            </w:pPr>
          </w:p>
        </w:tc>
        <w:tc>
          <w:tcPr>
            <w:tcW w:w="108" w:type="pct"/>
            <w:tcBorders>
              <w:top w:val="single" w:sz="4" w:space="0" w:color="auto"/>
              <w:left w:val="single" w:sz="4" w:space="0" w:color="auto"/>
              <w:bottom w:val="single" w:sz="4" w:space="0" w:color="auto"/>
              <w:right w:val="single" w:sz="4" w:space="0" w:color="auto"/>
            </w:tcBorders>
          </w:tcPr>
          <w:p w14:paraId="5398EC59" w14:textId="77777777" w:rsidR="00E17298" w:rsidRDefault="00E17298">
            <w:pPr>
              <w:jc w:val="center"/>
              <w:rPr>
                <w:color w:val="000000"/>
                <w:sz w:val="16"/>
                <w:szCs w:val="16"/>
              </w:rPr>
            </w:pPr>
          </w:p>
        </w:tc>
        <w:tc>
          <w:tcPr>
            <w:tcW w:w="133" w:type="pct"/>
            <w:tcBorders>
              <w:top w:val="single" w:sz="4" w:space="0" w:color="auto"/>
              <w:left w:val="single" w:sz="4" w:space="0" w:color="auto"/>
              <w:bottom w:val="single" w:sz="4" w:space="0" w:color="auto"/>
              <w:right w:val="single" w:sz="4" w:space="0" w:color="auto"/>
            </w:tcBorders>
          </w:tcPr>
          <w:p w14:paraId="2CAFED72" w14:textId="77777777" w:rsidR="00E17298" w:rsidRDefault="00E17298">
            <w:pPr>
              <w:jc w:val="center"/>
              <w:rPr>
                <w:color w:val="000000"/>
                <w:sz w:val="16"/>
                <w:szCs w:val="16"/>
              </w:rPr>
            </w:pPr>
          </w:p>
        </w:tc>
      </w:tr>
      <w:tr w:rsidR="00034FB6" w14:paraId="3C9393C5" w14:textId="77777777" w:rsidTr="00034FB6">
        <w:trPr>
          <w:trHeight w:val="22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D27F90" w14:textId="77777777" w:rsidR="00E17298" w:rsidRDefault="00E17298">
            <w:pPr>
              <w:rPr>
                <w:rFonts w:ascii="Arial Narrow" w:eastAsia="Times New Roman" w:hAnsi="Arial Narrow"/>
                <w:b/>
                <w:color w:val="000000"/>
                <w:sz w:val="20"/>
                <w:szCs w:val="20"/>
              </w:rPr>
            </w:pPr>
          </w:p>
        </w:tc>
        <w:tc>
          <w:tcPr>
            <w:tcW w:w="1343" w:type="pct"/>
            <w:tcBorders>
              <w:top w:val="single" w:sz="4" w:space="0" w:color="auto"/>
              <w:left w:val="single" w:sz="4" w:space="0" w:color="auto"/>
              <w:bottom w:val="single" w:sz="4" w:space="0" w:color="auto"/>
              <w:right w:val="single" w:sz="4" w:space="0" w:color="auto"/>
            </w:tcBorders>
            <w:noWrap/>
            <w:vAlign w:val="bottom"/>
            <w:hideMark/>
          </w:tcPr>
          <w:p w14:paraId="16748C0F" w14:textId="77777777" w:rsidR="00E17298" w:rsidRDefault="00E17298" w:rsidP="00892287">
            <w:pPr>
              <w:spacing w:before="60" w:after="60"/>
              <w:rPr>
                <w:rFonts w:ascii="Arial Narrow" w:hAnsi="Arial Narrow"/>
                <w:color w:val="000000"/>
                <w:sz w:val="18"/>
                <w:szCs w:val="18"/>
              </w:rPr>
            </w:pPr>
            <w:r>
              <w:rPr>
                <w:rFonts w:ascii="Arial Narrow" w:hAnsi="Arial Narrow"/>
                <w:color w:val="000000"/>
                <w:sz w:val="18"/>
                <w:szCs w:val="18"/>
              </w:rPr>
              <w:t>Altro indicato dal professionista</w:t>
            </w:r>
          </w:p>
        </w:tc>
        <w:tc>
          <w:tcPr>
            <w:tcW w:w="123" w:type="pct"/>
            <w:tcBorders>
              <w:top w:val="single" w:sz="4" w:space="0" w:color="auto"/>
              <w:left w:val="single" w:sz="4" w:space="0" w:color="auto"/>
              <w:bottom w:val="single" w:sz="4" w:space="0" w:color="auto"/>
              <w:right w:val="single" w:sz="4" w:space="0" w:color="auto"/>
            </w:tcBorders>
            <w:noWrap/>
            <w:vAlign w:val="bottom"/>
            <w:hideMark/>
          </w:tcPr>
          <w:p w14:paraId="102DDFA3" w14:textId="77777777" w:rsidR="00E17298" w:rsidRDefault="00E17298" w:rsidP="00892287">
            <w:pPr>
              <w:spacing w:before="60" w:after="60"/>
              <w:jc w:val="center"/>
              <w:rPr>
                <w:rFonts w:ascii="Times New Roman" w:hAnsi="Times New Roman"/>
                <w:color w:val="000000"/>
                <w:sz w:val="16"/>
                <w:szCs w:val="16"/>
              </w:rPr>
            </w:pPr>
            <w:r>
              <w:rPr>
                <w:color w:val="000000"/>
                <w:sz w:val="16"/>
                <w:szCs w:val="16"/>
              </w:rPr>
              <w:t> </w:t>
            </w:r>
          </w:p>
        </w:tc>
        <w:tc>
          <w:tcPr>
            <w:tcW w:w="123" w:type="pct"/>
            <w:tcBorders>
              <w:top w:val="single" w:sz="4" w:space="0" w:color="auto"/>
              <w:left w:val="single" w:sz="4" w:space="0" w:color="auto"/>
              <w:bottom w:val="single" w:sz="4" w:space="0" w:color="auto"/>
              <w:right w:val="single" w:sz="4" w:space="0" w:color="auto"/>
            </w:tcBorders>
            <w:noWrap/>
            <w:vAlign w:val="bottom"/>
            <w:hideMark/>
          </w:tcPr>
          <w:p w14:paraId="4AE92EEE" w14:textId="77777777" w:rsidR="00E17298" w:rsidRDefault="00E17298" w:rsidP="00892287">
            <w:pPr>
              <w:spacing w:before="60" w:after="60"/>
              <w:jc w:val="center"/>
              <w:rPr>
                <w:color w:val="000000"/>
                <w:sz w:val="16"/>
                <w:szCs w:val="16"/>
              </w:rPr>
            </w:pPr>
            <w:r>
              <w:rPr>
                <w:color w:val="000000"/>
                <w:sz w:val="16"/>
                <w:szCs w:val="16"/>
              </w:rPr>
              <w:t> </w:t>
            </w:r>
          </w:p>
        </w:tc>
        <w:tc>
          <w:tcPr>
            <w:tcW w:w="122" w:type="pct"/>
            <w:tcBorders>
              <w:top w:val="single" w:sz="4" w:space="0" w:color="auto"/>
              <w:left w:val="single" w:sz="4" w:space="0" w:color="auto"/>
              <w:bottom w:val="single" w:sz="4" w:space="0" w:color="auto"/>
              <w:right w:val="single" w:sz="4" w:space="0" w:color="auto"/>
            </w:tcBorders>
            <w:noWrap/>
            <w:vAlign w:val="bottom"/>
            <w:hideMark/>
          </w:tcPr>
          <w:p w14:paraId="6EBA3B92" w14:textId="77777777" w:rsidR="00E17298" w:rsidRDefault="00E17298" w:rsidP="00892287">
            <w:pPr>
              <w:spacing w:before="60" w:after="60"/>
              <w:jc w:val="center"/>
              <w:rPr>
                <w:color w:val="000000"/>
                <w:sz w:val="16"/>
                <w:szCs w:val="16"/>
              </w:rPr>
            </w:pPr>
            <w:r>
              <w:rPr>
                <w:color w:val="000000"/>
                <w:sz w:val="16"/>
                <w:szCs w:val="16"/>
              </w:rPr>
              <w:t> </w:t>
            </w:r>
          </w:p>
        </w:tc>
        <w:tc>
          <w:tcPr>
            <w:tcW w:w="123" w:type="pct"/>
            <w:tcBorders>
              <w:top w:val="single" w:sz="4" w:space="0" w:color="auto"/>
              <w:left w:val="single" w:sz="4" w:space="0" w:color="auto"/>
              <w:bottom w:val="single" w:sz="4" w:space="0" w:color="auto"/>
              <w:right w:val="single" w:sz="4" w:space="0" w:color="auto"/>
            </w:tcBorders>
            <w:noWrap/>
            <w:vAlign w:val="bottom"/>
            <w:hideMark/>
          </w:tcPr>
          <w:p w14:paraId="798C4B71" w14:textId="77777777" w:rsidR="00E17298" w:rsidRDefault="00E17298" w:rsidP="00892287">
            <w:pPr>
              <w:spacing w:before="60" w:after="60"/>
              <w:jc w:val="center"/>
              <w:rPr>
                <w:color w:val="000000"/>
                <w:sz w:val="16"/>
                <w:szCs w:val="16"/>
              </w:rPr>
            </w:pPr>
            <w:r>
              <w:rPr>
                <w:color w:val="000000"/>
                <w:sz w:val="16"/>
                <w:szCs w:val="16"/>
              </w:rPr>
              <w:t> </w:t>
            </w:r>
          </w:p>
        </w:tc>
        <w:tc>
          <w:tcPr>
            <w:tcW w:w="124" w:type="pct"/>
            <w:tcBorders>
              <w:top w:val="single" w:sz="4" w:space="0" w:color="auto"/>
              <w:left w:val="single" w:sz="4" w:space="0" w:color="auto"/>
              <w:bottom w:val="single" w:sz="4" w:space="0" w:color="auto"/>
              <w:right w:val="single" w:sz="4" w:space="0" w:color="auto"/>
            </w:tcBorders>
            <w:noWrap/>
            <w:vAlign w:val="bottom"/>
            <w:hideMark/>
          </w:tcPr>
          <w:p w14:paraId="1637348D"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5EE7BA7F" w14:textId="77777777" w:rsidR="00E17298" w:rsidRDefault="00E17298" w:rsidP="00892287">
            <w:pPr>
              <w:spacing w:before="60" w:after="60"/>
              <w:jc w:val="center"/>
              <w:rPr>
                <w:color w:val="000000"/>
                <w:sz w:val="16"/>
                <w:szCs w:val="16"/>
              </w:rPr>
            </w:pPr>
            <w:r>
              <w:rPr>
                <w:color w:val="000000"/>
                <w:sz w:val="16"/>
                <w:szCs w:val="16"/>
              </w:rPr>
              <w:t> </w:t>
            </w:r>
          </w:p>
        </w:tc>
        <w:tc>
          <w:tcPr>
            <w:tcW w:w="124" w:type="pct"/>
            <w:tcBorders>
              <w:top w:val="single" w:sz="4" w:space="0" w:color="auto"/>
              <w:left w:val="single" w:sz="4" w:space="0" w:color="auto"/>
              <w:bottom w:val="single" w:sz="4" w:space="0" w:color="auto"/>
              <w:right w:val="single" w:sz="4" w:space="0" w:color="auto"/>
            </w:tcBorders>
            <w:noWrap/>
            <w:vAlign w:val="bottom"/>
            <w:hideMark/>
          </w:tcPr>
          <w:p w14:paraId="7AEA7998"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1047A5CC"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27B0340A" w14:textId="77777777" w:rsidR="00E17298" w:rsidRDefault="00E17298" w:rsidP="00892287">
            <w:pPr>
              <w:spacing w:before="60" w:after="60"/>
              <w:jc w:val="center"/>
              <w:rPr>
                <w:color w:val="000000"/>
                <w:sz w:val="16"/>
                <w:szCs w:val="16"/>
              </w:rPr>
            </w:pPr>
            <w:r>
              <w:rPr>
                <w:color w:val="000000"/>
                <w:sz w:val="16"/>
                <w:szCs w:val="16"/>
              </w:rPr>
              <w:t> </w:t>
            </w:r>
          </w:p>
        </w:tc>
        <w:tc>
          <w:tcPr>
            <w:tcW w:w="124" w:type="pct"/>
            <w:tcBorders>
              <w:top w:val="single" w:sz="4" w:space="0" w:color="auto"/>
              <w:left w:val="single" w:sz="4" w:space="0" w:color="auto"/>
              <w:bottom w:val="single" w:sz="4" w:space="0" w:color="auto"/>
              <w:right w:val="single" w:sz="4" w:space="0" w:color="auto"/>
            </w:tcBorders>
            <w:noWrap/>
            <w:vAlign w:val="bottom"/>
            <w:hideMark/>
          </w:tcPr>
          <w:p w14:paraId="2DC92E90" w14:textId="77777777" w:rsidR="00E17298" w:rsidRDefault="00E17298" w:rsidP="00892287">
            <w:pPr>
              <w:spacing w:before="60" w:after="60"/>
              <w:jc w:val="center"/>
              <w:rPr>
                <w:color w:val="000000"/>
                <w:sz w:val="16"/>
                <w:szCs w:val="16"/>
              </w:rPr>
            </w:pPr>
            <w:r>
              <w:rPr>
                <w:color w:val="000000"/>
                <w:sz w:val="16"/>
                <w:szCs w:val="16"/>
              </w:rPr>
              <w:t> </w:t>
            </w:r>
          </w:p>
        </w:tc>
        <w:tc>
          <w:tcPr>
            <w:tcW w:w="124" w:type="pct"/>
            <w:tcBorders>
              <w:top w:val="single" w:sz="4" w:space="0" w:color="auto"/>
              <w:left w:val="single" w:sz="4" w:space="0" w:color="auto"/>
              <w:bottom w:val="single" w:sz="4" w:space="0" w:color="auto"/>
              <w:right w:val="single" w:sz="4" w:space="0" w:color="auto"/>
            </w:tcBorders>
            <w:noWrap/>
            <w:vAlign w:val="bottom"/>
            <w:hideMark/>
          </w:tcPr>
          <w:p w14:paraId="1A0C165E" w14:textId="77777777" w:rsidR="00E17298" w:rsidRDefault="00E17298" w:rsidP="00892287">
            <w:pPr>
              <w:spacing w:before="60" w:after="60"/>
              <w:jc w:val="center"/>
              <w:rPr>
                <w:color w:val="000000"/>
                <w:sz w:val="16"/>
                <w:szCs w:val="16"/>
              </w:rPr>
            </w:pPr>
            <w:r>
              <w:rPr>
                <w:color w:val="000000"/>
                <w:sz w:val="16"/>
                <w:szCs w:val="16"/>
              </w:rPr>
              <w:t> </w:t>
            </w:r>
          </w:p>
        </w:tc>
        <w:tc>
          <w:tcPr>
            <w:tcW w:w="131" w:type="pct"/>
            <w:tcBorders>
              <w:top w:val="single" w:sz="4" w:space="0" w:color="auto"/>
              <w:left w:val="single" w:sz="4" w:space="0" w:color="auto"/>
              <w:bottom w:val="single" w:sz="4" w:space="0" w:color="auto"/>
              <w:right w:val="single" w:sz="4" w:space="0" w:color="auto"/>
            </w:tcBorders>
            <w:noWrap/>
            <w:vAlign w:val="bottom"/>
            <w:hideMark/>
          </w:tcPr>
          <w:p w14:paraId="5CC2D5A2" w14:textId="77777777" w:rsidR="00E17298" w:rsidRDefault="00E17298" w:rsidP="00892287">
            <w:pPr>
              <w:spacing w:before="60" w:after="60"/>
              <w:jc w:val="center"/>
              <w:rPr>
                <w:color w:val="000000"/>
                <w:sz w:val="16"/>
                <w:szCs w:val="16"/>
              </w:rPr>
            </w:pPr>
            <w:r>
              <w:rPr>
                <w:color w:val="000000"/>
                <w:sz w:val="16"/>
                <w:szCs w:val="16"/>
              </w:rPr>
              <w:t> </w:t>
            </w:r>
          </w:p>
        </w:tc>
        <w:tc>
          <w:tcPr>
            <w:tcW w:w="132" w:type="pct"/>
            <w:tcBorders>
              <w:top w:val="single" w:sz="4" w:space="0" w:color="auto"/>
              <w:left w:val="single" w:sz="4" w:space="0" w:color="auto"/>
              <w:bottom w:val="single" w:sz="4" w:space="0" w:color="auto"/>
              <w:right w:val="single" w:sz="4" w:space="0" w:color="auto"/>
            </w:tcBorders>
            <w:noWrap/>
            <w:vAlign w:val="bottom"/>
            <w:hideMark/>
          </w:tcPr>
          <w:p w14:paraId="398A9E9D" w14:textId="77777777" w:rsidR="00E17298" w:rsidRDefault="00E17298" w:rsidP="00892287">
            <w:pPr>
              <w:spacing w:before="60" w:after="60"/>
              <w:jc w:val="center"/>
              <w:rPr>
                <w:color w:val="000000"/>
                <w:sz w:val="16"/>
                <w:szCs w:val="16"/>
              </w:rPr>
            </w:pPr>
            <w:r>
              <w:rPr>
                <w:color w:val="000000"/>
                <w:sz w:val="16"/>
                <w:szCs w:val="16"/>
              </w:rPr>
              <w:t> </w:t>
            </w:r>
          </w:p>
        </w:tc>
        <w:tc>
          <w:tcPr>
            <w:tcW w:w="129" w:type="pct"/>
            <w:tcBorders>
              <w:top w:val="single" w:sz="4" w:space="0" w:color="auto"/>
              <w:left w:val="single" w:sz="4" w:space="0" w:color="auto"/>
              <w:bottom w:val="single" w:sz="4" w:space="0" w:color="auto"/>
              <w:right w:val="single" w:sz="4" w:space="0" w:color="auto"/>
            </w:tcBorders>
            <w:noWrap/>
            <w:vAlign w:val="bottom"/>
            <w:hideMark/>
          </w:tcPr>
          <w:p w14:paraId="15F3C30E" w14:textId="77777777" w:rsidR="00E17298" w:rsidRDefault="00E17298" w:rsidP="00892287">
            <w:pPr>
              <w:spacing w:before="60" w:after="60"/>
              <w:jc w:val="center"/>
              <w:rPr>
                <w:color w:val="000000"/>
                <w:sz w:val="16"/>
                <w:szCs w:val="16"/>
              </w:rPr>
            </w:pPr>
            <w:r>
              <w:rPr>
                <w:color w:val="000000"/>
                <w:sz w:val="16"/>
                <w:szCs w:val="16"/>
              </w:rPr>
              <w:t> </w:t>
            </w:r>
          </w:p>
        </w:tc>
        <w:tc>
          <w:tcPr>
            <w:tcW w:w="129" w:type="pct"/>
            <w:tcBorders>
              <w:top w:val="single" w:sz="4" w:space="0" w:color="auto"/>
              <w:left w:val="single" w:sz="4" w:space="0" w:color="auto"/>
              <w:bottom w:val="single" w:sz="4" w:space="0" w:color="auto"/>
              <w:right w:val="single" w:sz="4" w:space="0" w:color="auto"/>
            </w:tcBorders>
            <w:noWrap/>
            <w:vAlign w:val="bottom"/>
            <w:hideMark/>
          </w:tcPr>
          <w:p w14:paraId="438EB7A4" w14:textId="77777777" w:rsidR="00E17298" w:rsidRDefault="00E17298" w:rsidP="00892287">
            <w:pPr>
              <w:spacing w:before="60" w:after="60"/>
              <w:jc w:val="center"/>
              <w:rPr>
                <w:color w:val="000000"/>
                <w:sz w:val="16"/>
                <w:szCs w:val="16"/>
              </w:rPr>
            </w:pPr>
            <w:r>
              <w:rPr>
                <w:color w:val="000000"/>
                <w:sz w:val="16"/>
                <w:szCs w:val="16"/>
              </w:rPr>
              <w:t> </w:t>
            </w:r>
          </w:p>
        </w:tc>
        <w:tc>
          <w:tcPr>
            <w:tcW w:w="127" w:type="pct"/>
            <w:tcBorders>
              <w:top w:val="single" w:sz="4" w:space="0" w:color="auto"/>
              <w:left w:val="single" w:sz="4" w:space="0" w:color="auto"/>
              <w:bottom w:val="single" w:sz="4" w:space="0" w:color="auto"/>
              <w:right w:val="single" w:sz="4" w:space="0" w:color="auto"/>
            </w:tcBorders>
            <w:noWrap/>
            <w:vAlign w:val="bottom"/>
            <w:hideMark/>
          </w:tcPr>
          <w:p w14:paraId="5527FA53" w14:textId="77777777" w:rsidR="00E17298" w:rsidRDefault="00E17298" w:rsidP="00892287">
            <w:pPr>
              <w:spacing w:before="60" w:after="60"/>
              <w:jc w:val="center"/>
              <w:rPr>
                <w:color w:val="000000"/>
                <w:sz w:val="16"/>
                <w:szCs w:val="16"/>
              </w:rPr>
            </w:pPr>
            <w:r>
              <w:rPr>
                <w:color w:val="000000"/>
                <w:sz w:val="16"/>
                <w:szCs w:val="16"/>
              </w:rPr>
              <w:t> </w:t>
            </w:r>
          </w:p>
        </w:tc>
        <w:tc>
          <w:tcPr>
            <w:tcW w:w="130" w:type="pct"/>
            <w:tcBorders>
              <w:top w:val="single" w:sz="4" w:space="0" w:color="auto"/>
              <w:left w:val="single" w:sz="4" w:space="0" w:color="auto"/>
              <w:bottom w:val="single" w:sz="4" w:space="0" w:color="auto"/>
              <w:right w:val="single" w:sz="4" w:space="0" w:color="auto"/>
            </w:tcBorders>
            <w:noWrap/>
            <w:vAlign w:val="bottom"/>
            <w:hideMark/>
          </w:tcPr>
          <w:p w14:paraId="79BB23A1" w14:textId="77777777" w:rsidR="00E17298" w:rsidRDefault="00E17298" w:rsidP="00892287">
            <w:pPr>
              <w:spacing w:before="60" w:after="60"/>
              <w:jc w:val="center"/>
              <w:rPr>
                <w:color w:val="000000"/>
                <w:sz w:val="16"/>
                <w:szCs w:val="16"/>
              </w:rPr>
            </w:pPr>
            <w:r>
              <w:rPr>
                <w:color w:val="000000"/>
                <w:sz w:val="16"/>
                <w:szCs w:val="16"/>
              </w:rPr>
              <w:t> </w:t>
            </w:r>
          </w:p>
        </w:tc>
        <w:tc>
          <w:tcPr>
            <w:tcW w:w="114" w:type="pct"/>
            <w:tcBorders>
              <w:top w:val="single" w:sz="4" w:space="0" w:color="auto"/>
              <w:left w:val="single" w:sz="4" w:space="0" w:color="auto"/>
              <w:bottom w:val="single" w:sz="4" w:space="0" w:color="auto"/>
              <w:right w:val="single" w:sz="4" w:space="0" w:color="auto"/>
            </w:tcBorders>
            <w:noWrap/>
            <w:vAlign w:val="bottom"/>
            <w:hideMark/>
          </w:tcPr>
          <w:p w14:paraId="1B52E3C2" w14:textId="77777777" w:rsidR="00E17298" w:rsidRDefault="00E17298" w:rsidP="00892287">
            <w:pPr>
              <w:spacing w:before="60" w:after="60"/>
              <w:jc w:val="center"/>
              <w:rPr>
                <w:color w:val="000000"/>
                <w:sz w:val="16"/>
                <w:szCs w:val="16"/>
              </w:rPr>
            </w:pPr>
            <w:r>
              <w:rPr>
                <w:color w:val="000000"/>
                <w:sz w:val="16"/>
                <w:szCs w:val="16"/>
              </w:rPr>
              <w:t> </w:t>
            </w:r>
          </w:p>
        </w:tc>
        <w:tc>
          <w:tcPr>
            <w:tcW w:w="115" w:type="pct"/>
            <w:tcBorders>
              <w:top w:val="single" w:sz="4" w:space="0" w:color="auto"/>
              <w:left w:val="single" w:sz="4" w:space="0" w:color="auto"/>
              <w:bottom w:val="single" w:sz="4" w:space="0" w:color="auto"/>
              <w:right w:val="single" w:sz="4" w:space="0" w:color="auto"/>
            </w:tcBorders>
            <w:noWrap/>
            <w:vAlign w:val="bottom"/>
            <w:hideMark/>
          </w:tcPr>
          <w:p w14:paraId="55F83E26" w14:textId="77777777" w:rsidR="00E17298" w:rsidRDefault="00E17298" w:rsidP="00892287">
            <w:pPr>
              <w:spacing w:before="60" w:after="60"/>
              <w:jc w:val="center"/>
              <w:rPr>
                <w:color w:val="000000"/>
                <w:sz w:val="16"/>
                <w:szCs w:val="16"/>
              </w:rPr>
            </w:pPr>
            <w:r>
              <w:rPr>
                <w:color w:val="000000"/>
                <w:sz w:val="16"/>
                <w:szCs w:val="16"/>
              </w:rPr>
              <w:t> </w:t>
            </w:r>
          </w:p>
        </w:tc>
        <w:tc>
          <w:tcPr>
            <w:tcW w:w="116" w:type="pct"/>
            <w:tcBorders>
              <w:top w:val="single" w:sz="4" w:space="0" w:color="auto"/>
              <w:left w:val="single" w:sz="4" w:space="0" w:color="auto"/>
              <w:bottom w:val="single" w:sz="4" w:space="0" w:color="auto"/>
              <w:right w:val="single" w:sz="4" w:space="0" w:color="auto"/>
            </w:tcBorders>
            <w:noWrap/>
            <w:vAlign w:val="bottom"/>
            <w:hideMark/>
          </w:tcPr>
          <w:p w14:paraId="2F752C3F"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3D2F2AB4"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55860F9C"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1311B3CF" w14:textId="77777777" w:rsidR="00E17298" w:rsidRDefault="00E17298" w:rsidP="00892287">
            <w:pPr>
              <w:spacing w:before="60" w:after="60"/>
              <w:jc w:val="center"/>
              <w:rPr>
                <w:color w:val="000000"/>
                <w:sz w:val="16"/>
                <w:szCs w:val="16"/>
              </w:rPr>
            </w:pPr>
            <w:r>
              <w:rPr>
                <w:color w:val="000000"/>
                <w:sz w:val="16"/>
                <w:szCs w:val="16"/>
              </w:rPr>
              <w:t> </w:t>
            </w:r>
          </w:p>
        </w:tc>
        <w:tc>
          <w:tcPr>
            <w:tcW w:w="125" w:type="pct"/>
            <w:tcBorders>
              <w:top w:val="single" w:sz="4" w:space="0" w:color="auto"/>
              <w:left w:val="single" w:sz="4" w:space="0" w:color="auto"/>
              <w:bottom w:val="single" w:sz="4" w:space="0" w:color="auto"/>
              <w:right w:val="single" w:sz="4" w:space="0" w:color="auto"/>
            </w:tcBorders>
            <w:noWrap/>
            <w:vAlign w:val="bottom"/>
            <w:hideMark/>
          </w:tcPr>
          <w:p w14:paraId="292BC166" w14:textId="77777777" w:rsidR="00E17298" w:rsidRDefault="00E17298" w:rsidP="00892287">
            <w:pPr>
              <w:spacing w:before="60" w:after="60"/>
              <w:jc w:val="center"/>
              <w:rPr>
                <w:color w:val="000000"/>
                <w:sz w:val="16"/>
                <w:szCs w:val="16"/>
              </w:rPr>
            </w:pPr>
            <w:r>
              <w:rPr>
                <w:color w:val="000000"/>
                <w:sz w:val="16"/>
                <w:szCs w:val="16"/>
              </w:rPr>
              <w:t> </w:t>
            </w:r>
          </w:p>
        </w:tc>
        <w:tc>
          <w:tcPr>
            <w:tcW w:w="136" w:type="pct"/>
            <w:tcBorders>
              <w:top w:val="single" w:sz="4" w:space="0" w:color="auto"/>
              <w:left w:val="single" w:sz="4" w:space="0" w:color="auto"/>
              <w:bottom w:val="single" w:sz="4" w:space="0" w:color="auto"/>
              <w:right w:val="single" w:sz="4" w:space="0" w:color="auto"/>
            </w:tcBorders>
            <w:noWrap/>
            <w:vAlign w:val="bottom"/>
            <w:hideMark/>
          </w:tcPr>
          <w:p w14:paraId="0EA73E8C" w14:textId="77777777" w:rsidR="00E17298" w:rsidRDefault="00E17298" w:rsidP="00892287">
            <w:pPr>
              <w:spacing w:before="60" w:after="60"/>
              <w:jc w:val="center"/>
              <w:rPr>
                <w:color w:val="000000"/>
                <w:sz w:val="16"/>
                <w:szCs w:val="16"/>
              </w:rPr>
            </w:pPr>
            <w:r>
              <w:rPr>
                <w:color w:val="000000"/>
                <w:sz w:val="16"/>
                <w:szCs w:val="16"/>
              </w:rPr>
              <w:t> </w:t>
            </w:r>
          </w:p>
        </w:tc>
        <w:tc>
          <w:tcPr>
            <w:tcW w:w="109" w:type="pct"/>
            <w:tcBorders>
              <w:top w:val="single" w:sz="4" w:space="0" w:color="auto"/>
              <w:left w:val="single" w:sz="4" w:space="0" w:color="auto"/>
              <w:bottom w:val="single" w:sz="4" w:space="0" w:color="auto"/>
              <w:right w:val="single" w:sz="4" w:space="0" w:color="auto"/>
            </w:tcBorders>
          </w:tcPr>
          <w:p w14:paraId="41174831" w14:textId="77777777" w:rsidR="00E17298" w:rsidRDefault="00E17298" w:rsidP="00892287">
            <w:pPr>
              <w:spacing w:before="60" w:after="60"/>
              <w:jc w:val="center"/>
              <w:rPr>
                <w:color w:val="000000"/>
                <w:sz w:val="16"/>
                <w:szCs w:val="16"/>
              </w:rPr>
            </w:pPr>
          </w:p>
        </w:tc>
        <w:tc>
          <w:tcPr>
            <w:tcW w:w="109" w:type="pct"/>
            <w:tcBorders>
              <w:top w:val="single" w:sz="4" w:space="0" w:color="auto"/>
              <w:left w:val="single" w:sz="4" w:space="0" w:color="auto"/>
              <w:bottom w:val="single" w:sz="4" w:space="0" w:color="auto"/>
              <w:right w:val="single" w:sz="4" w:space="0" w:color="auto"/>
            </w:tcBorders>
          </w:tcPr>
          <w:p w14:paraId="353956A5" w14:textId="77777777" w:rsidR="00E17298" w:rsidRDefault="00E17298">
            <w:pPr>
              <w:jc w:val="center"/>
              <w:rPr>
                <w:color w:val="000000"/>
                <w:sz w:val="16"/>
                <w:szCs w:val="16"/>
              </w:rPr>
            </w:pPr>
          </w:p>
        </w:tc>
        <w:tc>
          <w:tcPr>
            <w:tcW w:w="108" w:type="pct"/>
            <w:tcBorders>
              <w:top w:val="single" w:sz="4" w:space="0" w:color="auto"/>
              <w:left w:val="single" w:sz="4" w:space="0" w:color="auto"/>
              <w:bottom w:val="single" w:sz="4" w:space="0" w:color="auto"/>
              <w:right w:val="single" w:sz="4" w:space="0" w:color="auto"/>
            </w:tcBorders>
          </w:tcPr>
          <w:p w14:paraId="73BDBF6C" w14:textId="77777777" w:rsidR="00E17298" w:rsidRDefault="00E17298">
            <w:pPr>
              <w:jc w:val="center"/>
              <w:rPr>
                <w:color w:val="000000"/>
                <w:sz w:val="16"/>
                <w:szCs w:val="16"/>
              </w:rPr>
            </w:pPr>
          </w:p>
        </w:tc>
        <w:tc>
          <w:tcPr>
            <w:tcW w:w="133" w:type="pct"/>
            <w:tcBorders>
              <w:top w:val="single" w:sz="4" w:space="0" w:color="auto"/>
              <w:left w:val="single" w:sz="4" w:space="0" w:color="auto"/>
              <w:bottom w:val="single" w:sz="4" w:space="0" w:color="auto"/>
              <w:right w:val="single" w:sz="4" w:space="0" w:color="auto"/>
            </w:tcBorders>
          </w:tcPr>
          <w:p w14:paraId="51657703" w14:textId="77777777" w:rsidR="00E17298" w:rsidRDefault="00E17298">
            <w:pPr>
              <w:jc w:val="center"/>
              <w:rPr>
                <w:color w:val="000000"/>
                <w:sz w:val="16"/>
                <w:szCs w:val="16"/>
              </w:rPr>
            </w:pPr>
          </w:p>
        </w:tc>
      </w:tr>
      <w:tr w:rsidR="00E17298" w14:paraId="0EAE2624" w14:textId="77777777" w:rsidTr="00034FB6">
        <w:trPr>
          <w:trHeight w:val="227"/>
        </w:trPr>
        <w:tc>
          <w:tcPr>
            <w:tcW w:w="4540" w:type="pct"/>
            <w:gridSpan w:val="27"/>
            <w:tcBorders>
              <w:top w:val="single" w:sz="4" w:space="0" w:color="auto"/>
              <w:left w:val="single" w:sz="4" w:space="0" w:color="auto"/>
              <w:bottom w:val="single" w:sz="4" w:space="0" w:color="auto"/>
              <w:right w:val="single" w:sz="4" w:space="0" w:color="auto"/>
            </w:tcBorders>
            <w:hideMark/>
          </w:tcPr>
          <w:p w14:paraId="0498B2B4" w14:textId="126682DA" w:rsidR="00E17298" w:rsidRPr="00547162" w:rsidRDefault="00E17298" w:rsidP="00A81EC5">
            <w:pPr>
              <w:spacing w:before="120" w:after="60"/>
              <w:jc w:val="center"/>
              <w:rPr>
                <w:rFonts w:ascii="Arial Narrow" w:hAnsi="Arial Narrow"/>
                <w:color w:val="000000"/>
                <w:sz w:val="15"/>
                <w:szCs w:val="15"/>
              </w:rPr>
            </w:pPr>
            <w:r w:rsidRPr="00547162">
              <w:rPr>
                <w:rFonts w:ascii="Arial Narrow" w:hAnsi="Arial Narrow"/>
                <w:b/>
                <w:color w:val="C00000"/>
                <w:sz w:val="15"/>
                <w:szCs w:val="15"/>
              </w:rPr>
              <w:t>*N.B. Per la corrispondenza di Categoria e destinazione funzionale fare riferimento all’ID. Opere della TAVOLA Z-1 del DM.17-6-2016</w:t>
            </w:r>
            <w:r w:rsidR="006D35B9" w:rsidRPr="00547162">
              <w:rPr>
                <w:rFonts w:ascii="Arial Narrow" w:hAnsi="Arial Narrow"/>
                <w:b/>
                <w:color w:val="C00000"/>
                <w:sz w:val="15"/>
                <w:szCs w:val="15"/>
              </w:rPr>
              <w:t>, come aggiornata con l’art.2 – Tabella A dell’Allegato I.1</w:t>
            </w:r>
            <w:r w:rsidR="002D09D5">
              <w:rPr>
                <w:rFonts w:ascii="Arial Narrow" w:hAnsi="Arial Narrow"/>
                <w:b/>
                <w:color w:val="C00000"/>
                <w:sz w:val="15"/>
                <w:szCs w:val="15"/>
              </w:rPr>
              <w:t>3</w:t>
            </w:r>
            <w:r w:rsidR="006D35B9" w:rsidRPr="00547162">
              <w:rPr>
                <w:rFonts w:ascii="Arial Narrow" w:hAnsi="Arial Narrow"/>
                <w:b/>
                <w:color w:val="C00000"/>
                <w:sz w:val="15"/>
                <w:szCs w:val="15"/>
              </w:rPr>
              <w:t xml:space="preserve"> al D.Lgs.36/2023</w:t>
            </w:r>
          </w:p>
        </w:tc>
        <w:tc>
          <w:tcPr>
            <w:tcW w:w="109" w:type="pct"/>
            <w:tcBorders>
              <w:top w:val="single" w:sz="4" w:space="0" w:color="auto"/>
              <w:left w:val="single" w:sz="4" w:space="0" w:color="auto"/>
              <w:bottom w:val="single" w:sz="4" w:space="0" w:color="auto"/>
              <w:right w:val="single" w:sz="4" w:space="0" w:color="auto"/>
            </w:tcBorders>
          </w:tcPr>
          <w:p w14:paraId="710C5777" w14:textId="77777777" w:rsidR="00E17298" w:rsidRDefault="00E17298">
            <w:pPr>
              <w:jc w:val="center"/>
              <w:rPr>
                <w:rFonts w:ascii="Times New Roman" w:hAnsi="Times New Roman"/>
                <w:b/>
                <w:color w:val="000000"/>
                <w:sz w:val="16"/>
                <w:szCs w:val="16"/>
              </w:rPr>
            </w:pPr>
          </w:p>
        </w:tc>
        <w:tc>
          <w:tcPr>
            <w:tcW w:w="109" w:type="pct"/>
            <w:tcBorders>
              <w:top w:val="single" w:sz="4" w:space="0" w:color="auto"/>
              <w:left w:val="single" w:sz="4" w:space="0" w:color="auto"/>
              <w:bottom w:val="single" w:sz="4" w:space="0" w:color="auto"/>
              <w:right w:val="single" w:sz="4" w:space="0" w:color="auto"/>
            </w:tcBorders>
          </w:tcPr>
          <w:p w14:paraId="0184534A" w14:textId="77777777" w:rsidR="00E17298" w:rsidRDefault="00E17298">
            <w:pPr>
              <w:jc w:val="center"/>
              <w:rPr>
                <w:b/>
                <w:color w:val="000000"/>
                <w:sz w:val="16"/>
                <w:szCs w:val="16"/>
              </w:rPr>
            </w:pPr>
          </w:p>
        </w:tc>
        <w:tc>
          <w:tcPr>
            <w:tcW w:w="108" w:type="pct"/>
            <w:tcBorders>
              <w:top w:val="single" w:sz="4" w:space="0" w:color="auto"/>
              <w:left w:val="single" w:sz="4" w:space="0" w:color="auto"/>
              <w:bottom w:val="single" w:sz="4" w:space="0" w:color="auto"/>
              <w:right w:val="single" w:sz="4" w:space="0" w:color="auto"/>
            </w:tcBorders>
          </w:tcPr>
          <w:p w14:paraId="4C7BF674" w14:textId="77777777" w:rsidR="00E17298" w:rsidRDefault="00E17298">
            <w:pPr>
              <w:jc w:val="center"/>
              <w:rPr>
                <w:b/>
                <w:color w:val="000000"/>
                <w:sz w:val="16"/>
                <w:szCs w:val="16"/>
              </w:rPr>
            </w:pPr>
          </w:p>
        </w:tc>
        <w:tc>
          <w:tcPr>
            <w:tcW w:w="133" w:type="pct"/>
            <w:tcBorders>
              <w:top w:val="single" w:sz="4" w:space="0" w:color="auto"/>
              <w:left w:val="single" w:sz="4" w:space="0" w:color="auto"/>
              <w:bottom w:val="single" w:sz="4" w:space="0" w:color="auto"/>
              <w:right w:val="single" w:sz="4" w:space="0" w:color="auto"/>
            </w:tcBorders>
          </w:tcPr>
          <w:p w14:paraId="4AAA9F4D" w14:textId="77777777" w:rsidR="00E17298" w:rsidRDefault="00E17298">
            <w:pPr>
              <w:jc w:val="center"/>
              <w:rPr>
                <w:b/>
                <w:color w:val="000000"/>
                <w:sz w:val="16"/>
                <w:szCs w:val="16"/>
              </w:rPr>
            </w:pPr>
          </w:p>
        </w:tc>
      </w:tr>
    </w:tbl>
    <w:p w14:paraId="57DEB1C4" w14:textId="31D2C4C7" w:rsidR="006D35B9" w:rsidRDefault="006D35B9" w:rsidP="00034FB6">
      <w:pPr>
        <w:widowControl w:val="0"/>
        <w:spacing w:before="120" w:after="60" w:line="360" w:lineRule="auto"/>
        <w:jc w:val="both"/>
        <w:rPr>
          <w:rFonts w:eastAsia="Times New Roman" w:cs="Calibri"/>
        </w:rPr>
      </w:pPr>
      <w:r>
        <w:rPr>
          <w:rFonts w:cs="Calibri"/>
        </w:rPr>
        <w:t>Ai sensi degli articoli 46 e 47 del D.P.R. n. 445/2000, consapevole delle sanzioni penali previste dall’articolo 76 del D.P.R. n. 445/2000 per le ipotesi di falsità in atti e dichiarazioni mendaci ivi indicate, il sottoscritto</w:t>
      </w:r>
    </w:p>
    <w:p w14:paraId="36EA9CEE" w14:textId="77777777" w:rsidR="006D35B9" w:rsidRDefault="006D35B9" w:rsidP="00034FB6">
      <w:pPr>
        <w:widowControl w:val="0"/>
        <w:spacing w:after="60" w:line="360" w:lineRule="auto"/>
        <w:jc w:val="center"/>
        <w:rPr>
          <w:rFonts w:cs="Calibri"/>
          <w:b/>
          <w:caps/>
        </w:rPr>
      </w:pPr>
      <w:r>
        <w:rPr>
          <w:rFonts w:cs="Calibri"/>
          <w:b/>
          <w:caps/>
        </w:rPr>
        <w:t>Dichiara</w:t>
      </w:r>
    </w:p>
    <w:p w14:paraId="678E21AF" w14:textId="78D8999C" w:rsidR="006D35B9" w:rsidRDefault="006D35B9" w:rsidP="00892287">
      <w:pPr>
        <w:widowControl w:val="0"/>
        <w:numPr>
          <w:ilvl w:val="0"/>
          <w:numId w:val="42"/>
        </w:numPr>
        <w:spacing w:after="120" w:line="360" w:lineRule="auto"/>
        <w:ind w:left="289" w:hanging="288"/>
        <w:jc w:val="both"/>
        <w:rPr>
          <w:rFonts w:cs="Calibri"/>
        </w:rPr>
      </w:pPr>
      <w:r>
        <w:rPr>
          <w:rFonts w:cs="Calibri"/>
        </w:rPr>
        <w:t xml:space="preserve">di non ricadere in alcune delle cause di esclusione previste dagli articoli 94 e 95 del </w:t>
      </w:r>
      <w:r w:rsidR="00892287">
        <w:rPr>
          <w:rFonts w:cs="Calibri"/>
        </w:rPr>
        <w:t xml:space="preserve">codice </w:t>
      </w:r>
      <w:r>
        <w:rPr>
          <w:rFonts w:cs="Calibri"/>
        </w:rPr>
        <w:t>e l’insussistenza di qualsiasi altra situazione prevista dalla legge come causa di esclusione da gare d'appalto o come causa ostativa alla conclusione di contratti con la Pubblica Amministrazione;</w:t>
      </w:r>
    </w:p>
    <w:p w14:paraId="52AF2BE9" w14:textId="77777777" w:rsidR="006D35B9" w:rsidRDefault="006D35B9" w:rsidP="00892287">
      <w:pPr>
        <w:widowControl w:val="0"/>
        <w:numPr>
          <w:ilvl w:val="0"/>
          <w:numId w:val="42"/>
        </w:numPr>
        <w:spacing w:after="120" w:line="360" w:lineRule="auto"/>
        <w:ind w:left="289" w:hanging="288"/>
        <w:jc w:val="both"/>
        <w:rPr>
          <w:rFonts w:cs="Calibri"/>
        </w:rPr>
      </w:pPr>
      <w:r>
        <w:rPr>
          <w:rFonts w:cs="Calibri"/>
        </w:rPr>
        <w:t>di essere iscritto all’Ordine/Collegio degli/dei _______________ della provincia di _______________ al n. _______________ dal _______________;</w:t>
      </w:r>
    </w:p>
    <w:p w14:paraId="253474B8" w14:textId="77777777" w:rsidR="006D35B9" w:rsidRDefault="006D35B9" w:rsidP="00892287">
      <w:pPr>
        <w:widowControl w:val="0"/>
        <w:numPr>
          <w:ilvl w:val="0"/>
          <w:numId w:val="42"/>
        </w:numPr>
        <w:spacing w:after="120" w:line="360" w:lineRule="auto"/>
        <w:ind w:left="289" w:hanging="288"/>
        <w:jc w:val="both"/>
        <w:rPr>
          <w:rFonts w:cs="Calibri"/>
        </w:rPr>
      </w:pPr>
      <w:r>
        <w:rPr>
          <w:rFonts w:cs="Calibri"/>
        </w:rPr>
        <w:t>che non sussistono provvedimenti disciplinari che comportano la sospensione dall’Albo/Collegio professionale e, quindi, il conseguente divieto all’esercizio dell’attività professionale;</w:t>
      </w:r>
    </w:p>
    <w:p w14:paraId="686E7FF9" w14:textId="77777777" w:rsidR="006D35B9" w:rsidRDefault="006D35B9" w:rsidP="00892287">
      <w:pPr>
        <w:widowControl w:val="0"/>
        <w:numPr>
          <w:ilvl w:val="0"/>
          <w:numId w:val="42"/>
        </w:numPr>
        <w:spacing w:after="120" w:line="360" w:lineRule="auto"/>
        <w:ind w:left="289" w:hanging="288"/>
        <w:jc w:val="both"/>
        <w:rPr>
          <w:rFonts w:cs="Calibri"/>
        </w:rPr>
      </w:pPr>
      <w:r>
        <w:rPr>
          <w:rFonts w:cs="Calibri"/>
        </w:rPr>
        <w:t>che i nominativi dei soggetti che fanno parte dello studio associato o della società di ingegneria o di professionisti o del consorzio stabile di società di professionisti o di ingegneria sono i seguenti : __________________________________________________________ (in caso di professionista singolo facente parte di uno studio associato, società di ingegneria o di professionisti, consorzio stabile di società di professionisti o di ingegneria)</w:t>
      </w:r>
    </w:p>
    <w:p w14:paraId="72305815" w14:textId="77777777" w:rsidR="006D35B9" w:rsidRDefault="006D35B9" w:rsidP="00892287">
      <w:pPr>
        <w:widowControl w:val="0"/>
        <w:spacing w:after="40" w:line="360" w:lineRule="auto"/>
        <w:ind w:left="289"/>
        <w:jc w:val="both"/>
        <w:rPr>
          <w:rFonts w:cs="Calibri"/>
          <w:b/>
          <w:color w:val="C00000"/>
        </w:rPr>
      </w:pPr>
      <w:r>
        <w:rPr>
          <w:rFonts w:cs="Calibri"/>
          <w:b/>
          <w:color w:val="C00000"/>
        </w:rPr>
        <w:t>[Oppure]</w:t>
      </w:r>
    </w:p>
    <w:p w14:paraId="43B01BA9" w14:textId="545FF622" w:rsidR="006D35B9" w:rsidRPr="00C91AB8" w:rsidRDefault="006D35B9" w:rsidP="00892287">
      <w:pPr>
        <w:widowControl w:val="0"/>
        <w:spacing w:after="120" w:line="360" w:lineRule="auto"/>
        <w:ind w:left="289"/>
        <w:jc w:val="both"/>
        <w:rPr>
          <w:rFonts w:cs="Calibri"/>
        </w:rPr>
      </w:pPr>
      <w:r>
        <w:rPr>
          <w:rFonts w:cs="Calibri"/>
        </w:rPr>
        <w:t>che la società di ingegneria denominata ______________</w:t>
      </w:r>
      <w:r w:rsidRPr="00C91AB8">
        <w:rPr>
          <w:rFonts w:cs="Calibri"/>
        </w:rPr>
        <w:t>_ possiede i requisiti di cui all’</w:t>
      </w:r>
      <w:r w:rsidR="00C91AB8" w:rsidRPr="00C91AB8">
        <w:rPr>
          <w:rFonts w:cs="Calibri"/>
        </w:rPr>
        <w:t xml:space="preserve">Allegato </w:t>
      </w:r>
      <w:r w:rsidR="00037293">
        <w:rPr>
          <w:rFonts w:cs="Calibri"/>
        </w:rPr>
        <w:t xml:space="preserve">al codice </w:t>
      </w:r>
      <w:r w:rsidR="00C91AB8" w:rsidRPr="00C91AB8">
        <w:rPr>
          <w:rFonts w:cs="Calibri"/>
        </w:rPr>
        <w:t>II.12, parte V, art.36</w:t>
      </w:r>
      <w:r w:rsidRPr="00C91AB8">
        <w:rPr>
          <w:rFonts w:cs="Calibri"/>
          <w:i/>
        </w:rPr>
        <w:t xml:space="preserve"> </w:t>
      </w:r>
      <w:r w:rsidR="00037293" w:rsidRPr="00037293">
        <w:rPr>
          <w:rFonts w:cs="Calibri"/>
          <w:color w:val="C00000"/>
        </w:rPr>
        <w:t>[</w:t>
      </w:r>
      <w:r w:rsidRPr="00037293">
        <w:rPr>
          <w:rFonts w:cs="Calibri"/>
          <w:color w:val="C00000"/>
        </w:rPr>
        <w:t>i</w:t>
      </w:r>
      <w:r w:rsidR="00037293" w:rsidRPr="00037293">
        <w:rPr>
          <w:rFonts w:cs="Calibri"/>
          <w:color w:val="C00000"/>
        </w:rPr>
        <w:t>n caso di società di ingegneria]</w:t>
      </w:r>
      <w:r w:rsidRPr="00C91AB8">
        <w:rPr>
          <w:rFonts w:cs="Calibri"/>
        </w:rPr>
        <w:t>;</w:t>
      </w:r>
    </w:p>
    <w:p w14:paraId="5621E9F3" w14:textId="77777777" w:rsidR="006D35B9" w:rsidRPr="00C91AB8" w:rsidRDefault="006D35B9" w:rsidP="00892287">
      <w:pPr>
        <w:widowControl w:val="0"/>
        <w:spacing w:after="40" w:line="360" w:lineRule="auto"/>
        <w:ind w:left="289"/>
        <w:jc w:val="both"/>
        <w:rPr>
          <w:rFonts w:cs="Calibri"/>
          <w:b/>
          <w:color w:val="C00000"/>
        </w:rPr>
      </w:pPr>
      <w:r w:rsidRPr="00C91AB8">
        <w:rPr>
          <w:rFonts w:cs="Calibri"/>
          <w:b/>
          <w:color w:val="C00000"/>
        </w:rPr>
        <w:t>[Oppure]</w:t>
      </w:r>
    </w:p>
    <w:p w14:paraId="6E18FB06" w14:textId="4A107541" w:rsidR="006D35B9" w:rsidRPr="00C91AB8" w:rsidRDefault="006D35B9" w:rsidP="00892287">
      <w:pPr>
        <w:widowControl w:val="0"/>
        <w:spacing w:after="120" w:line="360" w:lineRule="auto"/>
        <w:ind w:left="289"/>
        <w:jc w:val="both"/>
        <w:rPr>
          <w:rFonts w:cs="Calibri"/>
        </w:rPr>
      </w:pPr>
      <w:r w:rsidRPr="00C91AB8">
        <w:rPr>
          <w:rFonts w:cs="Calibri"/>
        </w:rPr>
        <w:t xml:space="preserve">che la società di professionisti denominata __________ </w:t>
      </w:r>
      <w:r w:rsidR="00C91AB8" w:rsidRPr="00C91AB8">
        <w:rPr>
          <w:rFonts w:cs="Calibri"/>
        </w:rPr>
        <w:t xml:space="preserve">possiede i requisiti di cui all’Allegato </w:t>
      </w:r>
      <w:r w:rsidR="00037293">
        <w:rPr>
          <w:rFonts w:cs="Calibri"/>
        </w:rPr>
        <w:t xml:space="preserve">al codice </w:t>
      </w:r>
      <w:r w:rsidR="00C91AB8" w:rsidRPr="00C91AB8">
        <w:rPr>
          <w:rFonts w:cs="Calibri"/>
        </w:rPr>
        <w:t xml:space="preserve">II.12, parte V, art.35 </w:t>
      </w:r>
      <w:r w:rsidR="00037293" w:rsidRPr="00037293">
        <w:rPr>
          <w:rFonts w:cs="Calibri"/>
          <w:color w:val="C00000"/>
        </w:rPr>
        <w:t>[</w:t>
      </w:r>
      <w:r w:rsidRPr="00037293">
        <w:rPr>
          <w:rFonts w:cs="Calibri"/>
          <w:color w:val="C00000"/>
        </w:rPr>
        <w:t>in ca</w:t>
      </w:r>
      <w:r w:rsidR="00037293" w:rsidRPr="00037293">
        <w:rPr>
          <w:rFonts w:cs="Calibri"/>
          <w:color w:val="C00000"/>
        </w:rPr>
        <w:t>so di società di professionisti]</w:t>
      </w:r>
      <w:r w:rsidRPr="00C91AB8">
        <w:rPr>
          <w:rFonts w:cs="Calibri"/>
        </w:rPr>
        <w:t xml:space="preserve">; </w:t>
      </w:r>
    </w:p>
    <w:p w14:paraId="4F62F6A9" w14:textId="77777777" w:rsidR="006D35B9" w:rsidRPr="00C91AB8" w:rsidRDefault="006D35B9" w:rsidP="00892287">
      <w:pPr>
        <w:widowControl w:val="0"/>
        <w:spacing w:after="60" w:line="360" w:lineRule="auto"/>
        <w:ind w:left="289"/>
        <w:jc w:val="both"/>
        <w:rPr>
          <w:rFonts w:cs="Calibri"/>
          <w:b/>
          <w:color w:val="C00000"/>
        </w:rPr>
      </w:pPr>
      <w:r w:rsidRPr="00C91AB8">
        <w:rPr>
          <w:rFonts w:cs="Calibri"/>
          <w:b/>
          <w:color w:val="C00000"/>
        </w:rPr>
        <w:t>[Oppure]</w:t>
      </w:r>
    </w:p>
    <w:p w14:paraId="229D9760" w14:textId="55358ECC" w:rsidR="006D35B9" w:rsidRDefault="006D35B9" w:rsidP="00892287">
      <w:pPr>
        <w:widowControl w:val="0"/>
        <w:spacing w:after="120" w:line="360" w:lineRule="auto"/>
        <w:ind w:left="289"/>
        <w:jc w:val="both"/>
        <w:rPr>
          <w:rFonts w:cs="Calibri"/>
        </w:rPr>
      </w:pPr>
      <w:r w:rsidRPr="00C91AB8">
        <w:rPr>
          <w:rFonts w:cs="Calibri"/>
        </w:rPr>
        <w:t xml:space="preserve">che i nominativi dei professionisti soci, dipendenti o collaboratori della/e società sono: </w:t>
      </w:r>
      <w:r w:rsidR="003E2CB7">
        <w:rPr>
          <w:rFonts w:cs="Calibri"/>
        </w:rPr>
        <w:t>_______________________________</w:t>
      </w:r>
      <w:r w:rsidR="003E2CB7" w:rsidRPr="003E2CB7">
        <w:rPr>
          <w:rFonts w:cs="Calibri"/>
          <w:color w:val="C00000"/>
        </w:rPr>
        <w:t>[</w:t>
      </w:r>
      <w:r w:rsidRPr="003E2CB7">
        <w:rPr>
          <w:rFonts w:cs="Calibri"/>
          <w:color w:val="C00000"/>
        </w:rPr>
        <w:t>in caso di società di ingegneria, di società di professionisti, di consorzio stabile di professionisti, di società di professionisti, di consorzio stabile di società di ingegne</w:t>
      </w:r>
      <w:r w:rsidR="003E2CB7" w:rsidRPr="003E2CB7">
        <w:rPr>
          <w:rFonts w:cs="Calibri"/>
          <w:color w:val="C00000"/>
        </w:rPr>
        <w:t>ria o misto]</w:t>
      </w:r>
      <w:r>
        <w:rPr>
          <w:rFonts w:cs="Calibri"/>
        </w:rPr>
        <w:t>;</w:t>
      </w:r>
    </w:p>
    <w:p w14:paraId="12C4F985" w14:textId="77777777" w:rsidR="006D35B9" w:rsidRDefault="006D35B9" w:rsidP="00892287">
      <w:pPr>
        <w:widowControl w:val="0"/>
        <w:spacing w:after="60" w:line="360" w:lineRule="auto"/>
        <w:ind w:left="289"/>
        <w:jc w:val="both"/>
        <w:rPr>
          <w:rFonts w:cs="Calibri"/>
          <w:b/>
          <w:color w:val="C00000"/>
        </w:rPr>
      </w:pPr>
      <w:r>
        <w:rPr>
          <w:rFonts w:cs="Calibri"/>
          <w:b/>
          <w:color w:val="C00000"/>
        </w:rPr>
        <w:t>[Oppure]</w:t>
      </w:r>
    </w:p>
    <w:p w14:paraId="29A52D46" w14:textId="10808C8C" w:rsidR="006D35B9" w:rsidRDefault="006D35B9" w:rsidP="00892287">
      <w:pPr>
        <w:widowControl w:val="0"/>
        <w:spacing w:after="120" w:line="360" w:lineRule="auto"/>
        <w:ind w:left="289"/>
        <w:jc w:val="both"/>
        <w:rPr>
          <w:rFonts w:cs="Calibri"/>
        </w:rPr>
      </w:pPr>
      <w:r>
        <w:rPr>
          <w:rFonts w:cs="Calibri"/>
        </w:rPr>
        <w:t>che i nominativi dei professionisti appartenenti al Raggruppamento già costituito/da costituirsi sono : _____</w:t>
      </w:r>
      <w:r w:rsidR="002E03D3">
        <w:rPr>
          <w:rFonts w:cs="Calibri"/>
        </w:rPr>
        <w:t xml:space="preserve">_____________________________  </w:t>
      </w:r>
      <w:r w:rsidR="002E03D3" w:rsidRPr="002E03D3">
        <w:rPr>
          <w:rFonts w:cs="Calibri"/>
          <w:color w:val="C00000"/>
        </w:rPr>
        <w:t>[</w:t>
      </w:r>
      <w:r w:rsidRPr="002E03D3">
        <w:rPr>
          <w:rFonts w:cs="Calibri"/>
          <w:color w:val="C00000"/>
        </w:rPr>
        <w:t>in caso di Raggruppamen</w:t>
      </w:r>
      <w:r w:rsidR="002E03D3" w:rsidRPr="002E03D3">
        <w:rPr>
          <w:rFonts w:cs="Calibri"/>
          <w:color w:val="C00000"/>
        </w:rPr>
        <w:t>to Temporaneo di Professionisti]</w:t>
      </w:r>
      <w:r>
        <w:rPr>
          <w:rFonts w:cs="Calibri"/>
        </w:rPr>
        <w:t>;</w:t>
      </w:r>
    </w:p>
    <w:p w14:paraId="40C6949F" w14:textId="77777777" w:rsidR="006D35B9" w:rsidRDefault="006D35B9" w:rsidP="00892287">
      <w:pPr>
        <w:widowControl w:val="0"/>
        <w:numPr>
          <w:ilvl w:val="0"/>
          <w:numId w:val="42"/>
        </w:numPr>
        <w:spacing w:after="120" w:line="360" w:lineRule="auto"/>
        <w:ind w:left="289" w:hanging="288"/>
        <w:jc w:val="both"/>
        <w:rPr>
          <w:rFonts w:cs="Calibri"/>
        </w:rPr>
      </w:pPr>
      <w:r>
        <w:rPr>
          <w:rFonts w:cs="Calibri"/>
        </w:rPr>
        <w:t xml:space="preserve">di assumere gli obblighi di tracciabilità dei flussi finanziari di cui all'articolo 3 della legge 13 agosto 2010, n. 136 e successive modifiche ed integrazioni a tal fine si impegna a comunicare entro sette giorni dall'accensione, o nel caso di conti correnti già esistenti entro sette giorni dalla </w:t>
      </w:r>
      <w:r>
        <w:rPr>
          <w:rFonts w:cs="Calibri"/>
          <w:bCs/>
          <w:iCs/>
        </w:rPr>
        <w:t>data di sottoscrizione del disciplinare di incarico, gli</w:t>
      </w:r>
      <w:r>
        <w:rPr>
          <w:rFonts w:cs="Calibri"/>
        </w:rPr>
        <w:t xml:space="preserve"> estremi del c/c bancario o postale con l'indicazione dell'opera alla quale sono dedicati; comunicherà altresì le generalità delle persone delegate ad operare su di essi.</w:t>
      </w:r>
    </w:p>
    <w:p w14:paraId="1D406876" w14:textId="77777777" w:rsidR="006D35B9" w:rsidRDefault="006D35B9" w:rsidP="001B3F40">
      <w:pPr>
        <w:widowControl w:val="0"/>
        <w:spacing w:before="240" w:after="60" w:line="360" w:lineRule="auto"/>
        <w:jc w:val="both"/>
        <w:rPr>
          <w:rFonts w:cs="Calibri"/>
          <w:b/>
        </w:rPr>
      </w:pPr>
      <w:r>
        <w:rPr>
          <w:rFonts w:cs="Calibri"/>
          <w:b/>
        </w:rPr>
        <w:t>Il sottoscritto dichiara, altresì:</w:t>
      </w:r>
    </w:p>
    <w:p w14:paraId="4AF44265" w14:textId="77777777" w:rsidR="006D35B9" w:rsidRDefault="006D35B9" w:rsidP="001B3F40">
      <w:pPr>
        <w:widowControl w:val="0"/>
        <w:numPr>
          <w:ilvl w:val="0"/>
          <w:numId w:val="44"/>
        </w:numPr>
        <w:spacing w:afterLines="30" w:after="72" w:line="360" w:lineRule="auto"/>
        <w:ind w:left="426"/>
        <w:jc w:val="both"/>
        <w:rPr>
          <w:rFonts w:cs="Calibri"/>
        </w:rPr>
      </w:pPr>
      <w:r>
        <w:rPr>
          <w:rFonts w:cs="Calibri"/>
        </w:rPr>
        <w:t>di essere a conoscenza che, ai sensi dell’articolo 75 del D.P.R. n. 445/2000, qualora dal controllo delle dichiarazioni rese nel presente atto dovesse emergere la non veridicità delle dichiarazioni stesse, sarà dichiarato decaduto dai benefici eventualmente conseguiti dal provvedimento emanato sulla base della dichiarazione non veritiera e sottoposto ai provvedimenti consequenziali previsti;</w:t>
      </w:r>
    </w:p>
    <w:p w14:paraId="17A3FA21" w14:textId="77777777" w:rsidR="006D35B9" w:rsidRDefault="006D35B9" w:rsidP="001B3F40">
      <w:pPr>
        <w:widowControl w:val="0"/>
        <w:numPr>
          <w:ilvl w:val="0"/>
          <w:numId w:val="44"/>
        </w:numPr>
        <w:spacing w:afterLines="30" w:after="72" w:line="360" w:lineRule="auto"/>
        <w:ind w:left="426"/>
        <w:jc w:val="both"/>
        <w:rPr>
          <w:rFonts w:cs="Calibri"/>
        </w:rPr>
      </w:pPr>
      <w:r>
        <w:rPr>
          <w:rFonts w:cs="Calibri"/>
        </w:rPr>
        <w:t>di essere informato e di acconsentire che, ai sensi del decreto legislativo n. 196/2003 e del Regolamento (CE) 27 aprile 2016 n°2016/679/UE, i dati personali raccolti saranno trattati, anche con strumenti informatici, nell’ambito del procedimento per il quale viene resa la presente dichiaraz</w:t>
      </w:r>
      <w:r w:rsidRPr="00E67A60">
        <w:rPr>
          <w:rFonts w:cs="Calibri"/>
        </w:rPr>
        <w:t>ione;</w:t>
      </w:r>
    </w:p>
    <w:p w14:paraId="08BF8AE0" w14:textId="77777777" w:rsidR="006D35B9" w:rsidRDefault="006D35B9" w:rsidP="001B3F40">
      <w:pPr>
        <w:widowControl w:val="0"/>
        <w:numPr>
          <w:ilvl w:val="0"/>
          <w:numId w:val="44"/>
        </w:numPr>
        <w:spacing w:afterLines="30" w:after="72" w:line="360" w:lineRule="auto"/>
        <w:ind w:left="426"/>
        <w:jc w:val="both"/>
        <w:rPr>
          <w:rFonts w:cs="Calibri"/>
        </w:rPr>
      </w:pPr>
      <w:r>
        <w:rPr>
          <w:rFonts w:cs="Calibri"/>
        </w:rPr>
        <w:t>di impegnarsi a comunicare tempestivamente qualsiasi variazione e/o modifica delle situazioni e condizioni riportate nella presente richiesta.</w:t>
      </w:r>
    </w:p>
    <w:p w14:paraId="156255FE" w14:textId="77777777" w:rsidR="006D35B9" w:rsidRDefault="006D35B9" w:rsidP="006D35B9">
      <w:pPr>
        <w:widowControl w:val="0"/>
        <w:spacing w:after="60"/>
        <w:jc w:val="both"/>
        <w:rPr>
          <w:rFonts w:cs="Calibri"/>
          <w:b/>
        </w:rPr>
      </w:pPr>
    </w:p>
    <w:p w14:paraId="7889AD70" w14:textId="77777777" w:rsidR="006D35B9" w:rsidRDefault="006D35B9" w:rsidP="006D35B9">
      <w:pPr>
        <w:widowControl w:val="0"/>
        <w:spacing w:after="60"/>
        <w:jc w:val="both"/>
        <w:rPr>
          <w:rFonts w:cs="Calibri"/>
          <w:b/>
        </w:rPr>
      </w:pPr>
      <w:r>
        <w:rPr>
          <w:rFonts w:cs="Calibri"/>
          <w:b/>
        </w:rPr>
        <w:t>Si allega:</w:t>
      </w:r>
    </w:p>
    <w:p w14:paraId="54CF9C6B" w14:textId="7EE31CBC" w:rsidR="006D35B9" w:rsidRDefault="006D35B9" w:rsidP="001B3F40">
      <w:pPr>
        <w:pStyle w:val="Paragrafoelenco"/>
        <w:widowControl w:val="0"/>
        <w:numPr>
          <w:ilvl w:val="0"/>
          <w:numId w:val="45"/>
        </w:numPr>
        <w:ind w:left="284" w:hanging="284"/>
        <w:jc w:val="both"/>
        <w:rPr>
          <w:rFonts w:cs="Calibri"/>
        </w:rPr>
      </w:pPr>
      <w:r w:rsidRPr="001B3F40">
        <w:rPr>
          <w:rFonts w:cs="Calibri"/>
        </w:rPr>
        <w:t>curriculum professionale;</w:t>
      </w:r>
    </w:p>
    <w:p w14:paraId="3BB0A317" w14:textId="4B71AC11" w:rsidR="006D35B9" w:rsidRPr="001B3F40" w:rsidRDefault="006D35B9" w:rsidP="001B3F40">
      <w:pPr>
        <w:pStyle w:val="Paragrafoelenco"/>
        <w:widowControl w:val="0"/>
        <w:numPr>
          <w:ilvl w:val="0"/>
          <w:numId w:val="45"/>
        </w:numPr>
        <w:ind w:left="284" w:hanging="284"/>
        <w:jc w:val="both"/>
        <w:rPr>
          <w:rFonts w:cs="Calibri"/>
        </w:rPr>
      </w:pPr>
      <w:r w:rsidRPr="001B3F40">
        <w:rPr>
          <w:rFonts w:cs="Calibri"/>
        </w:rPr>
        <w:t>copia di documento di identità.</w:t>
      </w:r>
    </w:p>
    <w:p w14:paraId="32FD3C89" w14:textId="77777777" w:rsidR="001B3F40" w:rsidRDefault="001B3F40" w:rsidP="006D35B9">
      <w:pPr>
        <w:widowControl w:val="0"/>
        <w:jc w:val="both"/>
        <w:rPr>
          <w:rFonts w:cs="Calibri"/>
        </w:rPr>
      </w:pPr>
    </w:p>
    <w:p w14:paraId="3F6B7A08" w14:textId="62E2D473" w:rsidR="006D35B9" w:rsidRDefault="006D35B9" w:rsidP="006D35B9">
      <w:pPr>
        <w:widowControl w:val="0"/>
        <w:jc w:val="both"/>
        <w:rPr>
          <w:rFonts w:cs="Calibri"/>
        </w:rPr>
      </w:pPr>
      <w:r>
        <w:rPr>
          <w:rFonts w:cs="Calibri"/>
        </w:rPr>
        <w:t>_______________ li _______________</w:t>
      </w:r>
    </w:p>
    <w:p w14:paraId="19356C50" w14:textId="552032F6" w:rsidR="006D35B9" w:rsidRPr="001B3F40" w:rsidRDefault="00E67A60" w:rsidP="00E67A60">
      <w:pPr>
        <w:widowControl w:val="0"/>
        <w:jc w:val="center"/>
        <w:rPr>
          <w:rFonts w:cs="Calibri"/>
          <w:b/>
        </w:rPr>
      </w:pPr>
      <w:r>
        <w:rPr>
          <w:rFonts w:cs="Calibri"/>
          <w:b/>
        </w:rPr>
        <w:t xml:space="preserve">                                                                                                 </w:t>
      </w:r>
      <w:r w:rsidR="006D35B9" w:rsidRPr="001B3F40">
        <w:rPr>
          <w:rFonts w:cs="Calibri"/>
          <w:b/>
        </w:rPr>
        <w:t>Firma</w:t>
      </w:r>
    </w:p>
    <w:p w14:paraId="3188F6A8" w14:textId="54EA3643" w:rsidR="006D35B9" w:rsidRDefault="00E67A60" w:rsidP="00E67A60">
      <w:pPr>
        <w:widowControl w:val="0"/>
        <w:jc w:val="center"/>
        <w:rPr>
          <w:rFonts w:cs="Calibri"/>
        </w:rPr>
      </w:pPr>
      <w:r>
        <w:rPr>
          <w:rFonts w:cs="Calibri"/>
        </w:rPr>
        <w:t xml:space="preserve">                                                                                                     </w:t>
      </w:r>
      <w:r w:rsidR="006D35B9">
        <w:rPr>
          <w:rFonts w:cs="Calibri"/>
        </w:rPr>
        <w:t>________________________</w:t>
      </w:r>
    </w:p>
    <w:p w14:paraId="6E6B4A58" w14:textId="77777777" w:rsidR="006D35B9" w:rsidRDefault="006D35B9" w:rsidP="006D35B9">
      <w:pPr>
        <w:suppressAutoHyphens/>
        <w:spacing w:after="0" w:line="240" w:lineRule="auto"/>
        <w:jc w:val="both"/>
        <w:rPr>
          <w:rFonts w:eastAsia="Times New Roman" w:cs="Calibri"/>
          <w:bCs/>
          <w:color w:val="000000"/>
          <w:sz w:val="18"/>
          <w:szCs w:val="18"/>
          <w:lang w:eastAsia="it-IT"/>
        </w:rPr>
      </w:pPr>
    </w:p>
    <w:p w14:paraId="250FFE78" w14:textId="77777777" w:rsidR="006D35B9" w:rsidRDefault="006D35B9" w:rsidP="006D35B9">
      <w:pPr>
        <w:widowControl w:val="0"/>
        <w:jc w:val="both"/>
        <w:rPr>
          <w:rFonts w:cs="Calibri"/>
        </w:rPr>
      </w:pPr>
      <w:bookmarkStart w:id="1" w:name="_GoBack"/>
      <w:bookmarkEnd w:id="0"/>
      <w:bookmarkEnd w:id="1"/>
    </w:p>
    <w:sectPr w:rsidR="006D35B9" w:rsidSect="00034FB6">
      <w:footerReference w:type="default" r:id="rId14"/>
      <w:pgSz w:w="16838" w:h="11906" w:orient="landscape"/>
      <w:pgMar w:top="851" w:right="1275" w:bottom="0" w:left="132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B3E235" w14:textId="77777777" w:rsidR="00386C1B" w:rsidRDefault="00386C1B" w:rsidP="00AF69AA">
      <w:pPr>
        <w:spacing w:after="0" w:line="240" w:lineRule="auto"/>
      </w:pPr>
      <w:r>
        <w:separator/>
      </w:r>
    </w:p>
  </w:endnote>
  <w:endnote w:type="continuationSeparator" w:id="0">
    <w:p w14:paraId="41582115" w14:textId="77777777" w:rsidR="00386C1B" w:rsidRDefault="00386C1B" w:rsidP="00AF69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OpenSymbol">
    <w:altName w:val="Arial Unicode MS"/>
    <w:charset w:val="00"/>
    <w:family w:val="auto"/>
    <w:pitch w:val="variable"/>
    <w:sig w:usb0="800000AF" w:usb1="1001ECEA" w:usb2="00000000" w:usb3="00000000" w:csb0="00000001"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9F8E4" w14:textId="30AC359F" w:rsidR="005E48BA" w:rsidRPr="008E5ACA" w:rsidRDefault="00852B8D" w:rsidP="00FC799C">
    <w:pPr>
      <w:pStyle w:val="Pidipagina"/>
      <w:pBdr>
        <w:top w:val="thinThickSmallGap" w:sz="24" w:space="1" w:color="622423"/>
      </w:pBdr>
      <w:tabs>
        <w:tab w:val="clear" w:pos="9638"/>
      </w:tabs>
      <w:spacing w:before="240"/>
      <w:jc w:val="center"/>
      <w:rPr>
        <w:rFonts w:eastAsia="Times New Roman" w:cs="Calibri"/>
        <w:bCs/>
        <w:sz w:val="15"/>
        <w:szCs w:val="15"/>
      </w:rPr>
    </w:pPr>
    <w:r w:rsidRPr="008E5ACA">
      <w:rPr>
        <w:rFonts w:eastAsia="Times New Roman" w:cs="Calibri"/>
        <w:b/>
        <w:bCs/>
        <w:sz w:val="15"/>
        <w:szCs w:val="15"/>
      </w:rPr>
      <w:t>SAI-2.</w:t>
    </w:r>
    <w:r w:rsidRPr="0018308E">
      <w:rPr>
        <w:rFonts w:eastAsia="Times New Roman" w:cs="Calibri"/>
        <w:b/>
        <w:bCs/>
        <w:sz w:val="15"/>
        <w:szCs w:val="15"/>
      </w:rPr>
      <w:t>1</w:t>
    </w:r>
    <w:r w:rsidRPr="008E5ACA">
      <w:rPr>
        <w:rFonts w:eastAsia="Times New Roman" w:cs="Calibri"/>
        <w:bCs/>
        <w:sz w:val="15"/>
        <w:szCs w:val="15"/>
      </w:rPr>
      <w:t xml:space="preserve">- </w:t>
    </w:r>
    <w:r w:rsidR="005E48BA" w:rsidRPr="008E5ACA">
      <w:rPr>
        <w:rFonts w:eastAsia="Times New Roman" w:cs="Calibri"/>
        <w:bCs/>
        <w:sz w:val="15"/>
        <w:szCs w:val="15"/>
      </w:rPr>
      <w:t xml:space="preserve">Schema </w:t>
    </w:r>
    <w:r w:rsidR="00892287" w:rsidRPr="008E5ACA">
      <w:rPr>
        <w:rFonts w:eastAsia="Times New Roman" w:cs="Calibri"/>
        <w:bCs/>
        <w:sz w:val="15"/>
        <w:szCs w:val="15"/>
      </w:rPr>
      <w:t>istanza inserimento in elenchi di Operatori Economici delle stazioni appaltanti per l’affidamento di Servizi di Architettura e Ingegneria, di importo stimato inferiore alle soglie di cui all’art.14 del</w:t>
    </w:r>
    <w:r w:rsidR="008E5ACA" w:rsidRPr="008E5ACA">
      <w:rPr>
        <w:rFonts w:eastAsia="Times New Roman" w:cs="Calibri"/>
        <w:bCs/>
        <w:sz w:val="15"/>
        <w:szCs w:val="15"/>
      </w:rPr>
      <w:t xml:space="preserve"> codice</w:t>
    </w:r>
    <w:r w:rsidR="005E48BA" w:rsidRPr="008E5ACA">
      <w:rPr>
        <w:rFonts w:eastAsia="Times New Roman" w:cs="Calibri"/>
        <w:bCs/>
        <w:sz w:val="15"/>
        <w:szCs w:val="15"/>
      </w:rPr>
      <w:t xml:space="preserve"> </w:t>
    </w:r>
  </w:p>
  <w:p w14:paraId="1BCADC56" w14:textId="2E76FF10" w:rsidR="005E48BA" w:rsidRDefault="005E48BA" w:rsidP="00034FB6">
    <w:pPr>
      <w:pStyle w:val="Pidipagina"/>
      <w:pBdr>
        <w:top w:val="thinThickSmallGap" w:sz="24" w:space="1" w:color="622423"/>
      </w:pBdr>
      <w:spacing w:before="120"/>
      <w:jc w:val="center"/>
    </w:pPr>
    <w:r w:rsidRPr="000426F8">
      <w:rPr>
        <w:rFonts w:asciiTheme="minorHAnsi" w:eastAsia="Times New Roman" w:hAnsiTheme="minorHAnsi" w:cstheme="minorHAnsi"/>
        <w:sz w:val="18"/>
        <w:szCs w:val="18"/>
      </w:rPr>
      <w:t xml:space="preserve">Pag. </w:t>
    </w:r>
    <w:r w:rsidRPr="000426F8">
      <w:rPr>
        <w:rFonts w:asciiTheme="minorHAnsi" w:eastAsia="Times New Roman" w:hAnsiTheme="minorHAnsi" w:cstheme="minorHAnsi"/>
        <w:sz w:val="18"/>
        <w:szCs w:val="18"/>
      </w:rPr>
      <w:fldChar w:fldCharType="begin"/>
    </w:r>
    <w:r w:rsidRPr="000426F8">
      <w:rPr>
        <w:rFonts w:asciiTheme="minorHAnsi" w:hAnsiTheme="minorHAnsi" w:cstheme="minorHAnsi"/>
        <w:sz w:val="18"/>
        <w:szCs w:val="18"/>
      </w:rPr>
      <w:instrText>PAGE   \* MERGEFORMAT</w:instrText>
    </w:r>
    <w:r w:rsidRPr="000426F8">
      <w:rPr>
        <w:rFonts w:asciiTheme="minorHAnsi" w:eastAsia="Times New Roman" w:hAnsiTheme="minorHAnsi" w:cstheme="minorHAnsi"/>
        <w:sz w:val="18"/>
        <w:szCs w:val="18"/>
      </w:rPr>
      <w:fldChar w:fldCharType="separate"/>
    </w:r>
    <w:r w:rsidR="00434E02" w:rsidRPr="00434E02">
      <w:rPr>
        <w:rFonts w:asciiTheme="minorHAnsi" w:eastAsia="Times New Roman" w:hAnsiTheme="minorHAnsi" w:cstheme="minorHAnsi"/>
        <w:noProof/>
        <w:sz w:val="18"/>
        <w:szCs w:val="18"/>
      </w:rPr>
      <w:t>6</w:t>
    </w:r>
    <w:r w:rsidRPr="000426F8">
      <w:rPr>
        <w:rFonts w:asciiTheme="minorHAnsi" w:eastAsia="Times New Roman" w:hAnsiTheme="minorHAnsi" w:cstheme="minorHAns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44C7BE" w14:textId="77777777" w:rsidR="00386C1B" w:rsidRDefault="00386C1B" w:rsidP="00AF69AA">
      <w:pPr>
        <w:spacing w:after="0" w:line="240" w:lineRule="auto"/>
      </w:pPr>
      <w:r>
        <w:separator/>
      </w:r>
    </w:p>
  </w:footnote>
  <w:footnote w:type="continuationSeparator" w:id="0">
    <w:p w14:paraId="68060770" w14:textId="77777777" w:rsidR="00386C1B" w:rsidRDefault="00386C1B" w:rsidP="00AF69AA">
      <w:pPr>
        <w:spacing w:after="0" w:line="240" w:lineRule="auto"/>
      </w:pPr>
      <w:r>
        <w:continuationSeparator/>
      </w:r>
    </w:p>
  </w:footnote>
  <w:footnote w:id="1">
    <w:p w14:paraId="7AD9199C" w14:textId="07EFEF16" w:rsidR="005E48BA" w:rsidRPr="0049502B" w:rsidRDefault="005E48BA">
      <w:pPr>
        <w:pStyle w:val="Testonotaapidipagina"/>
        <w:rPr>
          <w:sz w:val="16"/>
          <w:szCs w:val="16"/>
        </w:rPr>
      </w:pPr>
      <w:r w:rsidRPr="005E48BA">
        <w:rPr>
          <w:rStyle w:val="Rimandonotaapidipagina"/>
          <w:b/>
          <w:color w:val="C00000"/>
        </w:rPr>
        <w:footnoteRef/>
      </w:r>
      <w:r>
        <w:t xml:space="preserve"> </w:t>
      </w:r>
      <w:r w:rsidRPr="0049502B">
        <w:rPr>
          <w:sz w:val="16"/>
          <w:szCs w:val="16"/>
        </w:rPr>
        <w:t>Indicare la forma giuridica dell’operatore economico, che deve essere tra quelle di cui all’art. 66 comma 1 del D</w:t>
      </w:r>
      <w:r w:rsidR="00892287" w:rsidRPr="0049502B">
        <w:rPr>
          <w:sz w:val="16"/>
          <w:szCs w:val="16"/>
        </w:rPr>
        <w:t>ecreto Legislativo 31 marzo 2023, n°</w:t>
      </w:r>
      <w:r w:rsidRPr="0049502B">
        <w:rPr>
          <w:sz w:val="16"/>
          <w:szCs w:val="16"/>
        </w:rPr>
        <w:t xml:space="preserve">36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B4EDEE4"/>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0000002"/>
    <w:multiLevelType w:val="multilevel"/>
    <w:tmpl w:val="D374B9B2"/>
    <w:name w:val="WW8Num1"/>
    <w:lvl w:ilvl="0">
      <w:start w:val="1"/>
      <w:numFmt w:val="bullet"/>
      <w:lvlText w:val=""/>
      <w:lvlJc w:val="left"/>
      <w:pPr>
        <w:ind w:left="360" w:hanging="360"/>
      </w:pPr>
      <w:rPr>
        <w:rFonts w:ascii="Wingdings" w:hAnsi="Wingdings" w:cs="Wingdings"/>
        <w:b/>
        <w:bCs/>
        <w:caps w:val="0"/>
        <w:smallCaps w:val="0"/>
        <w:strike w:val="0"/>
        <w:dstrike w:val="0"/>
        <w:color w:val="auto"/>
        <w:spacing w:val="0"/>
        <w:w w:val="100"/>
        <w:kern w:val="1"/>
        <w:position w:val="0"/>
        <w:sz w:val="22"/>
        <w:szCs w:val="22"/>
        <w:shd w:val="clear" w:color="auto" w:fill="FFFF00"/>
        <w:vertAlign w:val="baseline"/>
        <w:lang w:val="it-IT" w:eastAsia="ar-SA"/>
      </w:rPr>
    </w:lvl>
    <w:lvl w:ilvl="1">
      <w:start w:val="1"/>
      <w:numFmt w:val="none"/>
      <w:suff w:val="nothing"/>
      <w:lvlText w:val=""/>
      <w:lvlJc w:val="left"/>
      <w:pPr>
        <w:tabs>
          <w:tab w:val="num" w:pos="0"/>
        </w:tabs>
        <w:ind w:left="576" w:hanging="576"/>
      </w:pPr>
      <w:rPr>
        <w:color w:val="1F497D"/>
      </w:rPr>
    </w:lvl>
    <w:lvl w:ilvl="2">
      <w:start w:val="1"/>
      <w:numFmt w:val="none"/>
      <w:suff w:val="nothing"/>
      <w:lvlText w:val=""/>
      <w:lvlJc w:val="left"/>
      <w:pPr>
        <w:tabs>
          <w:tab w:val="num" w:pos="0"/>
        </w:tabs>
        <w:ind w:left="720" w:hanging="720"/>
      </w:pPr>
      <w:rPr>
        <w:shd w:val="clear" w:color="auto" w:fill="FFFF00"/>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E820BD4"/>
    <w:name w:val="WW8Num2"/>
    <w:lvl w:ilvl="0">
      <w:start w:val="1"/>
      <w:numFmt w:val="bullet"/>
      <w:lvlText w:val=""/>
      <w:lvlJc w:val="left"/>
      <w:pPr>
        <w:ind w:left="360" w:hanging="360"/>
      </w:pPr>
      <w:rPr>
        <w:rFonts w:ascii="Wingdings" w:hAnsi="Wingdings" w:hint="default"/>
        <w:b/>
        <w:color w:val="1F497D"/>
        <w:sz w:val="22"/>
        <w:szCs w:val="22"/>
        <w:shd w:val="clear" w:color="auto" w:fill="FFFF00"/>
      </w:rPr>
    </w:lvl>
    <w:lvl w:ilvl="1">
      <w:start w:val="1"/>
      <w:numFmt w:val="none"/>
      <w:suff w:val="nothing"/>
      <w:lvlText w:val=""/>
      <w:lvlJc w:val="left"/>
      <w:pPr>
        <w:tabs>
          <w:tab w:val="num" w:pos="0"/>
        </w:tabs>
        <w:ind w:left="576" w:hanging="576"/>
      </w:pPr>
    </w:lvl>
    <w:lvl w:ilvl="2">
      <w:start w:val="1"/>
      <w:numFmt w:val="bullet"/>
      <w:lvlText w:val=""/>
      <w:lvlJc w:val="left"/>
      <w:pPr>
        <w:ind w:left="360" w:hanging="360"/>
      </w:pPr>
      <w:rPr>
        <w:rFonts w:ascii="Wingdings" w:hAnsi="Wingdings" w:hint="default"/>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4"/>
    <w:multiLevelType w:val="singleLevel"/>
    <w:tmpl w:val="A04023D4"/>
    <w:name w:val="WW8Num3"/>
    <w:lvl w:ilvl="0">
      <w:start w:val="1"/>
      <w:numFmt w:val="lowerLetter"/>
      <w:lvlText w:val="%1)"/>
      <w:lvlJc w:val="left"/>
      <w:pPr>
        <w:tabs>
          <w:tab w:val="num" w:pos="0"/>
        </w:tabs>
        <w:ind w:left="721" w:hanging="360"/>
      </w:pPr>
      <w:rPr>
        <w:rFonts w:ascii="Calibri" w:eastAsia="Calibri" w:hAnsi="Calibri" w:cs="Times New Roman"/>
        <w:color w:val="auto"/>
        <w:sz w:val="22"/>
        <w:szCs w:val="22"/>
      </w:rPr>
    </w:lvl>
  </w:abstractNum>
  <w:abstractNum w:abstractNumId="4">
    <w:nsid w:val="00000005"/>
    <w:multiLevelType w:val="singleLevel"/>
    <w:tmpl w:val="33A8113A"/>
    <w:name w:val="WW8Num4"/>
    <w:lvl w:ilvl="0">
      <w:start w:val="1"/>
      <w:numFmt w:val="bullet"/>
      <w:lvlText w:val=""/>
      <w:lvlJc w:val="left"/>
      <w:pPr>
        <w:tabs>
          <w:tab w:val="num" w:pos="0"/>
        </w:tabs>
        <w:ind w:left="900" w:hanging="360"/>
      </w:pPr>
      <w:rPr>
        <w:rFonts w:ascii="Wingdings" w:hAnsi="Wingdings" w:cs="Wingdings"/>
        <w:color w:val="000000"/>
        <w:sz w:val="22"/>
        <w:szCs w:val="22"/>
      </w:rPr>
    </w:lvl>
  </w:abstractNum>
  <w:abstractNum w:abstractNumId="5">
    <w:nsid w:val="00000006"/>
    <w:multiLevelType w:val="singleLevel"/>
    <w:tmpl w:val="00000006"/>
    <w:name w:val="WW8Num5"/>
    <w:lvl w:ilvl="0">
      <w:start w:val="1"/>
      <w:numFmt w:val="bullet"/>
      <w:lvlText w:val=""/>
      <w:lvlJc w:val="left"/>
      <w:pPr>
        <w:tabs>
          <w:tab w:val="num" w:pos="0"/>
        </w:tabs>
        <w:ind w:left="720" w:hanging="360"/>
      </w:pPr>
      <w:rPr>
        <w:rFonts w:ascii="Wingdings" w:hAnsi="Wingdings" w:cs="Wingdings"/>
        <w:color w:val="auto"/>
        <w:sz w:val="22"/>
        <w:szCs w:val="22"/>
        <w:lang w:val="it-IT"/>
      </w:rPr>
    </w:lvl>
  </w:abstractNum>
  <w:abstractNum w:abstractNumId="6">
    <w:nsid w:val="00000007"/>
    <w:multiLevelType w:val="singleLevel"/>
    <w:tmpl w:val="00000007"/>
    <w:name w:val="WW8Num6"/>
    <w:lvl w:ilvl="0">
      <w:start w:val="1"/>
      <w:numFmt w:val="bullet"/>
      <w:lvlText w:val=""/>
      <w:lvlJc w:val="left"/>
      <w:pPr>
        <w:tabs>
          <w:tab w:val="num" w:pos="0"/>
        </w:tabs>
        <w:ind w:left="720" w:hanging="360"/>
      </w:pPr>
      <w:rPr>
        <w:rFonts w:ascii="Wingdings" w:hAnsi="Wingdings" w:cs="Wingdings"/>
        <w:color w:val="auto"/>
        <w:sz w:val="22"/>
        <w:szCs w:val="22"/>
        <w:lang w:val="it-IT"/>
      </w:rPr>
    </w:lvl>
  </w:abstractNum>
  <w:abstractNum w:abstractNumId="7">
    <w:nsid w:val="00000009"/>
    <w:multiLevelType w:val="singleLevel"/>
    <w:tmpl w:val="7B5AC312"/>
    <w:name w:val="WW8Num8"/>
    <w:lvl w:ilvl="0">
      <w:start w:val="1"/>
      <w:numFmt w:val="bullet"/>
      <w:lvlText w:val=""/>
      <w:lvlJc w:val="left"/>
      <w:pPr>
        <w:tabs>
          <w:tab w:val="num" w:pos="0"/>
        </w:tabs>
        <w:ind w:left="720" w:hanging="360"/>
      </w:pPr>
      <w:rPr>
        <w:rFonts w:ascii="Wingdings" w:hAnsi="Wingdings" w:cs="Wingdings"/>
        <w:color w:val="auto"/>
        <w:lang w:val="it-IT"/>
      </w:rPr>
    </w:lvl>
  </w:abstractNum>
  <w:abstractNum w:abstractNumId="8">
    <w:nsid w:val="0000000A"/>
    <w:multiLevelType w:val="singleLevel"/>
    <w:tmpl w:val="09FA0C4A"/>
    <w:name w:val="WW8Num9"/>
    <w:lvl w:ilvl="0">
      <w:start w:val="1"/>
      <w:numFmt w:val="bullet"/>
      <w:lvlText w:val=""/>
      <w:lvlJc w:val="left"/>
      <w:pPr>
        <w:tabs>
          <w:tab w:val="num" w:pos="0"/>
        </w:tabs>
        <w:ind w:left="720" w:hanging="360"/>
      </w:pPr>
      <w:rPr>
        <w:rFonts w:ascii="Wingdings" w:hAnsi="Wingdings" w:cs="Wingdings"/>
        <w:color w:val="auto"/>
        <w:sz w:val="22"/>
        <w:szCs w:val="22"/>
      </w:rPr>
    </w:lvl>
  </w:abstractNum>
  <w:abstractNum w:abstractNumId="9">
    <w:nsid w:val="0000000B"/>
    <w:multiLevelType w:val="singleLevel"/>
    <w:tmpl w:val="0000000B"/>
    <w:name w:val="WW8Num10"/>
    <w:lvl w:ilvl="0">
      <w:start w:val="1"/>
      <w:numFmt w:val="bullet"/>
      <w:lvlText w:val=""/>
      <w:lvlJc w:val="left"/>
      <w:pPr>
        <w:tabs>
          <w:tab w:val="num" w:pos="0"/>
        </w:tabs>
        <w:ind w:left="720" w:hanging="360"/>
      </w:pPr>
      <w:rPr>
        <w:rFonts w:ascii="Wingdings" w:hAnsi="Wingdings" w:cs="Wingdings"/>
      </w:rPr>
    </w:lvl>
  </w:abstractNum>
  <w:abstractNum w:abstractNumId="10">
    <w:nsid w:val="0000000D"/>
    <w:multiLevelType w:val="singleLevel"/>
    <w:tmpl w:val="B3C29DAC"/>
    <w:name w:val="WW8Num12"/>
    <w:lvl w:ilvl="0">
      <w:start w:val="1"/>
      <w:numFmt w:val="bullet"/>
      <w:lvlText w:val=""/>
      <w:lvlJc w:val="left"/>
      <w:pPr>
        <w:tabs>
          <w:tab w:val="num" w:pos="0"/>
        </w:tabs>
        <w:ind w:left="770" w:hanging="360"/>
      </w:pPr>
      <w:rPr>
        <w:rFonts w:ascii="Wingdings" w:hAnsi="Wingdings" w:cs="Wingdings"/>
        <w:color w:val="auto"/>
        <w:sz w:val="22"/>
        <w:szCs w:val="22"/>
        <w:lang w:eastAsia="en-US" w:bidi="ar-SA"/>
      </w:rPr>
    </w:lvl>
  </w:abstractNum>
  <w:abstractNum w:abstractNumId="11">
    <w:nsid w:val="0000000E"/>
    <w:multiLevelType w:val="singleLevel"/>
    <w:tmpl w:val="0000000E"/>
    <w:name w:val="WW8Num13"/>
    <w:lvl w:ilvl="0">
      <w:start w:val="1"/>
      <w:numFmt w:val="bullet"/>
      <w:lvlText w:val=""/>
      <w:lvlJc w:val="left"/>
      <w:pPr>
        <w:tabs>
          <w:tab w:val="num" w:pos="0"/>
        </w:tabs>
        <w:ind w:left="720" w:hanging="360"/>
      </w:pPr>
      <w:rPr>
        <w:rFonts w:ascii="Wingdings" w:hAnsi="Wingdings" w:cs="Wingdings"/>
        <w:color w:val="1F497D"/>
        <w:sz w:val="22"/>
        <w:szCs w:val="22"/>
        <w:lang w:eastAsia="en-US" w:bidi="ar-SA"/>
      </w:rPr>
    </w:lvl>
  </w:abstractNum>
  <w:abstractNum w:abstractNumId="12">
    <w:nsid w:val="0000000F"/>
    <w:multiLevelType w:val="singleLevel"/>
    <w:tmpl w:val="EEACD4D6"/>
    <w:name w:val="WW8Num14"/>
    <w:lvl w:ilvl="0">
      <w:start w:val="1"/>
      <w:numFmt w:val="bullet"/>
      <w:lvlText w:val=""/>
      <w:lvlJc w:val="left"/>
      <w:pPr>
        <w:tabs>
          <w:tab w:val="num" w:pos="0"/>
        </w:tabs>
        <w:ind w:left="720" w:hanging="360"/>
      </w:pPr>
      <w:rPr>
        <w:rFonts w:ascii="Wingdings" w:hAnsi="Wingdings" w:cs="Wingdings"/>
        <w:color w:val="auto"/>
      </w:rPr>
    </w:lvl>
  </w:abstractNum>
  <w:abstractNum w:abstractNumId="13">
    <w:nsid w:val="00000010"/>
    <w:multiLevelType w:val="singleLevel"/>
    <w:tmpl w:val="AB6CC9A4"/>
    <w:name w:val="WW8Num15"/>
    <w:lvl w:ilvl="0">
      <w:start w:val="1"/>
      <w:numFmt w:val="bullet"/>
      <w:lvlText w:val=""/>
      <w:lvlJc w:val="left"/>
      <w:pPr>
        <w:tabs>
          <w:tab w:val="num" w:pos="0"/>
        </w:tabs>
        <w:ind w:left="720" w:hanging="360"/>
      </w:pPr>
      <w:rPr>
        <w:rFonts w:ascii="Wingdings" w:hAnsi="Wingdings" w:cs="Wingdings"/>
        <w:color w:val="auto"/>
        <w:sz w:val="22"/>
        <w:szCs w:val="22"/>
      </w:rPr>
    </w:lvl>
  </w:abstractNum>
  <w:abstractNum w:abstractNumId="14">
    <w:nsid w:val="00000011"/>
    <w:multiLevelType w:val="singleLevel"/>
    <w:tmpl w:val="00000011"/>
    <w:name w:val="WW8Num16"/>
    <w:lvl w:ilvl="0">
      <w:start w:val="1"/>
      <w:numFmt w:val="bullet"/>
      <w:lvlText w:val=""/>
      <w:lvlJc w:val="left"/>
      <w:pPr>
        <w:tabs>
          <w:tab w:val="num" w:pos="0"/>
        </w:tabs>
        <w:ind w:left="1004" w:hanging="360"/>
      </w:pPr>
      <w:rPr>
        <w:rFonts w:ascii="Wingdings" w:hAnsi="Wingdings" w:cs="Wingdings"/>
        <w:sz w:val="22"/>
        <w:szCs w:val="22"/>
      </w:rPr>
    </w:lvl>
  </w:abstractNum>
  <w:abstractNum w:abstractNumId="15">
    <w:nsid w:val="00000012"/>
    <w:multiLevelType w:val="singleLevel"/>
    <w:tmpl w:val="229865D6"/>
    <w:name w:val="WW8Num17"/>
    <w:lvl w:ilvl="0">
      <w:start w:val="1"/>
      <w:numFmt w:val="bullet"/>
      <w:lvlText w:val=""/>
      <w:lvlJc w:val="left"/>
      <w:pPr>
        <w:tabs>
          <w:tab w:val="num" w:pos="0"/>
        </w:tabs>
        <w:ind w:left="720" w:hanging="360"/>
      </w:pPr>
      <w:rPr>
        <w:rFonts w:ascii="Wingdings" w:hAnsi="Wingdings" w:cs="Times New Roman"/>
        <w:color w:val="000000"/>
        <w:sz w:val="22"/>
        <w:szCs w:val="22"/>
      </w:rPr>
    </w:lvl>
  </w:abstractNum>
  <w:abstractNum w:abstractNumId="16">
    <w:nsid w:val="00000013"/>
    <w:multiLevelType w:val="singleLevel"/>
    <w:tmpl w:val="00000013"/>
    <w:name w:val="WW8Num19"/>
    <w:lvl w:ilvl="0">
      <w:start w:val="1"/>
      <w:numFmt w:val="bullet"/>
      <w:lvlText w:val=""/>
      <w:lvlJc w:val="left"/>
      <w:pPr>
        <w:tabs>
          <w:tab w:val="num" w:pos="0"/>
        </w:tabs>
        <w:ind w:left="720" w:hanging="360"/>
      </w:pPr>
      <w:rPr>
        <w:rFonts w:ascii="Wingdings" w:hAnsi="Wingdings" w:cs="Garamond"/>
        <w:color w:val="1F497D"/>
        <w:spacing w:val="-2"/>
        <w:w w:val="100"/>
        <w:sz w:val="24"/>
        <w:szCs w:val="24"/>
      </w:rPr>
    </w:lvl>
  </w:abstractNum>
  <w:abstractNum w:abstractNumId="17">
    <w:nsid w:val="00000014"/>
    <w:multiLevelType w:val="singleLevel"/>
    <w:tmpl w:val="00000014"/>
    <w:name w:val="WW8Num20"/>
    <w:lvl w:ilvl="0">
      <w:start w:val="1"/>
      <w:numFmt w:val="bullet"/>
      <w:lvlText w:val=""/>
      <w:lvlJc w:val="left"/>
      <w:pPr>
        <w:tabs>
          <w:tab w:val="num" w:pos="0"/>
        </w:tabs>
        <w:ind w:left="720" w:hanging="360"/>
      </w:pPr>
      <w:rPr>
        <w:rFonts w:ascii="Wingdings" w:hAnsi="Wingdings" w:cs="Wingdings"/>
        <w:sz w:val="22"/>
        <w:szCs w:val="22"/>
      </w:rPr>
    </w:lvl>
  </w:abstractNum>
  <w:abstractNum w:abstractNumId="18">
    <w:nsid w:val="00000015"/>
    <w:multiLevelType w:val="singleLevel"/>
    <w:tmpl w:val="00000015"/>
    <w:name w:val="WW8Num21"/>
    <w:lvl w:ilvl="0">
      <w:start w:val="1"/>
      <w:numFmt w:val="bullet"/>
      <w:lvlText w:val=""/>
      <w:lvlJc w:val="left"/>
      <w:pPr>
        <w:tabs>
          <w:tab w:val="num" w:pos="0"/>
        </w:tabs>
        <w:ind w:left="900" w:hanging="360"/>
      </w:pPr>
      <w:rPr>
        <w:rFonts w:ascii="Wingdings" w:hAnsi="Wingdings" w:cs="Courier New"/>
        <w:sz w:val="22"/>
        <w:szCs w:val="22"/>
      </w:rPr>
    </w:lvl>
  </w:abstractNum>
  <w:abstractNum w:abstractNumId="19">
    <w:nsid w:val="00000016"/>
    <w:multiLevelType w:val="singleLevel"/>
    <w:tmpl w:val="00000016"/>
    <w:name w:val="WW8Num27"/>
    <w:lvl w:ilvl="0">
      <w:start w:val="1"/>
      <w:numFmt w:val="lowerLetter"/>
      <w:lvlText w:val="%1)"/>
      <w:lvlJc w:val="left"/>
      <w:pPr>
        <w:tabs>
          <w:tab w:val="num" w:pos="0"/>
        </w:tabs>
        <w:ind w:left="720" w:hanging="360"/>
      </w:pPr>
      <w:rPr>
        <w:rFonts w:cs="Calibri"/>
        <w:b/>
        <w:i w:val="0"/>
        <w:szCs w:val="24"/>
      </w:rPr>
    </w:lvl>
  </w:abstractNum>
  <w:abstractNum w:abstractNumId="20">
    <w:nsid w:val="00000017"/>
    <w:multiLevelType w:val="singleLevel"/>
    <w:tmpl w:val="00000017"/>
    <w:name w:val="WW8Num29"/>
    <w:lvl w:ilvl="0">
      <w:numFmt w:val="bullet"/>
      <w:lvlText w:val=""/>
      <w:lvlJc w:val="left"/>
      <w:pPr>
        <w:tabs>
          <w:tab w:val="num" w:pos="0"/>
        </w:tabs>
        <w:ind w:left="396" w:hanging="284"/>
      </w:pPr>
      <w:rPr>
        <w:rFonts w:ascii="Wingdings" w:hAnsi="Wingdings" w:cs="Wingdings"/>
        <w:w w:val="100"/>
        <w:sz w:val="22"/>
        <w:szCs w:val="22"/>
        <w:shd w:val="clear" w:color="auto" w:fill="00FFFF"/>
        <w:lang w:val="it-IT" w:bidi="it-IT"/>
      </w:rPr>
    </w:lvl>
  </w:abstractNum>
  <w:abstractNum w:abstractNumId="21">
    <w:nsid w:val="00000018"/>
    <w:multiLevelType w:val="singleLevel"/>
    <w:tmpl w:val="00000018"/>
    <w:name w:val="WW8Num32"/>
    <w:lvl w:ilvl="0">
      <w:start w:val="1"/>
      <w:numFmt w:val="decimal"/>
      <w:lvlText w:val="%1)"/>
      <w:lvlJc w:val="left"/>
      <w:pPr>
        <w:tabs>
          <w:tab w:val="num" w:pos="0"/>
        </w:tabs>
        <w:ind w:left="720" w:hanging="360"/>
      </w:pPr>
      <w:rPr>
        <w:rFonts w:ascii="Calibri" w:eastAsia="Times New Roman" w:hAnsi="Calibri" w:cs="Calibri"/>
        <w:bCs/>
        <w:kern w:val="1"/>
        <w:sz w:val="22"/>
        <w:szCs w:val="22"/>
      </w:rPr>
    </w:lvl>
  </w:abstractNum>
  <w:abstractNum w:abstractNumId="22">
    <w:nsid w:val="0000001A"/>
    <w:multiLevelType w:val="multilevel"/>
    <w:tmpl w:val="16C4BC0C"/>
    <w:name w:val="WW8Num35"/>
    <w:lvl w:ilvl="0">
      <w:start w:val="1"/>
      <w:numFmt w:val="decimal"/>
      <w:lvlText w:val="%1."/>
      <w:lvlJc w:val="left"/>
      <w:pPr>
        <w:tabs>
          <w:tab w:val="num" w:pos="786"/>
        </w:tabs>
        <w:ind w:left="786" w:hanging="360"/>
      </w:pPr>
      <w:rPr>
        <w:color w:val="auto"/>
        <w:sz w:val="17"/>
        <w:szCs w:val="17"/>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0000001B"/>
    <w:multiLevelType w:val="singleLevel"/>
    <w:tmpl w:val="0000001B"/>
    <w:name w:val="WW8Num38"/>
    <w:lvl w:ilvl="0">
      <w:start w:val="1"/>
      <w:numFmt w:val="bullet"/>
      <w:lvlText w:val=""/>
      <w:lvlJc w:val="left"/>
      <w:pPr>
        <w:tabs>
          <w:tab w:val="num" w:pos="0"/>
        </w:tabs>
        <w:ind w:left="720" w:hanging="360"/>
      </w:pPr>
      <w:rPr>
        <w:rFonts w:ascii="Wingdings" w:hAnsi="Wingdings" w:cs="Wingdings"/>
        <w:sz w:val="22"/>
        <w:szCs w:val="22"/>
        <w:shd w:val="clear" w:color="auto" w:fill="00FFFF"/>
      </w:rPr>
    </w:lvl>
  </w:abstractNum>
  <w:abstractNum w:abstractNumId="24">
    <w:nsid w:val="09A9567D"/>
    <w:multiLevelType w:val="hybridMultilevel"/>
    <w:tmpl w:val="82F2E87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1D810768"/>
    <w:multiLevelType w:val="multilevel"/>
    <w:tmpl w:val="3140EE8C"/>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Wingdings" w:hAnsi="Wingdings" w:hint="default"/>
        <w:b w:val="0"/>
        <w:i w:val="0"/>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22525738"/>
    <w:multiLevelType w:val="hybridMultilevel"/>
    <w:tmpl w:val="3658578E"/>
    <w:lvl w:ilvl="0" w:tplc="5F4C3C6E">
      <w:start w:val="1"/>
      <w:numFmt w:val="lowerLetter"/>
      <w:lvlText w:val="%1)"/>
      <w:lvlJc w:val="left"/>
      <w:pPr>
        <w:tabs>
          <w:tab w:val="num" w:pos="170"/>
        </w:tabs>
        <w:ind w:left="170" w:hanging="170"/>
      </w:pPr>
      <w:rPr>
        <w:rFonts w:asciiTheme="minorHAnsi" w:hAnsiTheme="minorHAnsi" w:cstheme="minorHAnsi" w:hint="default"/>
        <w:b w:val="0"/>
        <w:i w:val="0"/>
        <w:sz w:val="22"/>
        <w:szCs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7">
    <w:nsid w:val="23150923"/>
    <w:multiLevelType w:val="multilevel"/>
    <w:tmpl w:val="BF56F9BA"/>
    <w:lvl w:ilvl="0">
      <w:start w:val="1"/>
      <w:numFmt w:val="decimal"/>
      <w:lvlText w:val="%1."/>
      <w:lvlJc w:val="left"/>
      <w:rPr>
        <w:rFonts w:ascii="Calibri" w:hAnsi="Calibri" w:hint="default"/>
        <w:b/>
        <w:i w:val="0"/>
        <w:color w:val="1F3864"/>
        <w:sz w:val="24"/>
        <w:lang w:val="it-IT"/>
      </w:rPr>
    </w:lvl>
    <w:lvl w:ilvl="1">
      <w:start w:val="1"/>
      <w:numFmt w:val="decimal"/>
      <w:isLgl/>
      <w:lvlText w:val="%1.%2"/>
      <w:lvlJc w:val="left"/>
      <w:pPr>
        <w:ind w:left="5322"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26C05979"/>
    <w:multiLevelType w:val="hybridMultilevel"/>
    <w:tmpl w:val="96E2FC24"/>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9">
    <w:nsid w:val="290F67ED"/>
    <w:multiLevelType w:val="hybridMultilevel"/>
    <w:tmpl w:val="E438FC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pStyle w:val="Titolo3"/>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2B796EFB"/>
    <w:multiLevelType w:val="hybridMultilevel"/>
    <w:tmpl w:val="C024B81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31E00C14"/>
    <w:multiLevelType w:val="hybridMultilevel"/>
    <w:tmpl w:val="B108F226"/>
    <w:lvl w:ilvl="0" w:tplc="542209CC">
      <w:start w:val="1"/>
      <w:numFmt w:val="lowerLetter"/>
      <w:lvlText w:val="%1)"/>
      <w:lvlJc w:val="left"/>
      <w:pPr>
        <w:ind w:left="644" w:hanging="360"/>
      </w:pPr>
      <w:rPr>
        <w:b w:val="0"/>
      </w:rPr>
    </w:lvl>
    <w:lvl w:ilvl="1" w:tplc="04100019">
      <w:start w:val="1"/>
      <w:numFmt w:val="lowerLetter"/>
      <w:lvlText w:val="%2."/>
      <w:lvlJc w:val="left"/>
      <w:pPr>
        <w:ind w:left="1364" w:hanging="360"/>
      </w:pPr>
    </w:lvl>
    <w:lvl w:ilvl="2" w:tplc="0410001B">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2">
    <w:nsid w:val="341019F2"/>
    <w:multiLevelType w:val="hybridMultilevel"/>
    <w:tmpl w:val="4828B752"/>
    <w:lvl w:ilvl="0" w:tplc="7E0C3674">
      <w:start w:val="1"/>
      <w:numFmt w:val="lowerLetter"/>
      <w:lvlText w:val="%1)"/>
      <w:lvlJc w:val="left"/>
      <w:pPr>
        <w:ind w:left="644" w:hanging="360"/>
      </w:pPr>
      <w:rPr>
        <w:rFonts w:ascii="Calibri" w:eastAsia="Times New Roman" w:hAnsi="Calibri" w:cs="Calibri"/>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3">
    <w:nsid w:val="387F2244"/>
    <w:multiLevelType w:val="hybridMultilevel"/>
    <w:tmpl w:val="9D8209C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3B586995"/>
    <w:multiLevelType w:val="hybridMultilevel"/>
    <w:tmpl w:val="76647F7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3C3C78F1"/>
    <w:multiLevelType w:val="hybridMultilevel"/>
    <w:tmpl w:val="212CFD2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3ED24AA3"/>
    <w:multiLevelType w:val="multilevel"/>
    <w:tmpl w:val="DB607FAE"/>
    <w:lvl w:ilvl="0">
      <w:start w:val="1"/>
      <w:numFmt w:val="decimal"/>
      <w:lvlText w:val="%1."/>
      <w:lvlJc w:val="left"/>
      <w:pPr>
        <w:ind w:left="372" w:hanging="372"/>
      </w:pPr>
      <w:rPr>
        <w:rFonts w:cs="Calibri" w:hint="default"/>
        <w:b/>
        <w:sz w:val="24"/>
      </w:rPr>
    </w:lvl>
    <w:lvl w:ilvl="1">
      <w:start w:val="4"/>
      <w:numFmt w:val="decimal"/>
      <w:lvlText w:val="%1.%2)"/>
      <w:lvlJc w:val="left"/>
      <w:pPr>
        <w:ind w:left="372" w:hanging="372"/>
      </w:pPr>
      <w:rPr>
        <w:rFonts w:cs="Calibri" w:hint="default"/>
        <w:b/>
        <w:sz w:val="22"/>
        <w:szCs w:val="22"/>
      </w:rPr>
    </w:lvl>
    <w:lvl w:ilvl="2">
      <w:start w:val="1"/>
      <w:numFmt w:val="decimal"/>
      <w:lvlText w:val="%1.%2)%3."/>
      <w:lvlJc w:val="left"/>
      <w:pPr>
        <w:ind w:left="720" w:hanging="720"/>
      </w:pPr>
      <w:rPr>
        <w:rFonts w:cs="Calibri" w:hint="default"/>
        <w:b/>
        <w:sz w:val="24"/>
      </w:rPr>
    </w:lvl>
    <w:lvl w:ilvl="3">
      <w:start w:val="1"/>
      <w:numFmt w:val="decimal"/>
      <w:lvlText w:val="%1.%2)%3.%4."/>
      <w:lvlJc w:val="left"/>
      <w:pPr>
        <w:ind w:left="720" w:hanging="720"/>
      </w:pPr>
      <w:rPr>
        <w:rFonts w:cs="Calibri" w:hint="default"/>
        <w:b/>
        <w:sz w:val="24"/>
      </w:rPr>
    </w:lvl>
    <w:lvl w:ilvl="4">
      <w:start w:val="1"/>
      <w:numFmt w:val="decimal"/>
      <w:lvlText w:val="%1.%2)%3.%4.%5."/>
      <w:lvlJc w:val="left"/>
      <w:pPr>
        <w:ind w:left="1080" w:hanging="1080"/>
      </w:pPr>
      <w:rPr>
        <w:rFonts w:cs="Calibri" w:hint="default"/>
        <w:b/>
        <w:sz w:val="24"/>
      </w:rPr>
    </w:lvl>
    <w:lvl w:ilvl="5">
      <w:start w:val="1"/>
      <w:numFmt w:val="decimal"/>
      <w:lvlText w:val="%1.%2)%3.%4.%5.%6."/>
      <w:lvlJc w:val="left"/>
      <w:pPr>
        <w:ind w:left="1080" w:hanging="1080"/>
      </w:pPr>
      <w:rPr>
        <w:rFonts w:cs="Calibri" w:hint="default"/>
        <w:b/>
        <w:sz w:val="24"/>
      </w:rPr>
    </w:lvl>
    <w:lvl w:ilvl="6">
      <w:start w:val="1"/>
      <w:numFmt w:val="decimal"/>
      <w:lvlText w:val="%1.%2)%3.%4.%5.%6.%7."/>
      <w:lvlJc w:val="left"/>
      <w:pPr>
        <w:ind w:left="1440" w:hanging="1440"/>
      </w:pPr>
      <w:rPr>
        <w:rFonts w:cs="Calibri" w:hint="default"/>
        <w:b/>
        <w:sz w:val="24"/>
      </w:rPr>
    </w:lvl>
    <w:lvl w:ilvl="7">
      <w:start w:val="1"/>
      <w:numFmt w:val="decimal"/>
      <w:lvlText w:val="%1.%2)%3.%4.%5.%6.%7.%8."/>
      <w:lvlJc w:val="left"/>
      <w:pPr>
        <w:ind w:left="1440" w:hanging="1440"/>
      </w:pPr>
      <w:rPr>
        <w:rFonts w:cs="Calibri" w:hint="default"/>
        <w:b/>
        <w:sz w:val="24"/>
      </w:rPr>
    </w:lvl>
    <w:lvl w:ilvl="8">
      <w:start w:val="1"/>
      <w:numFmt w:val="decimal"/>
      <w:lvlText w:val="%1.%2)%3.%4.%5.%6.%7.%8.%9."/>
      <w:lvlJc w:val="left"/>
      <w:pPr>
        <w:ind w:left="1800" w:hanging="1800"/>
      </w:pPr>
      <w:rPr>
        <w:rFonts w:cs="Calibri" w:hint="default"/>
        <w:b/>
        <w:sz w:val="24"/>
      </w:rPr>
    </w:lvl>
  </w:abstractNum>
  <w:abstractNum w:abstractNumId="37">
    <w:nsid w:val="4073394F"/>
    <w:multiLevelType w:val="hybridMultilevel"/>
    <w:tmpl w:val="E9420EB2"/>
    <w:lvl w:ilvl="0" w:tplc="3886FDB4">
      <w:start w:val="1"/>
      <w:numFmt w:val="decimal"/>
      <w:lvlText w:val="%1."/>
      <w:lvlJc w:val="left"/>
      <w:pPr>
        <w:ind w:left="720" w:hanging="360"/>
      </w:pPr>
      <w:rPr>
        <w:rFont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41A93A04"/>
    <w:multiLevelType w:val="hybridMultilevel"/>
    <w:tmpl w:val="B0A06300"/>
    <w:lvl w:ilvl="0" w:tplc="04100001">
      <w:start w:val="1"/>
      <w:numFmt w:val="bullet"/>
      <w:lvlText w:val=""/>
      <w:lvlJc w:val="left"/>
      <w:pPr>
        <w:ind w:left="1025" w:hanging="360"/>
      </w:pPr>
      <w:rPr>
        <w:rFonts w:ascii="Symbol" w:hAnsi="Symbol" w:hint="default"/>
      </w:rPr>
    </w:lvl>
    <w:lvl w:ilvl="1" w:tplc="04100003" w:tentative="1">
      <w:start w:val="1"/>
      <w:numFmt w:val="bullet"/>
      <w:lvlText w:val="o"/>
      <w:lvlJc w:val="left"/>
      <w:pPr>
        <w:ind w:left="1745" w:hanging="360"/>
      </w:pPr>
      <w:rPr>
        <w:rFonts w:ascii="Courier New" w:hAnsi="Courier New" w:hint="default"/>
      </w:rPr>
    </w:lvl>
    <w:lvl w:ilvl="2" w:tplc="04100005" w:tentative="1">
      <w:start w:val="1"/>
      <w:numFmt w:val="bullet"/>
      <w:lvlText w:val=""/>
      <w:lvlJc w:val="left"/>
      <w:pPr>
        <w:ind w:left="2465" w:hanging="360"/>
      </w:pPr>
      <w:rPr>
        <w:rFonts w:ascii="Wingdings" w:hAnsi="Wingdings" w:hint="default"/>
      </w:rPr>
    </w:lvl>
    <w:lvl w:ilvl="3" w:tplc="04100001" w:tentative="1">
      <w:start w:val="1"/>
      <w:numFmt w:val="bullet"/>
      <w:lvlText w:val=""/>
      <w:lvlJc w:val="left"/>
      <w:pPr>
        <w:ind w:left="3185" w:hanging="360"/>
      </w:pPr>
      <w:rPr>
        <w:rFonts w:ascii="Symbol" w:hAnsi="Symbol" w:hint="default"/>
      </w:rPr>
    </w:lvl>
    <w:lvl w:ilvl="4" w:tplc="04100003" w:tentative="1">
      <w:start w:val="1"/>
      <w:numFmt w:val="bullet"/>
      <w:lvlText w:val="o"/>
      <w:lvlJc w:val="left"/>
      <w:pPr>
        <w:ind w:left="3905" w:hanging="360"/>
      </w:pPr>
      <w:rPr>
        <w:rFonts w:ascii="Courier New" w:hAnsi="Courier New" w:hint="default"/>
      </w:rPr>
    </w:lvl>
    <w:lvl w:ilvl="5" w:tplc="04100005" w:tentative="1">
      <w:start w:val="1"/>
      <w:numFmt w:val="bullet"/>
      <w:lvlText w:val=""/>
      <w:lvlJc w:val="left"/>
      <w:pPr>
        <w:ind w:left="4625" w:hanging="360"/>
      </w:pPr>
      <w:rPr>
        <w:rFonts w:ascii="Wingdings" w:hAnsi="Wingdings" w:hint="default"/>
      </w:rPr>
    </w:lvl>
    <w:lvl w:ilvl="6" w:tplc="04100001" w:tentative="1">
      <w:start w:val="1"/>
      <w:numFmt w:val="bullet"/>
      <w:lvlText w:val=""/>
      <w:lvlJc w:val="left"/>
      <w:pPr>
        <w:ind w:left="5345" w:hanging="360"/>
      </w:pPr>
      <w:rPr>
        <w:rFonts w:ascii="Symbol" w:hAnsi="Symbol" w:hint="default"/>
      </w:rPr>
    </w:lvl>
    <w:lvl w:ilvl="7" w:tplc="04100003" w:tentative="1">
      <w:start w:val="1"/>
      <w:numFmt w:val="bullet"/>
      <w:lvlText w:val="o"/>
      <w:lvlJc w:val="left"/>
      <w:pPr>
        <w:ind w:left="6065" w:hanging="360"/>
      </w:pPr>
      <w:rPr>
        <w:rFonts w:ascii="Courier New" w:hAnsi="Courier New" w:hint="default"/>
      </w:rPr>
    </w:lvl>
    <w:lvl w:ilvl="8" w:tplc="04100005" w:tentative="1">
      <w:start w:val="1"/>
      <w:numFmt w:val="bullet"/>
      <w:lvlText w:val=""/>
      <w:lvlJc w:val="left"/>
      <w:pPr>
        <w:ind w:left="6785" w:hanging="360"/>
      </w:pPr>
      <w:rPr>
        <w:rFonts w:ascii="Wingdings" w:hAnsi="Wingdings" w:hint="default"/>
      </w:rPr>
    </w:lvl>
  </w:abstractNum>
  <w:abstractNum w:abstractNumId="39">
    <w:nsid w:val="4335140F"/>
    <w:multiLevelType w:val="hybridMultilevel"/>
    <w:tmpl w:val="D30E597E"/>
    <w:lvl w:ilvl="0" w:tplc="0410000B">
      <w:start w:val="1"/>
      <w:numFmt w:val="bullet"/>
      <w:lvlText w:val=""/>
      <w:lvlJc w:val="left"/>
      <w:pPr>
        <w:ind w:left="1025" w:hanging="360"/>
      </w:pPr>
      <w:rPr>
        <w:rFonts w:ascii="Wingdings" w:hAnsi="Wingdings" w:hint="default"/>
      </w:rPr>
    </w:lvl>
    <w:lvl w:ilvl="1" w:tplc="04100003" w:tentative="1">
      <w:start w:val="1"/>
      <w:numFmt w:val="bullet"/>
      <w:lvlText w:val="o"/>
      <w:lvlJc w:val="left"/>
      <w:pPr>
        <w:ind w:left="1745" w:hanging="360"/>
      </w:pPr>
      <w:rPr>
        <w:rFonts w:ascii="Courier New" w:hAnsi="Courier New" w:hint="default"/>
      </w:rPr>
    </w:lvl>
    <w:lvl w:ilvl="2" w:tplc="04100005" w:tentative="1">
      <w:start w:val="1"/>
      <w:numFmt w:val="bullet"/>
      <w:lvlText w:val=""/>
      <w:lvlJc w:val="left"/>
      <w:pPr>
        <w:ind w:left="2465" w:hanging="360"/>
      </w:pPr>
      <w:rPr>
        <w:rFonts w:ascii="Wingdings" w:hAnsi="Wingdings" w:hint="default"/>
      </w:rPr>
    </w:lvl>
    <w:lvl w:ilvl="3" w:tplc="04100001" w:tentative="1">
      <w:start w:val="1"/>
      <w:numFmt w:val="bullet"/>
      <w:lvlText w:val=""/>
      <w:lvlJc w:val="left"/>
      <w:pPr>
        <w:ind w:left="3185" w:hanging="360"/>
      </w:pPr>
      <w:rPr>
        <w:rFonts w:ascii="Symbol" w:hAnsi="Symbol" w:hint="default"/>
      </w:rPr>
    </w:lvl>
    <w:lvl w:ilvl="4" w:tplc="04100003" w:tentative="1">
      <w:start w:val="1"/>
      <w:numFmt w:val="bullet"/>
      <w:lvlText w:val="o"/>
      <w:lvlJc w:val="left"/>
      <w:pPr>
        <w:ind w:left="3905" w:hanging="360"/>
      </w:pPr>
      <w:rPr>
        <w:rFonts w:ascii="Courier New" w:hAnsi="Courier New" w:hint="default"/>
      </w:rPr>
    </w:lvl>
    <w:lvl w:ilvl="5" w:tplc="04100005" w:tentative="1">
      <w:start w:val="1"/>
      <w:numFmt w:val="bullet"/>
      <w:lvlText w:val=""/>
      <w:lvlJc w:val="left"/>
      <w:pPr>
        <w:ind w:left="4625" w:hanging="360"/>
      </w:pPr>
      <w:rPr>
        <w:rFonts w:ascii="Wingdings" w:hAnsi="Wingdings" w:hint="default"/>
      </w:rPr>
    </w:lvl>
    <w:lvl w:ilvl="6" w:tplc="04100001" w:tentative="1">
      <w:start w:val="1"/>
      <w:numFmt w:val="bullet"/>
      <w:lvlText w:val=""/>
      <w:lvlJc w:val="left"/>
      <w:pPr>
        <w:ind w:left="5345" w:hanging="360"/>
      </w:pPr>
      <w:rPr>
        <w:rFonts w:ascii="Symbol" w:hAnsi="Symbol" w:hint="default"/>
      </w:rPr>
    </w:lvl>
    <w:lvl w:ilvl="7" w:tplc="04100003" w:tentative="1">
      <w:start w:val="1"/>
      <w:numFmt w:val="bullet"/>
      <w:lvlText w:val="o"/>
      <w:lvlJc w:val="left"/>
      <w:pPr>
        <w:ind w:left="6065" w:hanging="360"/>
      </w:pPr>
      <w:rPr>
        <w:rFonts w:ascii="Courier New" w:hAnsi="Courier New" w:hint="default"/>
      </w:rPr>
    </w:lvl>
    <w:lvl w:ilvl="8" w:tplc="04100005" w:tentative="1">
      <w:start w:val="1"/>
      <w:numFmt w:val="bullet"/>
      <w:lvlText w:val=""/>
      <w:lvlJc w:val="left"/>
      <w:pPr>
        <w:ind w:left="6785" w:hanging="360"/>
      </w:pPr>
      <w:rPr>
        <w:rFonts w:ascii="Wingdings" w:hAnsi="Wingdings" w:hint="default"/>
      </w:rPr>
    </w:lvl>
  </w:abstractNum>
  <w:abstractNum w:abstractNumId="40">
    <w:nsid w:val="43C106D8"/>
    <w:multiLevelType w:val="hybridMultilevel"/>
    <w:tmpl w:val="AC4C5CCE"/>
    <w:lvl w:ilvl="0" w:tplc="00000006">
      <w:start w:val="1"/>
      <w:numFmt w:val="bullet"/>
      <w:lvlText w:val=""/>
      <w:lvlJc w:val="left"/>
      <w:pPr>
        <w:ind w:left="720" w:hanging="360"/>
      </w:pPr>
      <w:rPr>
        <w:rFonts w:ascii="Wingdings" w:hAnsi="Wingdings" w:cs="Wingdings"/>
        <w:color w:val="auto"/>
        <w:sz w:val="22"/>
        <w:szCs w:val="22"/>
        <w:lang w:val="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440D5701"/>
    <w:multiLevelType w:val="hybridMultilevel"/>
    <w:tmpl w:val="F11C76B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44A94684"/>
    <w:multiLevelType w:val="hybridMultilevel"/>
    <w:tmpl w:val="0960072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47A25BA0"/>
    <w:multiLevelType w:val="hybridMultilevel"/>
    <w:tmpl w:val="99361F3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4DCF4978"/>
    <w:multiLevelType w:val="hybridMultilevel"/>
    <w:tmpl w:val="2A8E181A"/>
    <w:lvl w:ilvl="0" w:tplc="04100019">
      <w:start w:val="1"/>
      <w:numFmt w:val="lowerLetter"/>
      <w:lvlText w:val="%1."/>
      <w:lvlJc w:val="left"/>
      <w:pPr>
        <w:ind w:left="665"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nsid w:val="4F6069D2"/>
    <w:multiLevelType w:val="hybridMultilevel"/>
    <w:tmpl w:val="639CDAC4"/>
    <w:lvl w:ilvl="0" w:tplc="B9AA22A4">
      <w:start w:val="1"/>
      <w:numFmt w:val="decimal"/>
      <w:lvlText w:val="%1)"/>
      <w:lvlJc w:val="left"/>
      <w:pPr>
        <w:ind w:left="665" w:hanging="360"/>
      </w:pPr>
      <w:rPr>
        <w:rFonts w:hint="default"/>
      </w:rPr>
    </w:lvl>
    <w:lvl w:ilvl="1" w:tplc="04100019" w:tentative="1">
      <w:start w:val="1"/>
      <w:numFmt w:val="lowerLetter"/>
      <w:lvlText w:val="%2."/>
      <w:lvlJc w:val="left"/>
      <w:pPr>
        <w:ind w:left="1385" w:hanging="360"/>
      </w:pPr>
    </w:lvl>
    <w:lvl w:ilvl="2" w:tplc="0410001B" w:tentative="1">
      <w:start w:val="1"/>
      <w:numFmt w:val="lowerRoman"/>
      <w:lvlText w:val="%3."/>
      <w:lvlJc w:val="right"/>
      <w:pPr>
        <w:ind w:left="2105" w:hanging="180"/>
      </w:pPr>
    </w:lvl>
    <w:lvl w:ilvl="3" w:tplc="0410000F" w:tentative="1">
      <w:start w:val="1"/>
      <w:numFmt w:val="decimal"/>
      <w:lvlText w:val="%4."/>
      <w:lvlJc w:val="left"/>
      <w:pPr>
        <w:ind w:left="2825" w:hanging="360"/>
      </w:pPr>
    </w:lvl>
    <w:lvl w:ilvl="4" w:tplc="04100019" w:tentative="1">
      <w:start w:val="1"/>
      <w:numFmt w:val="lowerLetter"/>
      <w:lvlText w:val="%5."/>
      <w:lvlJc w:val="left"/>
      <w:pPr>
        <w:ind w:left="3545" w:hanging="360"/>
      </w:pPr>
    </w:lvl>
    <w:lvl w:ilvl="5" w:tplc="0410001B" w:tentative="1">
      <w:start w:val="1"/>
      <w:numFmt w:val="lowerRoman"/>
      <w:lvlText w:val="%6."/>
      <w:lvlJc w:val="right"/>
      <w:pPr>
        <w:ind w:left="4265" w:hanging="180"/>
      </w:pPr>
    </w:lvl>
    <w:lvl w:ilvl="6" w:tplc="0410000F" w:tentative="1">
      <w:start w:val="1"/>
      <w:numFmt w:val="decimal"/>
      <w:lvlText w:val="%7."/>
      <w:lvlJc w:val="left"/>
      <w:pPr>
        <w:ind w:left="4985" w:hanging="360"/>
      </w:pPr>
    </w:lvl>
    <w:lvl w:ilvl="7" w:tplc="04100019" w:tentative="1">
      <w:start w:val="1"/>
      <w:numFmt w:val="lowerLetter"/>
      <w:lvlText w:val="%8."/>
      <w:lvlJc w:val="left"/>
      <w:pPr>
        <w:ind w:left="5705" w:hanging="360"/>
      </w:pPr>
    </w:lvl>
    <w:lvl w:ilvl="8" w:tplc="0410001B" w:tentative="1">
      <w:start w:val="1"/>
      <w:numFmt w:val="lowerRoman"/>
      <w:lvlText w:val="%9."/>
      <w:lvlJc w:val="right"/>
      <w:pPr>
        <w:ind w:left="6425" w:hanging="180"/>
      </w:pPr>
    </w:lvl>
  </w:abstractNum>
  <w:abstractNum w:abstractNumId="46">
    <w:nsid w:val="59D218D4"/>
    <w:multiLevelType w:val="multilevel"/>
    <w:tmpl w:val="E9E6D738"/>
    <w:lvl w:ilvl="0">
      <w:start w:val="2"/>
      <w:numFmt w:val="lowerLetter"/>
      <w:lvlText w:val="%1."/>
      <w:lvlJc w:val="left"/>
      <w:pPr>
        <w:ind w:left="360" w:hanging="360"/>
      </w:pPr>
      <w:rPr>
        <w:rFonts w:hint="default"/>
      </w:rPr>
    </w:lvl>
    <w:lvl w:ilvl="1">
      <w:start w:val="1"/>
      <w:numFmt w:val="decimal"/>
      <w:lvlText w:val="%1.%2."/>
      <w:lvlJc w:val="left"/>
      <w:pPr>
        <w:ind w:left="1567"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nsid w:val="5AEC4B91"/>
    <w:multiLevelType w:val="hybridMultilevel"/>
    <w:tmpl w:val="637645D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nsid w:val="5F63124C"/>
    <w:multiLevelType w:val="hybridMultilevel"/>
    <w:tmpl w:val="52306A26"/>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9">
    <w:nsid w:val="62825605"/>
    <w:multiLevelType w:val="multilevel"/>
    <w:tmpl w:val="434ACCCE"/>
    <w:lvl w:ilvl="0">
      <w:start w:val="10"/>
      <w:numFmt w:val="decimal"/>
      <w:lvlText w:val="%1."/>
      <w:lvlJc w:val="left"/>
      <w:pPr>
        <w:ind w:left="456" w:hanging="456"/>
      </w:pPr>
      <w:rPr>
        <w:rFonts w:hint="default"/>
      </w:rPr>
    </w:lvl>
    <w:lvl w:ilvl="1">
      <w:start w:val="1"/>
      <w:numFmt w:val="decimal"/>
      <w:lvlText w:val="%1.%2)"/>
      <w:lvlJc w:val="left"/>
      <w:pPr>
        <w:ind w:left="456" w:hanging="456"/>
      </w:pPr>
      <w:rPr>
        <w:rFonts w:hint="default"/>
        <w:sz w:val="21"/>
        <w:szCs w:val="2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66F04DEF"/>
    <w:multiLevelType w:val="hybridMultilevel"/>
    <w:tmpl w:val="97FAE92E"/>
    <w:lvl w:ilvl="0" w:tplc="04100005">
      <w:start w:val="1"/>
      <w:numFmt w:val="bullet"/>
      <w:lvlText w:val=""/>
      <w:lvlJc w:val="left"/>
      <w:pPr>
        <w:ind w:left="720" w:hanging="360"/>
      </w:pPr>
      <w:rPr>
        <w:rFonts w:ascii="Wingdings" w:hAnsi="Wingdings" w:cs="Wingdings" w:hint="default"/>
        <w:color w:val="auto"/>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nsid w:val="696B6A10"/>
    <w:multiLevelType w:val="hybridMultilevel"/>
    <w:tmpl w:val="73ECAA96"/>
    <w:lvl w:ilvl="0" w:tplc="04100019">
      <w:start w:val="1"/>
      <w:numFmt w:val="lowerLetter"/>
      <w:lvlText w:val="%1."/>
      <w:lvlJc w:val="left"/>
      <w:pPr>
        <w:ind w:left="665" w:hanging="360"/>
      </w:pPr>
    </w:lvl>
    <w:lvl w:ilvl="1" w:tplc="04100019" w:tentative="1">
      <w:start w:val="1"/>
      <w:numFmt w:val="lowerLetter"/>
      <w:lvlText w:val="%2."/>
      <w:lvlJc w:val="left"/>
      <w:pPr>
        <w:ind w:left="1385" w:hanging="360"/>
      </w:pPr>
    </w:lvl>
    <w:lvl w:ilvl="2" w:tplc="0410001B" w:tentative="1">
      <w:start w:val="1"/>
      <w:numFmt w:val="lowerRoman"/>
      <w:lvlText w:val="%3."/>
      <w:lvlJc w:val="right"/>
      <w:pPr>
        <w:ind w:left="2105" w:hanging="180"/>
      </w:pPr>
    </w:lvl>
    <w:lvl w:ilvl="3" w:tplc="0410000F" w:tentative="1">
      <w:start w:val="1"/>
      <w:numFmt w:val="decimal"/>
      <w:lvlText w:val="%4."/>
      <w:lvlJc w:val="left"/>
      <w:pPr>
        <w:ind w:left="2825" w:hanging="360"/>
      </w:pPr>
    </w:lvl>
    <w:lvl w:ilvl="4" w:tplc="04100019" w:tentative="1">
      <w:start w:val="1"/>
      <w:numFmt w:val="lowerLetter"/>
      <w:lvlText w:val="%5."/>
      <w:lvlJc w:val="left"/>
      <w:pPr>
        <w:ind w:left="3545" w:hanging="360"/>
      </w:pPr>
    </w:lvl>
    <w:lvl w:ilvl="5" w:tplc="0410001B" w:tentative="1">
      <w:start w:val="1"/>
      <w:numFmt w:val="lowerRoman"/>
      <w:lvlText w:val="%6."/>
      <w:lvlJc w:val="right"/>
      <w:pPr>
        <w:ind w:left="4265" w:hanging="180"/>
      </w:pPr>
    </w:lvl>
    <w:lvl w:ilvl="6" w:tplc="0410000F" w:tentative="1">
      <w:start w:val="1"/>
      <w:numFmt w:val="decimal"/>
      <w:lvlText w:val="%7."/>
      <w:lvlJc w:val="left"/>
      <w:pPr>
        <w:ind w:left="4985" w:hanging="360"/>
      </w:pPr>
    </w:lvl>
    <w:lvl w:ilvl="7" w:tplc="04100019" w:tentative="1">
      <w:start w:val="1"/>
      <w:numFmt w:val="lowerLetter"/>
      <w:lvlText w:val="%8."/>
      <w:lvlJc w:val="left"/>
      <w:pPr>
        <w:ind w:left="5705" w:hanging="360"/>
      </w:pPr>
    </w:lvl>
    <w:lvl w:ilvl="8" w:tplc="0410001B" w:tentative="1">
      <w:start w:val="1"/>
      <w:numFmt w:val="lowerRoman"/>
      <w:lvlText w:val="%9."/>
      <w:lvlJc w:val="right"/>
      <w:pPr>
        <w:ind w:left="6425" w:hanging="180"/>
      </w:pPr>
    </w:lvl>
  </w:abstractNum>
  <w:abstractNum w:abstractNumId="52">
    <w:nsid w:val="6B2E21DD"/>
    <w:multiLevelType w:val="multilevel"/>
    <w:tmpl w:val="2F10EB74"/>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sz w:val="21"/>
        <w:szCs w:val="2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nsid w:val="6F12435B"/>
    <w:multiLevelType w:val="hybridMultilevel"/>
    <w:tmpl w:val="122208C4"/>
    <w:lvl w:ilvl="0" w:tplc="04100005">
      <w:start w:val="1"/>
      <w:numFmt w:val="bullet"/>
      <w:lvlText w:val=""/>
      <w:lvlJc w:val="left"/>
      <w:pPr>
        <w:ind w:left="720" w:hanging="360"/>
      </w:pPr>
      <w:rPr>
        <w:rFonts w:ascii="Wingdings" w:hAnsi="Wingdings" w:cs="Wingdings" w:hint="default"/>
        <w:color w:val="auto"/>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nsid w:val="727539C7"/>
    <w:multiLevelType w:val="multilevel"/>
    <w:tmpl w:val="99AE449C"/>
    <w:lvl w:ilvl="0">
      <w:start w:val="1"/>
      <w:numFmt w:val="decimal"/>
      <w:lvlText w:val="%1."/>
      <w:lvlJc w:val="left"/>
      <w:rPr>
        <w:rFonts w:hint="default"/>
        <w:color w:val="1F3864"/>
      </w:rPr>
    </w:lvl>
    <w:lvl w:ilvl="1">
      <w:start w:val="4"/>
      <w:numFmt w:val="decimal"/>
      <w:lvlText w:val="%1.%2)"/>
      <w:lvlJc w:val="left"/>
      <w:rPr>
        <w:rFonts w:hint="default"/>
        <w:color w:val="1F3864"/>
      </w:rPr>
    </w:lvl>
    <w:lvl w:ilvl="2">
      <w:start w:val="1"/>
      <w:numFmt w:val="decimal"/>
      <w:lvlText w:val="%1.%2)%3."/>
      <w:lvlJc w:val="left"/>
      <w:rPr>
        <w:rFonts w:hint="default"/>
        <w:color w:val="1F3864"/>
      </w:rPr>
    </w:lvl>
    <w:lvl w:ilvl="3">
      <w:start w:val="1"/>
      <w:numFmt w:val="decimal"/>
      <w:lvlText w:val="%1.%2)%3.%4."/>
      <w:lvlJc w:val="left"/>
      <w:rPr>
        <w:rFonts w:hint="default"/>
        <w:color w:val="1F3864"/>
      </w:rPr>
    </w:lvl>
    <w:lvl w:ilvl="4">
      <w:start w:val="1"/>
      <w:numFmt w:val="decimal"/>
      <w:lvlText w:val="%1.%2)%3.%4.%5."/>
      <w:lvlJc w:val="left"/>
      <w:rPr>
        <w:rFonts w:hint="default"/>
        <w:color w:val="1F3864"/>
      </w:rPr>
    </w:lvl>
    <w:lvl w:ilvl="5">
      <w:start w:val="1"/>
      <w:numFmt w:val="decimal"/>
      <w:lvlText w:val="%1.%2)%3.%4.%5.%6."/>
      <w:lvlJc w:val="left"/>
      <w:rPr>
        <w:rFonts w:hint="default"/>
        <w:color w:val="1F3864"/>
      </w:rPr>
    </w:lvl>
    <w:lvl w:ilvl="6">
      <w:start w:val="1"/>
      <w:numFmt w:val="decimal"/>
      <w:lvlText w:val="%1.%2)%3.%4.%5.%6.%7."/>
      <w:lvlJc w:val="left"/>
      <w:rPr>
        <w:rFonts w:hint="default"/>
        <w:color w:val="1F3864"/>
      </w:rPr>
    </w:lvl>
    <w:lvl w:ilvl="7">
      <w:start w:val="1"/>
      <w:numFmt w:val="decimal"/>
      <w:lvlText w:val="%1.%2)%3.%4.%5.%6.%7.%8."/>
      <w:lvlJc w:val="left"/>
      <w:rPr>
        <w:rFonts w:hint="default"/>
        <w:color w:val="1F3864"/>
      </w:rPr>
    </w:lvl>
    <w:lvl w:ilvl="8">
      <w:start w:val="1"/>
      <w:numFmt w:val="decimal"/>
      <w:lvlText w:val="%1.%2)%3.%4.%5.%6.%7.%8.%9."/>
      <w:lvlJc w:val="left"/>
      <w:rPr>
        <w:rFonts w:hint="default"/>
        <w:color w:val="1F3864"/>
      </w:rPr>
    </w:lvl>
  </w:abstractNum>
  <w:abstractNum w:abstractNumId="55">
    <w:nsid w:val="73D627BE"/>
    <w:multiLevelType w:val="multilevel"/>
    <w:tmpl w:val="9AEA7DCE"/>
    <w:lvl w:ilvl="0">
      <w:start w:val="1"/>
      <w:numFmt w:val="decimal"/>
      <w:lvlText w:val="%1."/>
      <w:lvlJc w:val="left"/>
      <w:pPr>
        <w:ind w:left="465" w:hanging="465"/>
      </w:pPr>
      <w:rPr>
        <w:rFonts w:hint="default"/>
        <w:sz w:val="30"/>
      </w:rPr>
    </w:lvl>
    <w:lvl w:ilvl="1">
      <w:start w:val="1"/>
      <w:numFmt w:val="decimal"/>
      <w:pStyle w:val="Guida2"/>
      <w:lvlText w:val="%1.%2)"/>
      <w:lvlJc w:val="left"/>
      <w:pPr>
        <w:ind w:left="720" w:hanging="720"/>
      </w:pPr>
      <w:rPr>
        <w:rFonts w:hint="default"/>
        <w:sz w:val="30"/>
      </w:rPr>
    </w:lvl>
    <w:lvl w:ilvl="2">
      <w:start w:val="1"/>
      <w:numFmt w:val="decimal"/>
      <w:lvlText w:val="%1.%2)%3."/>
      <w:lvlJc w:val="left"/>
      <w:pPr>
        <w:ind w:left="720" w:hanging="720"/>
      </w:pPr>
      <w:rPr>
        <w:rFonts w:hint="default"/>
        <w:sz w:val="30"/>
      </w:rPr>
    </w:lvl>
    <w:lvl w:ilvl="3">
      <w:start w:val="1"/>
      <w:numFmt w:val="decimal"/>
      <w:lvlText w:val="%1.%2)%3.%4."/>
      <w:lvlJc w:val="left"/>
      <w:pPr>
        <w:ind w:left="1080" w:hanging="1080"/>
      </w:pPr>
      <w:rPr>
        <w:rFonts w:hint="default"/>
        <w:sz w:val="30"/>
      </w:rPr>
    </w:lvl>
    <w:lvl w:ilvl="4">
      <w:start w:val="1"/>
      <w:numFmt w:val="decimal"/>
      <w:lvlText w:val="%1.%2)%3.%4.%5."/>
      <w:lvlJc w:val="left"/>
      <w:pPr>
        <w:ind w:left="1440" w:hanging="1440"/>
      </w:pPr>
      <w:rPr>
        <w:rFonts w:hint="default"/>
        <w:sz w:val="30"/>
      </w:rPr>
    </w:lvl>
    <w:lvl w:ilvl="5">
      <w:start w:val="1"/>
      <w:numFmt w:val="decimal"/>
      <w:lvlText w:val="%1.%2)%3.%4.%5.%6."/>
      <w:lvlJc w:val="left"/>
      <w:pPr>
        <w:ind w:left="1440" w:hanging="1440"/>
      </w:pPr>
      <w:rPr>
        <w:rFonts w:hint="default"/>
        <w:sz w:val="30"/>
      </w:rPr>
    </w:lvl>
    <w:lvl w:ilvl="6">
      <w:start w:val="1"/>
      <w:numFmt w:val="decimal"/>
      <w:lvlText w:val="%1.%2)%3.%4.%5.%6.%7."/>
      <w:lvlJc w:val="left"/>
      <w:pPr>
        <w:ind w:left="1800" w:hanging="1800"/>
      </w:pPr>
      <w:rPr>
        <w:rFonts w:hint="default"/>
        <w:sz w:val="30"/>
      </w:rPr>
    </w:lvl>
    <w:lvl w:ilvl="7">
      <w:start w:val="1"/>
      <w:numFmt w:val="decimal"/>
      <w:lvlText w:val="%1.%2)%3.%4.%5.%6.%7.%8."/>
      <w:lvlJc w:val="left"/>
      <w:pPr>
        <w:ind w:left="1800" w:hanging="1800"/>
      </w:pPr>
      <w:rPr>
        <w:rFonts w:hint="default"/>
        <w:sz w:val="30"/>
      </w:rPr>
    </w:lvl>
    <w:lvl w:ilvl="8">
      <w:start w:val="1"/>
      <w:numFmt w:val="decimal"/>
      <w:lvlText w:val="%1.%2)%3.%4.%5.%6.%7.%8.%9."/>
      <w:lvlJc w:val="left"/>
      <w:pPr>
        <w:ind w:left="2160" w:hanging="2160"/>
      </w:pPr>
      <w:rPr>
        <w:rFonts w:hint="default"/>
        <w:sz w:val="30"/>
      </w:rPr>
    </w:lvl>
  </w:abstractNum>
  <w:abstractNum w:abstractNumId="56">
    <w:nsid w:val="74397450"/>
    <w:multiLevelType w:val="multilevel"/>
    <w:tmpl w:val="A5E0F854"/>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nsid w:val="75C30F7B"/>
    <w:multiLevelType w:val="hybridMultilevel"/>
    <w:tmpl w:val="37EA98CA"/>
    <w:lvl w:ilvl="0" w:tplc="00000003">
      <w:start w:val="1"/>
      <w:numFmt w:val="bullet"/>
      <w:lvlText w:val=""/>
      <w:lvlJc w:val="left"/>
      <w:pPr>
        <w:ind w:left="766" w:hanging="360"/>
      </w:pPr>
      <w:rPr>
        <w:rFonts w:ascii="Wingdings" w:hAnsi="Wingdings" w:cs="Wingdings"/>
        <w:color w:val="auto"/>
        <w:sz w:val="22"/>
        <w:szCs w:val="22"/>
      </w:rPr>
    </w:lvl>
    <w:lvl w:ilvl="1" w:tplc="04100003" w:tentative="1">
      <w:start w:val="1"/>
      <w:numFmt w:val="bullet"/>
      <w:lvlText w:val="o"/>
      <w:lvlJc w:val="left"/>
      <w:pPr>
        <w:ind w:left="1486" w:hanging="360"/>
      </w:pPr>
      <w:rPr>
        <w:rFonts w:ascii="Courier New" w:hAnsi="Courier New" w:cs="Courier New" w:hint="default"/>
      </w:rPr>
    </w:lvl>
    <w:lvl w:ilvl="2" w:tplc="04100005" w:tentative="1">
      <w:start w:val="1"/>
      <w:numFmt w:val="bullet"/>
      <w:lvlText w:val=""/>
      <w:lvlJc w:val="left"/>
      <w:pPr>
        <w:ind w:left="2206" w:hanging="360"/>
      </w:pPr>
      <w:rPr>
        <w:rFonts w:ascii="Wingdings" w:hAnsi="Wingdings" w:hint="default"/>
      </w:rPr>
    </w:lvl>
    <w:lvl w:ilvl="3" w:tplc="04100001" w:tentative="1">
      <w:start w:val="1"/>
      <w:numFmt w:val="bullet"/>
      <w:lvlText w:val=""/>
      <w:lvlJc w:val="left"/>
      <w:pPr>
        <w:ind w:left="2926" w:hanging="360"/>
      </w:pPr>
      <w:rPr>
        <w:rFonts w:ascii="Symbol" w:hAnsi="Symbol" w:hint="default"/>
      </w:rPr>
    </w:lvl>
    <w:lvl w:ilvl="4" w:tplc="04100003" w:tentative="1">
      <w:start w:val="1"/>
      <w:numFmt w:val="bullet"/>
      <w:lvlText w:val="o"/>
      <w:lvlJc w:val="left"/>
      <w:pPr>
        <w:ind w:left="3646" w:hanging="360"/>
      </w:pPr>
      <w:rPr>
        <w:rFonts w:ascii="Courier New" w:hAnsi="Courier New" w:cs="Courier New" w:hint="default"/>
      </w:rPr>
    </w:lvl>
    <w:lvl w:ilvl="5" w:tplc="04100005" w:tentative="1">
      <w:start w:val="1"/>
      <w:numFmt w:val="bullet"/>
      <w:lvlText w:val=""/>
      <w:lvlJc w:val="left"/>
      <w:pPr>
        <w:ind w:left="4366" w:hanging="360"/>
      </w:pPr>
      <w:rPr>
        <w:rFonts w:ascii="Wingdings" w:hAnsi="Wingdings" w:hint="default"/>
      </w:rPr>
    </w:lvl>
    <w:lvl w:ilvl="6" w:tplc="04100001" w:tentative="1">
      <w:start w:val="1"/>
      <w:numFmt w:val="bullet"/>
      <w:lvlText w:val=""/>
      <w:lvlJc w:val="left"/>
      <w:pPr>
        <w:ind w:left="5086" w:hanging="360"/>
      </w:pPr>
      <w:rPr>
        <w:rFonts w:ascii="Symbol" w:hAnsi="Symbol" w:hint="default"/>
      </w:rPr>
    </w:lvl>
    <w:lvl w:ilvl="7" w:tplc="04100003" w:tentative="1">
      <w:start w:val="1"/>
      <w:numFmt w:val="bullet"/>
      <w:lvlText w:val="o"/>
      <w:lvlJc w:val="left"/>
      <w:pPr>
        <w:ind w:left="5806" w:hanging="360"/>
      </w:pPr>
      <w:rPr>
        <w:rFonts w:ascii="Courier New" w:hAnsi="Courier New" w:cs="Courier New" w:hint="default"/>
      </w:rPr>
    </w:lvl>
    <w:lvl w:ilvl="8" w:tplc="04100005" w:tentative="1">
      <w:start w:val="1"/>
      <w:numFmt w:val="bullet"/>
      <w:lvlText w:val=""/>
      <w:lvlJc w:val="left"/>
      <w:pPr>
        <w:ind w:left="6526" w:hanging="360"/>
      </w:pPr>
      <w:rPr>
        <w:rFonts w:ascii="Wingdings" w:hAnsi="Wingdings" w:hint="default"/>
      </w:rPr>
    </w:lvl>
  </w:abstractNum>
  <w:abstractNum w:abstractNumId="58">
    <w:nsid w:val="78D60C52"/>
    <w:multiLevelType w:val="hybridMultilevel"/>
    <w:tmpl w:val="ACBC4D32"/>
    <w:lvl w:ilvl="0" w:tplc="0410000B">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59">
    <w:nsid w:val="7A710782"/>
    <w:multiLevelType w:val="hybridMultilevel"/>
    <w:tmpl w:val="8668A620"/>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0">
    <w:nsid w:val="7DEC0CB2"/>
    <w:multiLevelType w:val="hybridMultilevel"/>
    <w:tmpl w:val="647A2ABA"/>
    <w:lvl w:ilvl="0" w:tplc="7AC663A6">
      <w:start w:val="1"/>
      <w:numFmt w:val="bullet"/>
      <w:lvlText w:val=""/>
      <w:lvlJc w:val="left"/>
      <w:pPr>
        <w:ind w:left="860" w:hanging="360"/>
      </w:pPr>
      <w:rPr>
        <w:rFonts w:ascii="Wingdings" w:hAnsi="Wingdings" w:hint="default"/>
        <w:color w:val="auto"/>
      </w:rPr>
    </w:lvl>
    <w:lvl w:ilvl="1" w:tplc="C6006A18" w:tentative="1">
      <w:start w:val="1"/>
      <w:numFmt w:val="lowerLetter"/>
      <w:lvlText w:val="%2."/>
      <w:lvlJc w:val="left"/>
      <w:pPr>
        <w:ind w:left="1580" w:hanging="360"/>
      </w:pPr>
    </w:lvl>
    <w:lvl w:ilvl="2" w:tplc="B3100964" w:tentative="1">
      <w:start w:val="1"/>
      <w:numFmt w:val="lowerRoman"/>
      <w:lvlText w:val="%3."/>
      <w:lvlJc w:val="right"/>
      <w:pPr>
        <w:ind w:left="2300" w:hanging="180"/>
      </w:pPr>
    </w:lvl>
    <w:lvl w:ilvl="3" w:tplc="84320D8A" w:tentative="1">
      <w:start w:val="1"/>
      <w:numFmt w:val="decimal"/>
      <w:lvlText w:val="%4."/>
      <w:lvlJc w:val="left"/>
      <w:pPr>
        <w:ind w:left="3020" w:hanging="360"/>
      </w:pPr>
    </w:lvl>
    <w:lvl w:ilvl="4" w:tplc="A1B4FDCE" w:tentative="1">
      <w:start w:val="1"/>
      <w:numFmt w:val="lowerLetter"/>
      <w:lvlText w:val="%5."/>
      <w:lvlJc w:val="left"/>
      <w:pPr>
        <w:ind w:left="3740" w:hanging="360"/>
      </w:pPr>
    </w:lvl>
    <w:lvl w:ilvl="5" w:tplc="5EEE382C" w:tentative="1">
      <w:start w:val="1"/>
      <w:numFmt w:val="lowerRoman"/>
      <w:lvlText w:val="%6."/>
      <w:lvlJc w:val="right"/>
      <w:pPr>
        <w:ind w:left="4460" w:hanging="180"/>
      </w:pPr>
    </w:lvl>
    <w:lvl w:ilvl="6" w:tplc="60CAB93A" w:tentative="1">
      <w:start w:val="1"/>
      <w:numFmt w:val="decimal"/>
      <w:lvlText w:val="%7."/>
      <w:lvlJc w:val="left"/>
      <w:pPr>
        <w:ind w:left="5180" w:hanging="360"/>
      </w:pPr>
    </w:lvl>
    <w:lvl w:ilvl="7" w:tplc="68E8E282" w:tentative="1">
      <w:start w:val="1"/>
      <w:numFmt w:val="lowerLetter"/>
      <w:lvlText w:val="%8."/>
      <w:lvlJc w:val="left"/>
      <w:pPr>
        <w:ind w:left="5900" w:hanging="360"/>
      </w:pPr>
    </w:lvl>
    <w:lvl w:ilvl="8" w:tplc="41667574" w:tentative="1">
      <w:start w:val="1"/>
      <w:numFmt w:val="lowerRoman"/>
      <w:lvlText w:val="%9."/>
      <w:lvlJc w:val="right"/>
      <w:pPr>
        <w:ind w:left="6620" w:hanging="180"/>
      </w:pPr>
    </w:lvl>
  </w:abstractNum>
  <w:num w:numId="1">
    <w:abstractNumId w:val="29"/>
  </w:num>
  <w:num w:numId="2">
    <w:abstractNumId w:val="0"/>
  </w:num>
  <w:num w:numId="3">
    <w:abstractNumId w:val="55"/>
  </w:num>
  <w:num w:numId="4">
    <w:abstractNumId w:val="1"/>
  </w:num>
  <w:num w:numId="5">
    <w:abstractNumId w:val="2"/>
  </w:num>
  <w:num w:numId="6">
    <w:abstractNumId w:val="5"/>
  </w:num>
  <w:num w:numId="7">
    <w:abstractNumId w:val="42"/>
  </w:num>
  <w:num w:numId="8">
    <w:abstractNumId w:val="43"/>
  </w:num>
  <w:num w:numId="9">
    <w:abstractNumId w:val="47"/>
  </w:num>
  <w:num w:numId="10">
    <w:abstractNumId w:val="41"/>
  </w:num>
  <w:num w:numId="11">
    <w:abstractNumId w:val="39"/>
  </w:num>
  <w:num w:numId="12">
    <w:abstractNumId w:val="44"/>
  </w:num>
  <w:num w:numId="13">
    <w:abstractNumId w:val="56"/>
  </w:num>
  <w:num w:numId="14">
    <w:abstractNumId w:val="45"/>
  </w:num>
  <w:num w:numId="15">
    <w:abstractNumId w:val="46"/>
  </w:num>
  <w:num w:numId="16">
    <w:abstractNumId w:val="51"/>
  </w:num>
  <w:num w:numId="17">
    <w:abstractNumId w:val="48"/>
  </w:num>
  <w:num w:numId="18">
    <w:abstractNumId w:val="27"/>
  </w:num>
  <w:num w:numId="19">
    <w:abstractNumId w:val="60"/>
  </w:num>
  <w:num w:numId="20">
    <w:abstractNumId w:val="53"/>
  </w:num>
  <w:num w:numId="21">
    <w:abstractNumId w:val="57"/>
  </w:num>
  <w:num w:numId="22">
    <w:abstractNumId w:val="54"/>
  </w:num>
  <w:num w:numId="23">
    <w:abstractNumId w:val="50"/>
  </w:num>
  <w:num w:numId="24">
    <w:abstractNumId w:val="10"/>
  </w:num>
  <w:num w:numId="25">
    <w:abstractNumId w:val="40"/>
  </w:num>
  <w:num w:numId="26">
    <w:abstractNumId w:val="59"/>
  </w:num>
  <w:num w:numId="27">
    <w:abstractNumId w:val="58"/>
  </w:num>
  <w:num w:numId="28">
    <w:abstractNumId w:val="38"/>
  </w:num>
  <w:num w:numId="29">
    <w:abstractNumId w:val="31"/>
  </w:num>
  <w:num w:numId="30">
    <w:abstractNumId w:val="25"/>
  </w:num>
  <w:num w:numId="31">
    <w:abstractNumId w:val="32"/>
  </w:num>
  <w:num w:numId="32">
    <w:abstractNumId w:val="4"/>
  </w:num>
  <w:num w:numId="33">
    <w:abstractNumId w:val="34"/>
  </w:num>
  <w:num w:numId="34">
    <w:abstractNumId w:val="33"/>
  </w:num>
  <w:num w:numId="35">
    <w:abstractNumId w:val="36"/>
  </w:num>
  <w:num w:numId="36">
    <w:abstractNumId w:val="35"/>
  </w:num>
  <w:num w:numId="37">
    <w:abstractNumId w:val="49"/>
  </w:num>
  <w:num w:numId="38">
    <w:abstractNumId w:val="24"/>
  </w:num>
  <w:num w:numId="39">
    <w:abstractNumId w:val="52"/>
  </w:num>
  <w:num w:numId="40">
    <w:abstractNumId w:val="37"/>
  </w:num>
  <w:num w:numId="41">
    <w:abstractNumId w:val="26"/>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8"/>
  </w:num>
  <w:num w:numId="44">
    <w:abstractNumId w:val="28"/>
  </w:num>
  <w:num w:numId="45">
    <w:abstractNumId w:val="3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0"/>
  <w:proofState w:spelling="clean"/>
  <w:attachedTemplate r:id="rId1"/>
  <w:defaultTabStop w:val="708"/>
  <w:hyphenationZone w:val="283"/>
  <w:characterSpacingControl w:val="doNotCompress"/>
  <w:hdrShapeDefaults>
    <o:shapedefaults v:ext="edit" spidmax="206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55D"/>
    <w:rsid w:val="00012C5C"/>
    <w:rsid w:val="00023411"/>
    <w:rsid w:val="00024368"/>
    <w:rsid w:val="00024432"/>
    <w:rsid w:val="00034FB6"/>
    <w:rsid w:val="00037293"/>
    <w:rsid w:val="000426F8"/>
    <w:rsid w:val="00042DB1"/>
    <w:rsid w:val="00044807"/>
    <w:rsid w:val="0004634E"/>
    <w:rsid w:val="00047E21"/>
    <w:rsid w:val="000620EB"/>
    <w:rsid w:val="0006448F"/>
    <w:rsid w:val="00070213"/>
    <w:rsid w:val="00070976"/>
    <w:rsid w:val="00072034"/>
    <w:rsid w:val="000739DC"/>
    <w:rsid w:val="00075EE0"/>
    <w:rsid w:val="00087B52"/>
    <w:rsid w:val="000900FC"/>
    <w:rsid w:val="00090DA1"/>
    <w:rsid w:val="00091C11"/>
    <w:rsid w:val="00092789"/>
    <w:rsid w:val="0009425A"/>
    <w:rsid w:val="000946B9"/>
    <w:rsid w:val="000969D8"/>
    <w:rsid w:val="000978C5"/>
    <w:rsid w:val="000A5A51"/>
    <w:rsid w:val="000B26D3"/>
    <w:rsid w:val="000B566C"/>
    <w:rsid w:val="000B5E13"/>
    <w:rsid w:val="000C0935"/>
    <w:rsid w:val="000C4C7B"/>
    <w:rsid w:val="000C5349"/>
    <w:rsid w:val="000D6B66"/>
    <w:rsid w:val="000E0E60"/>
    <w:rsid w:val="000E2C80"/>
    <w:rsid w:val="000E7934"/>
    <w:rsid w:val="000F4EDD"/>
    <w:rsid w:val="0010084B"/>
    <w:rsid w:val="0010240B"/>
    <w:rsid w:val="00104EAE"/>
    <w:rsid w:val="0010619F"/>
    <w:rsid w:val="001063BA"/>
    <w:rsid w:val="00110F7F"/>
    <w:rsid w:val="0011374D"/>
    <w:rsid w:val="00114A47"/>
    <w:rsid w:val="00116C05"/>
    <w:rsid w:val="0011773B"/>
    <w:rsid w:val="00117E78"/>
    <w:rsid w:val="00123D11"/>
    <w:rsid w:val="00124173"/>
    <w:rsid w:val="00130202"/>
    <w:rsid w:val="00130AFB"/>
    <w:rsid w:val="00130F38"/>
    <w:rsid w:val="00132538"/>
    <w:rsid w:val="00132B10"/>
    <w:rsid w:val="001332AE"/>
    <w:rsid w:val="0013452D"/>
    <w:rsid w:val="0014062C"/>
    <w:rsid w:val="0014101C"/>
    <w:rsid w:val="0014132A"/>
    <w:rsid w:val="00143D35"/>
    <w:rsid w:val="00144420"/>
    <w:rsid w:val="00157515"/>
    <w:rsid w:val="001626B6"/>
    <w:rsid w:val="00167912"/>
    <w:rsid w:val="00170FFF"/>
    <w:rsid w:val="001718FA"/>
    <w:rsid w:val="00173FC1"/>
    <w:rsid w:val="00174DFE"/>
    <w:rsid w:val="00177998"/>
    <w:rsid w:val="00180620"/>
    <w:rsid w:val="00180E98"/>
    <w:rsid w:val="00182B96"/>
    <w:rsid w:val="0018308E"/>
    <w:rsid w:val="00184FA3"/>
    <w:rsid w:val="0018536F"/>
    <w:rsid w:val="00190E2C"/>
    <w:rsid w:val="001930F6"/>
    <w:rsid w:val="00193475"/>
    <w:rsid w:val="001A2AF9"/>
    <w:rsid w:val="001A60BF"/>
    <w:rsid w:val="001A7076"/>
    <w:rsid w:val="001A7851"/>
    <w:rsid w:val="001B15C4"/>
    <w:rsid w:val="001B3F40"/>
    <w:rsid w:val="001B5D72"/>
    <w:rsid w:val="001C0BD4"/>
    <w:rsid w:val="001C192F"/>
    <w:rsid w:val="001C2E16"/>
    <w:rsid w:val="001C4559"/>
    <w:rsid w:val="001C56F2"/>
    <w:rsid w:val="001D05B4"/>
    <w:rsid w:val="001D188A"/>
    <w:rsid w:val="001D1ACE"/>
    <w:rsid w:val="001D7431"/>
    <w:rsid w:val="001E13E9"/>
    <w:rsid w:val="001E2342"/>
    <w:rsid w:val="001E3170"/>
    <w:rsid w:val="001E449E"/>
    <w:rsid w:val="001F1F3F"/>
    <w:rsid w:val="001F2C28"/>
    <w:rsid w:val="001F30CE"/>
    <w:rsid w:val="001F6378"/>
    <w:rsid w:val="002024D4"/>
    <w:rsid w:val="0020358C"/>
    <w:rsid w:val="00206DAE"/>
    <w:rsid w:val="00207B19"/>
    <w:rsid w:val="0021294D"/>
    <w:rsid w:val="002159D1"/>
    <w:rsid w:val="00217519"/>
    <w:rsid w:val="00217C01"/>
    <w:rsid w:val="00226F18"/>
    <w:rsid w:val="0023104F"/>
    <w:rsid w:val="002333F6"/>
    <w:rsid w:val="002338CA"/>
    <w:rsid w:val="0023455E"/>
    <w:rsid w:val="00235156"/>
    <w:rsid w:val="00235DC8"/>
    <w:rsid w:val="0024038F"/>
    <w:rsid w:val="00245280"/>
    <w:rsid w:val="00245D11"/>
    <w:rsid w:val="002466EF"/>
    <w:rsid w:val="0025297D"/>
    <w:rsid w:val="00252A81"/>
    <w:rsid w:val="00260786"/>
    <w:rsid w:val="00263C62"/>
    <w:rsid w:val="00265C11"/>
    <w:rsid w:val="00265DB1"/>
    <w:rsid w:val="002670B2"/>
    <w:rsid w:val="00271311"/>
    <w:rsid w:val="00272E52"/>
    <w:rsid w:val="002731BC"/>
    <w:rsid w:val="002830EF"/>
    <w:rsid w:val="002838BC"/>
    <w:rsid w:val="002850D7"/>
    <w:rsid w:val="002862BD"/>
    <w:rsid w:val="00291359"/>
    <w:rsid w:val="002971E4"/>
    <w:rsid w:val="00297815"/>
    <w:rsid w:val="002A60AD"/>
    <w:rsid w:val="002A68C2"/>
    <w:rsid w:val="002B561A"/>
    <w:rsid w:val="002C03A4"/>
    <w:rsid w:val="002C4533"/>
    <w:rsid w:val="002C4924"/>
    <w:rsid w:val="002C649B"/>
    <w:rsid w:val="002D09D5"/>
    <w:rsid w:val="002D3AC3"/>
    <w:rsid w:val="002D424B"/>
    <w:rsid w:val="002D4625"/>
    <w:rsid w:val="002D5389"/>
    <w:rsid w:val="002E03D3"/>
    <w:rsid w:val="002E2AE7"/>
    <w:rsid w:val="002E4971"/>
    <w:rsid w:val="002E4C72"/>
    <w:rsid w:val="002E6D79"/>
    <w:rsid w:val="002E7705"/>
    <w:rsid w:val="002F418A"/>
    <w:rsid w:val="002F48FD"/>
    <w:rsid w:val="002F49E1"/>
    <w:rsid w:val="002F4E3E"/>
    <w:rsid w:val="003018FF"/>
    <w:rsid w:val="00302A9D"/>
    <w:rsid w:val="00303936"/>
    <w:rsid w:val="00314234"/>
    <w:rsid w:val="00316A7B"/>
    <w:rsid w:val="00316AB9"/>
    <w:rsid w:val="00323F18"/>
    <w:rsid w:val="0032537E"/>
    <w:rsid w:val="0032713D"/>
    <w:rsid w:val="00333EF5"/>
    <w:rsid w:val="003439B2"/>
    <w:rsid w:val="00344705"/>
    <w:rsid w:val="0034750B"/>
    <w:rsid w:val="003532C3"/>
    <w:rsid w:val="00355033"/>
    <w:rsid w:val="00356282"/>
    <w:rsid w:val="00366736"/>
    <w:rsid w:val="00367FE4"/>
    <w:rsid w:val="003705D8"/>
    <w:rsid w:val="0037177B"/>
    <w:rsid w:val="003742D1"/>
    <w:rsid w:val="003777AA"/>
    <w:rsid w:val="00383DC8"/>
    <w:rsid w:val="00384E1A"/>
    <w:rsid w:val="00386C1B"/>
    <w:rsid w:val="00391B87"/>
    <w:rsid w:val="003938BE"/>
    <w:rsid w:val="00397EEF"/>
    <w:rsid w:val="003A098D"/>
    <w:rsid w:val="003A0A9D"/>
    <w:rsid w:val="003A284B"/>
    <w:rsid w:val="003A3A96"/>
    <w:rsid w:val="003A5229"/>
    <w:rsid w:val="003B0FCD"/>
    <w:rsid w:val="003B6065"/>
    <w:rsid w:val="003B76DF"/>
    <w:rsid w:val="003C26DA"/>
    <w:rsid w:val="003C2ADD"/>
    <w:rsid w:val="003C4337"/>
    <w:rsid w:val="003C7CE0"/>
    <w:rsid w:val="003D306F"/>
    <w:rsid w:val="003D6626"/>
    <w:rsid w:val="003D7E40"/>
    <w:rsid w:val="003E0BD7"/>
    <w:rsid w:val="003E2CB7"/>
    <w:rsid w:val="003E33B2"/>
    <w:rsid w:val="003E4F79"/>
    <w:rsid w:val="003F0555"/>
    <w:rsid w:val="003F2DF9"/>
    <w:rsid w:val="00401096"/>
    <w:rsid w:val="00406A0C"/>
    <w:rsid w:val="004110B3"/>
    <w:rsid w:val="004142D4"/>
    <w:rsid w:val="00421564"/>
    <w:rsid w:val="00430FED"/>
    <w:rsid w:val="00434DE8"/>
    <w:rsid w:val="00434E02"/>
    <w:rsid w:val="0043540E"/>
    <w:rsid w:val="00436A38"/>
    <w:rsid w:val="00437DA0"/>
    <w:rsid w:val="00455B14"/>
    <w:rsid w:val="00456E14"/>
    <w:rsid w:val="00466CAA"/>
    <w:rsid w:val="0047101F"/>
    <w:rsid w:val="004735E0"/>
    <w:rsid w:val="00475527"/>
    <w:rsid w:val="004800AD"/>
    <w:rsid w:val="00480A63"/>
    <w:rsid w:val="00483CAC"/>
    <w:rsid w:val="0048412D"/>
    <w:rsid w:val="004841AE"/>
    <w:rsid w:val="0049502B"/>
    <w:rsid w:val="00495746"/>
    <w:rsid w:val="004A0F01"/>
    <w:rsid w:val="004A126B"/>
    <w:rsid w:val="004A3739"/>
    <w:rsid w:val="004A3E37"/>
    <w:rsid w:val="004A3F76"/>
    <w:rsid w:val="004A4106"/>
    <w:rsid w:val="004A4F86"/>
    <w:rsid w:val="004B2C09"/>
    <w:rsid w:val="004B4988"/>
    <w:rsid w:val="004C0854"/>
    <w:rsid w:val="004C0F28"/>
    <w:rsid w:val="004C230C"/>
    <w:rsid w:val="004D1108"/>
    <w:rsid w:val="004D1D58"/>
    <w:rsid w:val="004D48B3"/>
    <w:rsid w:val="004D6497"/>
    <w:rsid w:val="004E016B"/>
    <w:rsid w:val="004E1090"/>
    <w:rsid w:val="004E1532"/>
    <w:rsid w:val="004E1AAA"/>
    <w:rsid w:val="004E50FD"/>
    <w:rsid w:val="004E68B4"/>
    <w:rsid w:val="004E6C13"/>
    <w:rsid w:val="004F4425"/>
    <w:rsid w:val="004F7740"/>
    <w:rsid w:val="00502B87"/>
    <w:rsid w:val="005045EF"/>
    <w:rsid w:val="00510497"/>
    <w:rsid w:val="00513E91"/>
    <w:rsid w:val="00515D19"/>
    <w:rsid w:val="00517D45"/>
    <w:rsid w:val="00521DCF"/>
    <w:rsid w:val="00521F96"/>
    <w:rsid w:val="005237FE"/>
    <w:rsid w:val="0054094A"/>
    <w:rsid w:val="00542B87"/>
    <w:rsid w:val="00543348"/>
    <w:rsid w:val="00544865"/>
    <w:rsid w:val="00547162"/>
    <w:rsid w:val="00547E91"/>
    <w:rsid w:val="005500F9"/>
    <w:rsid w:val="00554D83"/>
    <w:rsid w:val="00557EE1"/>
    <w:rsid w:val="00562201"/>
    <w:rsid w:val="00562D7E"/>
    <w:rsid w:val="00563266"/>
    <w:rsid w:val="0056502C"/>
    <w:rsid w:val="005657A7"/>
    <w:rsid w:val="0056745E"/>
    <w:rsid w:val="00567ED9"/>
    <w:rsid w:val="005700B4"/>
    <w:rsid w:val="005709FC"/>
    <w:rsid w:val="00571B24"/>
    <w:rsid w:val="005762AF"/>
    <w:rsid w:val="00577E3D"/>
    <w:rsid w:val="0058073F"/>
    <w:rsid w:val="005850D1"/>
    <w:rsid w:val="005912C5"/>
    <w:rsid w:val="0059246A"/>
    <w:rsid w:val="005937AA"/>
    <w:rsid w:val="0059482F"/>
    <w:rsid w:val="00595177"/>
    <w:rsid w:val="00597FB8"/>
    <w:rsid w:val="005A1635"/>
    <w:rsid w:val="005A1EE0"/>
    <w:rsid w:val="005A209A"/>
    <w:rsid w:val="005A317C"/>
    <w:rsid w:val="005B0439"/>
    <w:rsid w:val="005B2BD2"/>
    <w:rsid w:val="005B4902"/>
    <w:rsid w:val="005C0E71"/>
    <w:rsid w:val="005C31CD"/>
    <w:rsid w:val="005C5F71"/>
    <w:rsid w:val="005C7C94"/>
    <w:rsid w:val="005C7E08"/>
    <w:rsid w:val="005D1411"/>
    <w:rsid w:val="005D430B"/>
    <w:rsid w:val="005E228F"/>
    <w:rsid w:val="005E327C"/>
    <w:rsid w:val="005E48BA"/>
    <w:rsid w:val="005E4E50"/>
    <w:rsid w:val="005E5265"/>
    <w:rsid w:val="005E5358"/>
    <w:rsid w:val="005E656C"/>
    <w:rsid w:val="005F01E3"/>
    <w:rsid w:val="005F2A84"/>
    <w:rsid w:val="005F58F4"/>
    <w:rsid w:val="005F631A"/>
    <w:rsid w:val="005F69A2"/>
    <w:rsid w:val="0060311B"/>
    <w:rsid w:val="00605041"/>
    <w:rsid w:val="006055B3"/>
    <w:rsid w:val="00605FC5"/>
    <w:rsid w:val="00614691"/>
    <w:rsid w:val="00622765"/>
    <w:rsid w:val="0062455D"/>
    <w:rsid w:val="00626817"/>
    <w:rsid w:val="00630361"/>
    <w:rsid w:val="0063041F"/>
    <w:rsid w:val="006311DF"/>
    <w:rsid w:val="00632EFF"/>
    <w:rsid w:val="006330DC"/>
    <w:rsid w:val="00634B3D"/>
    <w:rsid w:val="00643905"/>
    <w:rsid w:val="00643A2E"/>
    <w:rsid w:val="00651F58"/>
    <w:rsid w:val="00653E05"/>
    <w:rsid w:val="006542C0"/>
    <w:rsid w:val="00654B1D"/>
    <w:rsid w:val="006571DB"/>
    <w:rsid w:val="006619DB"/>
    <w:rsid w:val="00666448"/>
    <w:rsid w:val="0067236B"/>
    <w:rsid w:val="006745C6"/>
    <w:rsid w:val="00680D8C"/>
    <w:rsid w:val="0068358E"/>
    <w:rsid w:val="0068515B"/>
    <w:rsid w:val="00687092"/>
    <w:rsid w:val="00687AA7"/>
    <w:rsid w:val="00687ECD"/>
    <w:rsid w:val="00695BAE"/>
    <w:rsid w:val="00695D80"/>
    <w:rsid w:val="0069731E"/>
    <w:rsid w:val="00697723"/>
    <w:rsid w:val="006A0B22"/>
    <w:rsid w:val="006A26EB"/>
    <w:rsid w:val="006A4EF6"/>
    <w:rsid w:val="006A669A"/>
    <w:rsid w:val="006A6E71"/>
    <w:rsid w:val="006B025C"/>
    <w:rsid w:val="006B19E2"/>
    <w:rsid w:val="006B2821"/>
    <w:rsid w:val="006B6940"/>
    <w:rsid w:val="006C6610"/>
    <w:rsid w:val="006D0C6B"/>
    <w:rsid w:val="006D2F84"/>
    <w:rsid w:val="006D35B9"/>
    <w:rsid w:val="006D49DE"/>
    <w:rsid w:val="006E38AA"/>
    <w:rsid w:val="006E438B"/>
    <w:rsid w:val="006E52A8"/>
    <w:rsid w:val="006F03E2"/>
    <w:rsid w:val="006F07BC"/>
    <w:rsid w:val="006F112A"/>
    <w:rsid w:val="006F28F4"/>
    <w:rsid w:val="006F2C96"/>
    <w:rsid w:val="006F67C4"/>
    <w:rsid w:val="00702922"/>
    <w:rsid w:val="00703EB4"/>
    <w:rsid w:val="00711CC5"/>
    <w:rsid w:val="00716EE4"/>
    <w:rsid w:val="00717530"/>
    <w:rsid w:val="00724BB1"/>
    <w:rsid w:val="00725EAB"/>
    <w:rsid w:val="00730105"/>
    <w:rsid w:val="007330DE"/>
    <w:rsid w:val="00735158"/>
    <w:rsid w:val="007377DA"/>
    <w:rsid w:val="00737D0A"/>
    <w:rsid w:val="007454DA"/>
    <w:rsid w:val="00750896"/>
    <w:rsid w:val="00755A28"/>
    <w:rsid w:val="00762BFB"/>
    <w:rsid w:val="00762E23"/>
    <w:rsid w:val="007648FD"/>
    <w:rsid w:val="00773AEC"/>
    <w:rsid w:val="00776310"/>
    <w:rsid w:val="0077712D"/>
    <w:rsid w:val="00780457"/>
    <w:rsid w:val="00782C4E"/>
    <w:rsid w:val="007839B3"/>
    <w:rsid w:val="0078691D"/>
    <w:rsid w:val="00792E42"/>
    <w:rsid w:val="00795312"/>
    <w:rsid w:val="007A56E0"/>
    <w:rsid w:val="007A5C3E"/>
    <w:rsid w:val="007A65A3"/>
    <w:rsid w:val="007A687D"/>
    <w:rsid w:val="007B2603"/>
    <w:rsid w:val="007B26BB"/>
    <w:rsid w:val="007B3645"/>
    <w:rsid w:val="007B5F1E"/>
    <w:rsid w:val="007B7AC6"/>
    <w:rsid w:val="007C2C6D"/>
    <w:rsid w:val="007C4C2B"/>
    <w:rsid w:val="007C5B22"/>
    <w:rsid w:val="007C61F9"/>
    <w:rsid w:val="007C7409"/>
    <w:rsid w:val="007C79FC"/>
    <w:rsid w:val="007D0A59"/>
    <w:rsid w:val="007D2021"/>
    <w:rsid w:val="007D37CA"/>
    <w:rsid w:val="007D3DDC"/>
    <w:rsid w:val="007E4229"/>
    <w:rsid w:val="007E4298"/>
    <w:rsid w:val="007E78B7"/>
    <w:rsid w:val="007F6A9A"/>
    <w:rsid w:val="00800588"/>
    <w:rsid w:val="00800990"/>
    <w:rsid w:val="00801F71"/>
    <w:rsid w:val="00802119"/>
    <w:rsid w:val="0080264A"/>
    <w:rsid w:val="00805783"/>
    <w:rsid w:val="00806D78"/>
    <w:rsid w:val="00807CF9"/>
    <w:rsid w:val="00810F95"/>
    <w:rsid w:val="0081286B"/>
    <w:rsid w:val="00821A38"/>
    <w:rsid w:val="008307F4"/>
    <w:rsid w:val="008308F8"/>
    <w:rsid w:val="008463D1"/>
    <w:rsid w:val="00852B8D"/>
    <w:rsid w:val="00856D0D"/>
    <w:rsid w:val="008858EA"/>
    <w:rsid w:val="00885ED5"/>
    <w:rsid w:val="0088644F"/>
    <w:rsid w:val="00892287"/>
    <w:rsid w:val="00892C4F"/>
    <w:rsid w:val="00893965"/>
    <w:rsid w:val="00896401"/>
    <w:rsid w:val="0089778F"/>
    <w:rsid w:val="008A03CA"/>
    <w:rsid w:val="008A206B"/>
    <w:rsid w:val="008A2219"/>
    <w:rsid w:val="008B75A7"/>
    <w:rsid w:val="008C1FAF"/>
    <w:rsid w:val="008C57C1"/>
    <w:rsid w:val="008D28A7"/>
    <w:rsid w:val="008D2CFB"/>
    <w:rsid w:val="008D355E"/>
    <w:rsid w:val="008D3DD4"/>
    <w:rsid w:val="008D4280"/>
    <w:rsid w:val="008D5AEA"/>
    <w:rsid w:val="008D78F8"/>
    <w:rsid w:val="008E3FF4"/>
    <w:rsid w:val="008E4601"/>
    <w:rsid w:val="008E5ACA"/>
    <w:rsid w:val="008E6C39"/>
    <w:rsid w:val="008F1760"/>
    <w:rsid w:val="00903CAC"/>
    <w:rsid w:val="00906A65"/>
    <w:rsid w:val="00911819"/>
    <w:rsid w:val="00915053"/>
    <w:rsid w:val="00922C32"/>
    <w:rsid w:val="00925514"/>
    <w:rsid w:val="0092669B"/>
    <w:rsid w:val="009361A9"/>
    <w:rsid w:val="009375E6"/>
    <w:rsid w:val="00941B44"/>
    <w:rsid w:val="00941B89"/>
    <w:rsid w:val="00942F80"/>
    <w:rsid w:val="00946266"/>
    <w:rsid w:val="009510E7"/>
    <w:rsid w:val="009511C7"/>
    <w:rsid w:val="00951627"/>
    <w:rsid w:val="00954C9E"/>
    <w:rsid w:val="00960816"/>
    <w:rsid w:val="00962668"/>
    <w:rsid w:val="00962FEA"/>
    <w:rsid w:val="00963118"/>
    <w:rsid w:val="009634C2"/>
    <w:rsid w:val="00965DBC"/>
    <w:rsid w:val="00970469"/>
    <w:rsid w:val="00973C48"/>
    <w:rsid w:val="00973DE4"/>
    <w:rsid w:val="00973FBC"/>
    <w:rsid w:val="009743EE"/>
    <w:rsid w:val="009767B1"/>
    <w:rsid w:val="0098214E"/>
    <w:rsid w:val="00983B52"/>
    <w:rsid w:val="00985D5F"/>
    <w:rsid w:val="009873FE"/>
    <w:rsid w:val="00987DB5"/>
    <w:rsid w:val="00992A4D"/>
    <w:rsid w:val="009A16C8"/>
    <w:rsid w:val="009A7E97"/>
    <w:rsid w:val="009B1F51"/>
    <w:rsid w:val="009B7FFA"/>
    <w:rsid w:val="009C07F0"/>
    <w:rsid w:val="009C0E0B"/>
    <w:rsid w:val="009C5965"/>
    <w:rsid w:val="009D1B13"/>
    <w:rsid w:val="009D2A02"/>
    <w:rsid w:val="009D2E7A"/>
    <w:rsid w:val="009D4B68"/>
    <w:rsid w:val="009E04B5"/>
    <w:rsid w:val="009E1A14"/>
    <w:rsid w:val="009F15AF"/>
    <w:rsid w:val="009F54EA"/>
    <w:rsid w:val="009F6333"/>
    <w:rsid w:val="00A00B53"/>
    <w:rsid w:val="00A05A2C"/>
    <w:rsid w:val="00A066BD"/>
    <w:rsid w:val="00A1790E"/>
    <w:rsid w:val="00A22789"/>
    <w:rsid w:val="00A23579"/>
    <w:rsid w:val="00A23C08"/>
    <w:rsid w:val="00A25569"/>
    <w:rsid w:val="00A25EA3"/>
    <w:rsid w:val="00A344CB"/>
    <w:rsid w:val="00A35270"/>
    <w:rsid w:val="00A358EB"/>
    <w:rsid w:val="00A364AB"/>
    <w:rsid w:val="00A3683A"/>
    <w:rsid w:val="00A36D93"/>
    <w:rsid w:val="00A370FE"/>
    <w:rsid w:val="00A40EC9"/>
    <w:rsid w:val="00A4136A"/>
    <w:rsid w:val="00A41B94"/>
    <w:rsid w:val="00A431C6"/>
    <w:rsid w:val="00A437A6"/>
    <w:rsid w:val="00A47CA7"/>
    <w:rsid w:val="00A60E30"/>
    <w:rsid w:val="00A62CB0"/>
    <w:rsid w:val="00A67854"/>
    <w:rsid w:val="00A73021"/>
    <w:rsid w:val="00A7306B"/>
    <w:rsid w:val="00A736FF"/>
    <w:rsid w:val="00A73DD2"/>
    <w:rsid w:val="00A80BD5"/>
    <w:rsid w:val="00A80CE7"/>
    <w:rsid w:val="00A81EC5"/>
    <w:rsid w:val="00A87796"/>
    <w:rsid w:val="00A97485"/>
    <w:rsid w:val="00AA445A"/>
    <w:rsid w:val="00AA6133"/>
    <w:rsid w:val="00AA7323"/>
    <w:rsid w:val="00AB0075"/>
    <w:rsid w:val="00AB24FA"/>
    <w:rsid w:val="00AC1CE8"/>
    <w:rsid w:val="00AD03D8"/>
    <w:rsid w:val="00AD0CEC"/>
    <w:rsid w:val="00AD2CF9"/>
    <w:rsid w:val="00AD45FD"/>
    <w:rsid w:val="00AD5B92"/>
    <w:rsid w:val="00AE00C6"/>
    <w:rsid w:val="00AE5738"/>
    <w:rsid w:val="00AF30C6"/>
    <w:rsid w:val="00AF4A7A"/>
    <w:rsid w:val="00AF4AA5"/>
    <w:rsid w:val="00AF69AA"/>
    <w:rsid w:val="00AF79E9"/>
    <w:rsid w:val="00B06F16"/>
    <w:rsid w:val="00B31613"/>
    <w:rsid w:val="00B355F6"/>
    <w:rsid w:val="00B359C2"/>
    <w:rsid w:val="00B421AE"/>
    <w:rsid w:val="00B4328C"/>
    <w:rsid w:val="00B442E4"/>
    <w:rsid w:val="00B44696"/>
    <w:rsid w:val="00B47591"/>
    <w:rsid w:val="00B545D6"/>
    <w:rsid w:val="00B56BD8"/>
    <w:rsid w:val="00B65A09"/>
    <w:rsid w:val="00B6727B"/>
    <w:rsid w:val="00B67890"/>
    <w:rsid w:val="00B72530"/>
    <w:rsid w:val="00B73172"/>
    <w:rsid w:val="00B87F12"/>
    <w:rsid w:val="00B9143D"/>
    <w:rsid w:val="00B97006"/>
    <w:rsid w:val="00BA7D48"/>
    <w:rsid w:val="00BB5280"/>
    <w:rsid w:val="00BB5FDE"/>
    <w:rsid w:val="00BC7F25"/>
    <w:rsid w:val="00BD2156"/>
    <w:rsid w:val="00BD731A"/>
    <w:rsid w:val="00BE4685"/>
    <w:rsid w:val="00BE680E"/>
    <w:rsid w:val="00BE69B7"/>
    <w:rsid w:val="00BF505D"/>
    <w:rsid w:val="00C01507"/>
    <w:rsid w:val="00C03283"/>
    <w:rsid w:val="00C04199"/>
    <w:rsid w:val="00C12637"/>
    <w:rsid w:val="00C153C2"/>
    <w:rsid w:val="00C17275"/>
    <w:rsid w:val="00C22475"/>
    <w:rsid w:val="00C2349E"/>
    <w:rsid w:val="00C23EE7"/>
    <w:rsid w:val="00C3160F"/>
    <w:rsid w:val="00C33010"/>
    <w:rsid w:val="00C42D32"/>
    <w:rsid w:val="00C449D7"/>
    <w:rsid w:val="00C476BD"/>
    <w:rsid w:val="00C50581"/>
    <w:rsid w:val="00C5069C"/>
    <w:rsid w:val="00C5162E"/>
    <w:rsid w:val="00C566CC"/>
    <w:rsid w:val="00C61B45"/>
    <w:rsid w:val="00C61DC8"/>
    <w:rsid w:val="00C6263F"/>
    <w:rsid w:val="00C6537F"/>
    <w:rsid w:val="00C6718E"/>
    <w:rsid w:val="00C71F58"/>
    <w:rsid w:val="00C723E1"/>
    <w:rsid w:val="00C81B06"/>
    <w:rsid w:val="00C917F7"/>
    <w:rsid w:val="00C91AB8"/>
    <w:rsid w:val="00C942AB"/>
    <w:rsid w:val="00C95A88"/>
    <w:rsid w:val="00CA021A"/>
    <w:rsid w:val="00CA07B9"/>
    <w:rsid w:val="00CA4235"/>
    <w:rsid w:val="00CA4BC7"/>
    <w:rsid w:val="00CB3875"/>
    <w:rsid w:val="00CB771B"/>
    <w:rsid w:val="00CC1769"/>
    <w:rsid w:val="00CC3359"/>
    <w:rsid w:val="00CC3D67"/>
    <w:rsid w:val="00CC4841"/>
    <w:rsid w:val="00CC6141"/>
    <w:rsid w:val="00CD2743"/>
    <w:rsid w:val="00CF420B"/>
    <w:rsid w:val="00D00246"/>
    <w:rsid w:val="00D01525"/>
    <w:rsid w:val="00D02A59"/>
    <w:rsid w:val="00D04EFB"/>
    <w:rsid w:val="00D121AB"/>
    <w:rsid w:val="00D12632"/>
    <w:rsid w:val="00D15913"/>
    <w:rsid w:val="00D159B9"/>
    <w:rsid w:val="00D21FAA"/>
    <w:rsid w:val="00D24369"/>
    <w:rsid w:val="00D24C98"/>
    <w:rsid w:val="00D31584"/>
    <w:rsid w:val="00D35047"/>
    <w:rsid w:val="00D3534B"/>
    <w:rsid w:val="00D367DD"/>
    <w:rsid w:val="00D3687B"/>
    <w:rsid w:val="00D36B92"/>
    <w:rsid w:val="00D37717"/>
    <w:rsid w:val="00D45002"/>
    <w:rsid w:val="00D45453"/>
    <w:rsid w:val="00D454A1"/>
    <w:rsid w:val="00D52BA6"/>
    <w:rsid w:val="00D5584B"/>
    <w:rsid w:val="00D56FB5"/>
    <w:rsid w:val="00D604A6"/>
    <w:rsid w:val="00D64B12"/>
    <w:rsid w:val="00D65506"/>
    <w:rsid w:val="00D65AF0"/>
    <w:rsid w:val="00D67EE4"/>
    <w:rsid w:val="00D7241A"/>
    <w:rsid w:val="00D74528"/>
    <w:rsid w:val="00D8483E"/>
    <w:rsid w:val="00D849A7"/>
    <w:rsid w:val="00D84B94"/>
    <w:rsid w:val="00D85D58"/>
    <w:rsid w:val="00D86A1F"/>
    <w:rsid w:val="00D91668"/>
    <w:rsid w:val="00D95618"/>
    <w:rsid w:val="00D96E09"/>
    <w:rsid w:val="00D9738D"/>
    <w:rsid w:val="00DA4002"/>
    <w:rsid w:val="00DA745C"/>
    <w:rsid w:val="00DB2665"/>
    <w:rsid w:val="00DB7817"/>
    <w:rsid w:val="00DC2E13"/>
    <w:rsid w:val="00DD730F"/>
    <w:rsid w:val="00DE1C16"/>
    <w:rsid w:val="00DE2E8C"/>
    <w:rsid w:val="00DE30DB"/>
    <w:rsid w:val="00DE3EF3"/>
    <w:rsid w:val="00DE6549"/>
    <w:rsid w:val="00DE6811"/>
    <w:rsid w:val="00DF0E59"/>
    <w:rsid w:val="00DF3E43"/>
    <w:rsid w:val="00DF5DC6"/>
    <w:rsid w:val="00DF6344"/>
    <w:rsid w:val="00DF7E56"/>
    <w:rsid w:val="00E1084B"/>
    <w:rsid w:val="00E13FD5"/>
    <w:rsid w:val="00E15AA2"/>
    <w:rsid w:val="00E17298"/>
    <w:rsid w:val="00E20C8D"/>
    <w:rsid w:val="00E32ABC"/>
    <w:rsid w:val="00E33169"/>
    <w:rsid w:val="00E3361A"/>
    <w:rsid w:val="00E40D3E"/>
    <w:rsid w:val="00E432D1"/>
    <w:rsid w:val="00E458A8"/>
    <w:rsid w:val="00E520B0"/>
    <w:rsid w:val="00E53D3A"/>
    <w:rsid w:val="00E61849"/>
    <w:rsid w:val="00E63281"/>
    <w:rsid w:val="00E669C6"/>
    <w:rsid w:val="00E67A60"/>
    <w:rsid w:val="00E753FC"/>
    <w:rsid w:val="00E770C2"/>
    <w:rsid w:val="00E80C00"/>
    <w:rsid w:val="00E82512"/>
    <w:rsid w:val="00E847DF"/>
    <w:rsid w:val="00E87305"/>
    <w:rsid w:val="00E90990"/>
    <w:rsid w:val="00E923F0"/>
    <w:rsid w:val="00E94346"/>
    <w:rsid w:val="00E97ECD"/>
    <w:rsid w:val="00EB106C"/>
    <w:rsid w:val="00EB112F"/>
    <w:rsid w:val="00EB30DF"/>
    <w:rsid w:val="00EB4A91"/>
    <w:rsid w:val="00EC03CC"/>
    <w:rsid w:val="00EC1112"/>
    <w:rsid w:val="00EC351F"/>
    <w:rsid w:val="00EC3755"/>
    <w:rsid w:val="00EC4154"/>
    <w:rsid w:val="00EC4504"/>
    <w:rsid w:val="00EC633E"/>
    <w:rsid w:val="00EC66D6"/>
    <w:rsid w:val="00ED0870"/>
    <w:rsid w:val="00EE4320"/>
    <w:rsid w:val="00EE4678"/>
    <w:rsid w:val="00EE6EFE"/>
    <w:rsid w:val="00EF58F3"/>
    <w:rsid w:val="00F004FE"/>
    <w:rsid w:val="00F00A1C"/>
    <w:rsid w:val="00F02423"/>
    <w:rsid w:val="00F1253B"/>
    <w:rsid w:val="00F161CA"/>
    <w:rsid w:val="00F168D7"/>
    <w:rsid w:val="00F20604"/>
    <w:rsid w:val="00F26615"/>
    <w:rsid w:val="00F276A0"/>
    <w:rsid w:val="00F30831"/>
    <w:rsid w:val="00F3233B"/>
    <w:rsid w:val="00F51934"/>
    <w:rsid w:val="00F57CBA"/>
    <w:rsid w:val="00F6083A"/>
    <w:rsid w:val="00F6114A"/>
    <w:rsid w:val="00F6421C"/>
    <w:rsid w:val="00F65050"/>
    <w:rsid w:val="00F65900"/>
    <w:rsid w:val="00F74EF1"/>
    <w:rsid w:val="00F76A2D"/>
    <w:rsid w:val="00F77AC6"/>
    <w:rsid w:val="00F77F8C"/>
    <w:rsid w:val="00F81ED9"/>
    <w:rsid w:val="00F83EC2"/>
    <w:rsid w:val="00F85E43"/>
    <w:rsid w:val="00F87066"/>
    <w:rsid w:val="00F909CD"/>
    <w:rsid w:val="00F90F58"/>
    <w:rsid w:val="00F91039"/>
    <w:rsid w:val="00FA0A08"/>
    <w:rsid w:val="00FA113A"/>
    <w:rsid w:val="00FA268C"/>
    <w:rsid w:val="00FA5775"/>
    <w:rsid w:val="00FA6710"/>
    <w:rsid w:val="00FC40AE"/>
    <w:rsid w:val="00FC799C"/>
    <w:rsid w:val="00FD1474"/>
    <w:rsid w:val="00FD3BF0"/>
    <w:rsid w:val="00FD468E"/>
    <w:rsid w:val="00FD5915"/>
    <w:rsid w:val="00FD7250"/>
    <w:rsid w:val="00FE4650"/>
    <w:rsid w:val="00FE4B41"/>
    <w:rsid w:val="00FF03D1"/>
    <w:rsid w:val="00FF0CF0"/>
    <w:rsid w:val="00FF1EED"/>
    <w:rsid w:val="00FF3EFB"/>
    <w:rsid w:val="00FF44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2"/>
    </o:shapelayout>
  </w:shapeDefaults>
  <w:decimalSymbol w:val=","/>
  <w:listSeparator w:val=";"/>
  <w14:docId w14:val="5B7AB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er" w:uiPriority="0"/>
    <w:lsdException w:name="caption" w:uiPriority="0" w:qFormat="1"/>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e">
    <w:name w:val="Normal"/>
    <w:qFormat/>
    <w:rsid w:val="00CB3875"/>
    <w:pPr>
      <w:spacing w:after="200" w:line="276" w:lineRule="auto"/>
    </w:pPr>
    <w:rPr>
      <w:sz w:val="22"/>
      <w:szCs w:val="22"/>
      <w:lang w:eastAsia="en-US"/>
    </w:rPr>
  </w:style>
  <w:style w:type="paragraph" w:styleId="Titolo1">
    <w:name w:val="heading 1"/>
    <w:basedOn w:val="Normale"/>
    <w:next w:val="Normale"/>
    <w:link w:val="Titolo1Carattere"/>
    <w:qFormat/>
    <w:rsid w:val="00217C01"/>
    <w:pPr>
      <w:keepNext/>
      <w:keepLines/>
      <w:spacing w:before="480" w:after="0"/>
      <w:outlineLvl w:val="0"/>
    </w:pPr>
    <w:rPr>
      <w:rFonts w:ascii="Cambria" w:eastAsia="Times New Roman" w:hAnsi="Cambria"/>
      <w:b/>
      <w:bCs/>
      <w:color w:val="365F91"/>
      <w:sz w:val="28"/>
      <w:szCs w:val="28"/>
    </w:rPr>
  </w:style>
  <w:style w:type="paragraph" w:styleId="Titolo2">
    <w:name w:val="heading 2"/>
    <w:basedOn w:val="Normale"/>
    <w:next w:val="Normale"/>
    <w:link w:val="Titolo2Carattere"/>
    <w:unhideWhenUsed/>
    <w:qFormat/>
    <w:rsid w:val="00092789"/>
    <w:pPr>
      <w:keepNext/>
      <w:keepLines/>
      <w:spacing w:before="40" w:after="0"/>
      <w:outlineLvl w:val="1"/>
    </w:pPr>
    <w:rPr>
      <w:rFonts w:asciiTheme="majorHAnsi" w:eastAsiaTheme="majorEastAsia" w:hAnsiTheme="majorHAnsi" w:cstheme="majorBidi"/>
      <w:color w:val="A5A5A5" w:themeColor="accent1" w:themeShade="BF"/>
      <w:sz w:val="26"/>
      <w:szCs w:val="26"/>
    </w:rPr>
  </w:style>
  <w:style w:type="paragraph" w:styleId="Titolo3">
    <w:name w:val="heading 3"/>
    <w:basedOn w:val="Normale"/>
    <w:next w:val="Normale"/>
    <w:link w:val="Titolo3Carattere"/>
    <w:qFormat/>
    <w:rsid w:val="00092789"/>
    <w:pPr>
      <w:keepNext/>
      <w:numPr>
        <w:ilvl w:val="2"/>
        <w:numId w:val="1"/>
      </w:numPr>
      <w:suppressAutoHyphens/>
      <w:spacing w:before="240" w:after="60"/>
      <w:outlineLvl w:val="2"/>
    </w:pPr>
    <w:rPr>
      <w:rFonts w:ascii="Calibri Light" w:eastAsia="Times New Roman" w:hAnsi="Calibri Light"/>
      <w:b/>
      <w:bCs/>
      <w:sz w:val="26"/>
      <w:szCs w:val="26"/>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qFormat/>
    <w:rsid w:val="00CB3875"/>
    <w:pPr>
      <w:ind w:left="720"/>
      <w:contextualSpacing/>
    </w:pPr>
  </w:style>
  <w:style w:type="paragraph" w:customStyle="1" w:styleId="Default">
    <w:name w:val="Default"/>
    <w:rsid w:val="004A3739"/>
    <w:pPr>
      <w:autoSpaceDE w:val="0"/>
      <w:autoSpaceDN w:val="0"/>
      <w:adjustRightInd w:val="0"/>
    </w:pPr>
    <w:rPr>
      <w:rFonts w:ascii="Verdana" w:hAnsi="Verdana" w:cs="Verdana"/>
      <w:color w:val="000000"/>
      <w:sz w:val="24"/>
      <w:szCs w:val="24"/>
      <w:lang w:eastAsia="en-US"/>
    </w:rPr>
  </w:style>
  <w:style w:type="paragraph" w:customStyle="1" w:styleId="Titolosommario1">
    <w:name w:val="Titolo sommario1"/>
    <w:basedOn w:val="Titolo1"/>
    <w:next w:val="Normale"/>
    <w:uiPriority w:val="39"/>
    <w:unhideWhenUsed/>
    <w:qFormat/>
    <w:rsid w:val="00217C01"/>
    <w:pPr>
      <w:outlineLvl w:val="9"/>
    </w:pPr>
    <w:rPr>
      <w:rFonts w:eastAsia="MS Gothic"/>
      <w:lang w:val="x-none" w:eastAsia="x-none"/>
    </w:rPr>
  </w:style>
  <w:style w:type="paragraph" w:styleId="Sommario1">
    <w:name w:val="toc 1"/>
    <w:basedOn w:val="Normale"/>
    <w:next w:val="Normale"/>
    <w:autoRedefine/>
    <w:unhideWhenUsed/>
    <w:rsid w:val="00217C01"/>
    <w:pPr>
      <w:spacing w:after="100"/>
    </w:pPr>
  </w:style>
  <w:style w:type="character" w:styleId="Collegamentoipertestuale">
    <w:name w:val="Hyperlink"/>
    <w:unhideWhenUsed/>
    <w:rsid w:val="00217C01"/>
    <w:rPr>
      <w:color w:val="0000FF"/>
      <w:u w:val="single"/>
    </w:rPr>
  </w:style>
  <w:style w:type="paragraph" w:styleId="Sommario2">
    <w:name w:val="toc 2"/>
    <w:basedOn w:val="Normale"/>
    <w:next w:val="Normale"/>
    <w:autoRedefine/>
    <w:unhideWhenUsed/>
    <w:rsid w:val="006B19E2"/>
    <w:pPr>
      <w:tabs>
        <w:tab w:val="right" w:leader="dot" w:pos="9628"/>
      </w:tabs>
      <w:spacing w:after="100"/>
      <w:ind w:left="220"/>
    </w:pPr>
    <w:rPr>
      <w:smallCaps/>
      <w:noProof/>
      <w:color w:val="245794"/>
    </w:rPr>
  </w:style>
  <w:style w:type="character" w:customStyle="1" w:styleId="Titolo1Carattere">
    <w:name w:val="Titolo 1 Carattere"/>
    <w:link w:val="Titolo1"/>
    <w:rsid w:val="00217C01"/>
    <w:rPr>
      <w:rFonts w:ascii="Cambria" w:eastAsia="Times New Roman" w:hAnsi="Cambria" w:cs="Times New Roman"/>
      <w:b/>
      <w:bCs/>
      <w:color w:val="365F91"/>
      <w:sz w:val="28"/>
      <w:szCs w:val="28"/>
    </w:rPr>
  </w:style>
  <w:style w:type="table" w:styleId="Grigliatabella">
    <w:name w:val="Table Grid"/>
    <w:basedOn w:val="Tabellanormale"/>
    <w:uiPriority w:val="39"/>
    <w:rsid w:val="00F81E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AF69AA"/>
    <w:pPr>
      <w:tabs>
        <w:tab w:val="center" w:pos="4819"/>
        <w:tab w:val="right" w:pos="9638"/>
      </w:tabs>
      <w:spacing w:after="0" w:line="240" w:lineRule="auto"/>
    </w:pPr>
  </w:style>
  <w:style w:type="character" w:customStyle="1" w:styleId="IntestazioneCarattere">
    <w:name w:val="Intestazione Carattere"/>
    <w:link w:val="Intestazione"/>
    <w:uiPriority w:val="99"/>
    <w:rsid w:val="00AF69AA"/>
    <w:rPr>
      <w:rFonts w:ascii="Calibri" w:eastAsia="Calibri" w:hAnsi="Calibri" w:cs="Times New Roman"/>
    </w:rPr>
  </w:style>
  <w:style w:type="paragraph" w:styleId="Pidipagina">
    <w:name w:val="footer"/>
    <w:basedOn w:val="Normale"/>
    <w:link w:val="PidipaginaCarattere"/>
    <w:unhideWhenUsed/>
    <w:rsid w:val="00AF69AA"/>
    <w:pPr>
      <w:tabs>
        <w:tab w:val="center" w:pos="4819"/>
        <w:tab w:val="right" w:pos="9638"/>
      </w:tabs>
      <w:spacing w:after="0" w:line="240" w:lineRule="auto"/>
    </w:pPr>
  </w:style>
  <w:style w:type="character" w:customStyle="1" w:styleId="PidipaginaCarattere">
    <w:name w:val="Piè di pagina Carattere"/>
    <w:link w:val="Pidipagina"/>
    <w:rsid w:val="00AF69AA"/>
    <w:rPr>
      <w:rFonts w:ascii="Calibri" w:eastAsia="Calibri" w:hAnsi="Calibri" w:cs="Times New Roman"/>
    </w:rPr>
  </w:style>
  <w:style w:type="paragraph" w:styleId="Testofumetto">
    <w:name w:val="Balloon Text"/>
    <w:basedOn w:val="Normale"/>
    <w:link w:val="TestofumettoCarattere"/>
    <w:unhideWhenUsed/>
    <w:rsid w:val="00AF69AA"/>
    <w:pPr>
      <w:spacing w:after="0" w:line="240" w:lineRule="auto"/>
    </w:pPr>
    <w:rPr>
      <w:rFonts w:ascii="Tahoma" w:hAnsi="Tahoma" w:cs="Tahoma"/>
      <w:sz w:val="16"/>
      <w:szCs w:val="16"/>
    </w:rPr>
  </w:style>
  <w:style w:type="character" w:customStyle="1" w:styleId="TestofumettoCarattere">
    <w:name w:val="Testo fumetto Carattere"/>
    <w:link w:val="Testofumetto"/>
    <w:rsid w:val="00AF69AA"/>
    <w:rPr>
      <w:rFonts w:ascii="Tahoma" w:eastAsia="Calibri" w:hAnsi="Tahoma" w:cs="Tahoma"/>
      <w:sz w:val="16"/>
      <w:szCs w:val="16"/>
    </w:rPr>
  </w:style>
  <w:style w:type="paragraph" w:customStyle="1" w:styleId="Regione">
    <w:name w:val="Regione"/>
    <w:basedOn w:val="Normale"/>
    <w:rsid w:val="00E432D1"/>
    <w:pPr>
      <w:suppressAutoHyphens/>
      <w:ind w:right="4202" w:firstLine="708"/>
      <w:jc w:val="center"/>
    </w:pPr>
    <w:rPr>
      <w:rFonts w:ascii="Arial" w:hAnsi="Arial" w:cs="Arial"/>
      <w:i/>
      <w:sz w:val="48"/>
      <w:szCs w:val="20"/>
      <w:lang w:eastAsia="zh-CN"/>
    </w:rPr>
  </w:style>
  <w:style w:type="paragraph" w:styleId="Puntoelenco">
    <w:name w:val="List Bullet"/>
    <w:basedOn w:val="Normale"/>
    <w:uiPriority w:val="99"/>
    <w:unhideWhenUsed/>
    <w:rsid w:val="001E3170"/>
    <w:pPr>
      <w:numPr>
        <w:numId w:val="2"/>
      </w:numPr>
      <w:contextualSpacing/>
    </w:pPr>
  </w:style>
  <w:style w:type="paragraph" w:customStyle="1" w:styleId="Guida2">
    <w:name w:val="Guida2"/>
    <w:basedOn w:val="Default"/>
    <w:qFormat/>
    <w:rsid w:val="00406A0C"/>
    <w:pPr>
      <w:numPr>
        <w:ilvl w:val="1"/>
        <w:numId w:val="3"/>
      </w:numPr>
      <w:spacing w:before="360" w:after="120"/>
    </w:pPr>
    <w:rPr>
      <w:rFonts w:ascii="Calibri" w:hAnsi="Calibri" w:cs="Calibri"/>
      <w:b/>
      <w:color w:val="244061"/>
      <w:sz w:val="30"/>
      <w:szCs w:val="30"/>
    </w:rPr>
  </w:style>
  <w:style w:type="paragraph" w:styleId="Testonotaapidipagina">
    <w:name w:val="footnote text"/>
    <w:basedOn w:val="Normale"/>
    <w:link w:val="TestonotaapidipaginaCarattere"/>
    <w:uiPriority w:val="99"/>
    <w:unhideWhenUsed/>
    <w:rsid w:val="00A97485"/>
    <w:pPr>
      <w:spacing w:after="0" w:line="240" w:lineRule="auto"/>
    </w:pPr>
    <w:rPr>
      <w:sz w:val="20"/>
      <w:szCs w:val="20"/>
    </w:rPr>
  </w:style>
  <w:style w:type="character" w:customStyle="1" w:styleId="TestonotaapidipaginaCarattere">
    <w:name w:val="Testo nota a piè di pagina Carattere"/>
    <w:link w:val="Testonotaapidipagina"/>
    <w:uiPriority w:val="99"/>
    <w:rsid w:val="00A97485"/>
    <w:rPr>
      <w:rFonts w:ascii="Calibri" w:eastAsia="Calibri" w:hAnsi="Calibri" w:cs="Times New Roman"/>
      <w:sz w:val="20"/>
      <w:szCs w:val="20"/>
    </w:rPr>
  </w:style>
  <w:style w:type="character" w:styleId="Rimandonotaapidipagina">
    <w:name w:val="footnote reference"/>
    <w:uiPriority w:val="99"/>
    <w:unhideWhenUsed/>
    <w:rsid w:val="00A97485"/>
    <w:rPr>
      <w:vertAlign w:val="superscript"/>
    </w:rPr>
  </w:style>
  <w:style w:type="paragraph" w:styleId="NormaleWeb">
    <w:name w:val="Normal (Web)"/>
    <w:basedOn w:val="Normale"/>
    <w:uiPriority w:val="99"/>
    <w:unhideWhenUsed/>
    <w:rsid w:val="004E1AAA"/>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visitato">
    <w:name w:val="FollowedHyperlink"/>
    <w:basedOn w:val="Carpredefinitoparagrafo"/>
    <w:uiPriority w:val="99"/>
    <w:semiHidden/>
    <w:unhideWhenUsed/>
    <w:rsid w:val="00C22475"/>
    <w:rPr>
      <w:color w:val="919191" w:themeColor="followedHyperlink"/>
      <w:u w:val="single"/>
    </w:rPr>
  </w:style>
  <w:style w:type="character" w:customStyle="1" w:styleId="Titolo2Carattere">
    <w:name w:val="Titolo 2 Carattere"/>
    <w:basedOn w:val="Carpredefinitoparagrafo"/>
    <w:link w:val="Titolo2"/>
    <w:rsid w:val="00092789"/>
    <w:rPr>
      <w:rFonts w:asciiTheme="majorHAnsi" w:eastAsiaTheme="majorEastAsia" w:hAnsiTheme="majorHAnsi" w:cstheme="majorBidi"/>
      <w:color w:val="A5A5A5" w:themeColor="accent1" w:themeShade="BF"/>
      <w:sz w:val="26"/>
      <w:szCs w:val="26"/>
      <w:lang w:eastAsia="en-US"/>
    </w:rPr>
  </w:style>
  <w:style w:type="character" w:customStyle="1" w:styleId="Titolo3Carattere">
    <w:name w:val="Titolo 3 Carattere"/>
    <w:basedOn w:val="Carpredefinitoparagrafo"/>
    <w:link w:val="Titolo3"/>
    <w:rsid w:val="00092789"/>
    <w:rPr>
      <w:rFonts w:ascii="Calibri Light" w:eastAsia="Times New Roman" w:hAnsi="Calibri Light"/>
      <w:b/>
      <w:bCs/>
      <w:sz w:val="26"/>
      <w:szCs w:val="26"/>
      <w:lang w:eastAsia="zh-CN"/>
    </w:rPr>
  </w:style>
  <w:style w:type="character" w:customStyle="1" w:styleId="WW8Num1z0">
    <w:name w:val="WW8Num1z0"/>
    <w:rsid w:val="00092789"/>
    <w:rPr>
      <w:rFonts w:ascii="Symbol" w:eastAsia="Times New Roman" w:hAnsi="Symbol" w:cs="Symbol"/>
      <w:b/>
      <w:bCs/>
      <w:caps w:val="0"/>
      <w:smallCaps w:val="0"/>
      <w:strike w:val="0"/>
      <w:dstrike w:val="0"/>
      <w:color w:val="000000"/>
      <w:spacing w:val="0"/>
      <w:w w:val="100"/>
      <w:kern w:val="1"/>
      <w:position w:val="0"/>
      <w:sz w:val="20"/>
      <w:szCs w:val="22"/>
      <w:shd w:val="clear" w:color="auto" w:fill="FFFF00"/>
      <w:vertAlign w:val="baseline"/>
      <w:lang w:val="it-IT" w:eastAsia="ar-SA"/>
    </w:rPr>
  </w:style>
  <w:style w:type="character" w:customStyle="1" w:styleId="WW8Num1z1">
    <w:name w:val="WW8Num1z1"/>
    <w:rsid w:val="00092789"/>
    <w:rPr>
      <w:color w:val="1F497D"/>
    </w:rPr>
  </w:style>
  <w:style w:type="character" w:customStyle="1" w:styleId="WW8Num1z2">
    <w:name w:val="WW8Num1z2"/>
    <w:rsid w:val="00092789"/>
    <w:rPr>
      <w:shd w:val="clear" w:color="auto" w:fill="FFFF00"/>
    </w:rPr>
  </w:style>
  <w:style w:type="character" w:customStyle="1" w:styleId="WW8Num1z3">
    <w:name w:val="WW8Num1z3"/>
    <w:rsid w:val="00092789"/>
  </w:style>
  <w:style w:type="character" w:customStyle="1" w:styleId="WW8Num1z4">
    <w:name w:val="WW8Num1z4"/>
    <w:rsid w:val="00092789"/>
  </w:style>
  <w:style w:type="character" w:customStyle="1" w:styleId="WW8Num1z5">
    <w:name w:val="WW8Num1z5"/>
    <w:rsid w:val="00092789"/>
  </w:style>
  <w:style w:type="character" w:customStyle="1" w:styleId="WW8Num1z6">
    <w:name w:val="WW8Num1z6"/>
    <w:rsid w:val="00092789"/>
  </w:style>
  <w:style w:type="character" w:customStyle="1" w:styleId="WW8Num1z7">
    <w:name w:val="WW8Num1z7"/>
    <w:rsid w:val="00092789"/>
  </w:style>
  <w:style w:type="character" w:customStyle="1" w:styleId="WW8Num1z8">
    <w:name w:val="WW8Num1z8"/>
    <w:rsid w:val="00092789"/>
  </w:style>
  <w:style w:type="character" w:customStyle="1" w:styleId="WW8Num2z0">
    <w:name w:val="WW8Num2z0"/>
    <w:rsid w:val="00092789"/>
    <w:rPr>
      <w:rFonts w:ascii="Calibri" w:hAnsi="Calibri" w:cs="Calibri"/>
      <w:b/>
      <w:color w:val="1F497D"/>
      <w:sz w:val="22"/>
      <w:szCs w:val="22"/>
      <w:shd w:val="clear" w:color="auto" w:fill="FFFF00"/>
    </w:rPr>
  </w:style>
  <w:style w:type="character" w:customStyle="1" w:styleId="WW8Num2z1">
    <w:name w:val="WW8Num2z1"/>
    <w:rsid w:val="00092789"/>
  </w:style>
  <w:style w:type="character" w:customStyle="1" w:styleId="WW8Num2z2">
    <w:name w:val="WW8Num2z2"/>
    <w:rsid w:val="00092789"/>
    <w:rPr>
      <w:shd w:val="clear" w:color="auto" w:fill="FFFF00"/>
    </w:rPr>
  </w:style>
  <w:style w:type="character" w:customStyle="1" w:styleId="WW8Num2z3">
    <w:name w:val="WW8Num2z3"/>
    <w:rsid w:val="00092789"/>
  </w:style>
  <w:style w:type="character" w:customStyle="1" w:styleId="WW8Num2z4">
    <w:name w:val="WW8Num2z4"/>
    <w:rsid w:val="00092789"/>
  </w:style>
  <w:style w:type="character" w:customStyle="1" w:styleId="WW8Num2z5">
    <w:name w:val="WW8Num2z5"/>
    <w:rsid w:val="00092789"/>
  </w:style>
  <w:style w:type="character" w:customStyle="1" w:styleId="WW8Num2z6">
    <w:name w:val="WW8Num2z6"/>
    <w:rsid w:val="00092789"/>
  </w:style>
  <w:style w:type="character" w:customStyle="1" w:styleId="WW8Num2z7">
    <w:name w:val="WW8Num2z7"/>
    <w:rsid w:val="00092789"/>
  </w:style>
  <w:style w:type="character" w:customStyle="1" w:styleId="WW8Num2z8">
    <w:name w:val="WW8Num2z8"/>
    <w:rsid w:val="00092789"/>
  </w:style>
  <w:style w:type="character" w:customStyle="1" w:styleId="WW8Num3z0">
    <w:name w:val="WW8Num3z0"/>
    <w:rsid w:val="00092789"/>
    <w:rPr>
      <w:rFonts w:ascii="Wingdings" w:hAnsi="Wingdings" w:cs="Wingdings"/>
      <w:sz w:val="22"/>
      <w:szCs w:val="22"/>
    </w:rPr>
  </w:style>
  <w:style w:type="character" w:customStyle="1" w:styleId="WW8Num4z0">
    <w:name w:val="WW8Num4z0"/>
    <w:rsid w:val="00092789"/>
    <w:rPr>
      <w:rFonts w:ascii="Wingdings" w:hAnsi="Wingdings" w:cs="Wingdings"/>
      <w:color w:val="C00000"/>
      <w:sz w:val="22"/>
      <w:szCs w:val="22"/>
    </w:rPr>
  </w:style>
  <w:style w:type="character" w:customStyle="1" w:styleId="WW8Num5z0">
    <w:name w:val="WW8Num5z0"/>
    <w:rsid w:val="00092789"/>
    <w:rPr>
      <w:rFonts w:ascii="Wingdings" w:hAnsi="Wingdings" w:cs="Wingdings"/>
      <w:color w:val="auto"/>
      <w:sz w:val="22"/>
      <w:szCs w:val="22"/>
      <w:lang w:val="it-IT"/>
    </w:rPr>
  </w:style>
  <w:style w:type="character" w:customStyle="1" w:styleId="WW8Num6z0">
    <w:name w:val="WW8Num6z0"/>
    <w:rsid w:val="00092789"/>
    <w:rPr>
      <w:rFonts w:ascii="Wingdings" w:hAnsi="Wingdings" w:cs="Wingdings"/>
      <w:color w:val="auto"/>
      <w:sz w:val="22"/>
      <w:szCs w:val="22"/>
      <w:lang w:val="it-IT"/>
    </w:rPr>
  </w:style>
  <w:style w:type="character" w:customStyle="1" w:styleId="WW8Num7z0">
    <w:name w:val="WW8Num7z0"/>
    <w:rsid w:val="00092789"/>
    <w:rPr>
      <w:rFonts w:ascii="Wingdings" w:hAnsi="Wingdings" w:cs="Wingdings"/>
      <w:sz w:val="22"/>
      <w:szCs w:val="22"/>
      <w:shd w:val="clear" w:color="auto" w:fill="FFFF00"/>
      <w:lang w:val="it-IT"/>
    </w:rPr>
  </w:style>
  <w:style w:type="character" w:customStyle="1" w:styleId="WW8Num8z0">
    <w:name w:val="WW8Num8z0"/>
    <w:rsid w:val="00092789"/>
    <w:rPr>
      <w:rFonts w:ascii="Wingdings" w:hAnsi="Wingdings" w:cs="Wingdings"/>
      <w:color w:val="1F497D"/>
      <w:lang w:val="it-IT"/>
    </w:rPr>
  </w:style>
  <w:style w:type="character" w:customStyle="1" w:styleId="WW8Num9z0">
    <w:name w:val="WW8Num9z0"/>
    <w:rsid w:val="00092789"/>
    <w:rPr>
      <w:rFonts w:ascii="Wingdings" w:hAnsi="Wingdings" w:cs="Wingdings"/>
      <w:color w:val="1F497D"/>
      <w:sz w:val="22"/>
      <w:szCs w:val="22"/>
    </w:rPr>
  </w:style>
  <w:style w:type="character" w:customStyle="1" w:styleId="WW8Num10z0">
    <w:name w:val="WW8Num10z0"/>
    <w:rsid w:val="00092789"/>
    <w:rPr>
      <w:rFonts w:ascii="Wingdings" w:hAnsi="Wingdings" w:cs="Wingdings"/>
    </w:rPr>
  </w:style>
  <w:style w:type="character" w:customStyle="1" w:styleId="WW8Num11z0">
    <w:name w:val="WW8Num11z0"/>
    <w:rsid w:val="00092789"/>
    <w:rPr>
      <w:rFonts w:ascii="Wingdings" w:hAnsi="Wingdings" w:cs="Wingdings"/>
      <w:shd w:val="clear" w:color="auto" w:fill="00FFFF"/>
    </w:rPr>
  </w:style>
  <w:style w:type="character" w:customStyle="1" w:styleId="WW8Num12z0">
    <w:name w:val="WW8Num12z0"/>
    <w:rsid w:val="00092789"/>
    <w:rPr>
      <w:rFonts w:ascii="Wingdings" w:eastAsia="Times New Roman" w:hAnsi="Wingdings" w:cs="Wingdings"/>
      <w:color w:val="1F497D"/>
      <w:sz w:val="22"/>
      <w:szCs w:val="22"/>
      <w:lang w:eastAsia="en-US" w:bidi="ar-SA"/>
    </w:rPr>
  </w:style>
  <w:style w:type="character" w:customStyle="1" w:styleId="WW8Num13z0">
    <w:name w:val="WW8Num13z0"/>
    <w:rsid w:val="00092789"/>
    <w:rPr>
      <w:rFonts w:ascii="Wingdings" w:eastAsia="Calibri" w:hAnsi="Wingdings" w:cs="Wingdings"/>
      <w:color w:val="1F497D"/>
      <w:sz w:val="22"/>
      <w:szCs w:val="22"/>
      <w:lang w:eastAsia="en-US" w:bidi="ar-SA"/>
    </w:rPr>
  </w:style>
  <w:style w:type="character" w:customStyle="1" w:styleId="WW8Num14z0">
    <w:name w:val="WW8Num14z0"/>
    <w:rsid w:val="00092789"/>
    <w:rPr>
      <w:rFonts w:ascii="Wingdings" w:hAnsi="Wingdings" w:cs="Wingdings"/>
      <w:color w:val="1F497D"/>
    </w:rPr>
  </w:style>
  <w:style w:type="character" w:customStyle="1" w:styleId="WW8Num15z0">
    <w:name w:val="WW8Num15z0"/>
    <w:rsid w:val="00092789"/>
    <w:rPr>
      <w:rFonts w:ascii="Wingdings" w:hAnsi="Wingdings" w:cs="Wingdings"/>
      <w:color w:val="1F497D"/>
      <w:sz w:val="22"/>
      <w:szCs w:val="22"/>
    </w:rPr>
  </w:style>
  <w:style w:type="character" w:customStyle="1" w:styleId="WW8Num16z0">
    <w:name w:val="WW8Num16z0"/>
    <w:rsid w:val="00092789"/>
    <w:rPr>
      <w:rFonts w:ascii="Wingdings" w:hAnsi="Wingdings" w:cs="Wingdings"/>
      <w:sz w:val="22"/>
      <w:szCs w:val="22"/>
    </w:rPr>
  </w:style>
  <w:style w:type="character" w:customStyle="1" w:styleId="WW8Num17z0">
    <w:name w:val="WW8Num17z0"/>
    <w:rsid w:val="00092789"/>
    <w:rPr>
      <w:rFonts w:ascii="Wingdings" w:hAnsi="Wingdings" w:cs="Times New Roman"/>
      <w:color w:val="1F497D"/>
      <w:sz w:val="22"/>
      <w:szCs w:val="22"/>
    </w:rPr>
  </w:style>
  <w:style w:type="character" w:customStyle="1" w:styleId="WW8Num18z0">
    <w:name w:val="WW8Num18z0"/>
    <w:rsid w:val="00092789"/>
    <w:rPr>
      <w:rFonts w:ascii="Courier New" w:hAnsi="Courier New" w:cs="Wingdings"/>
      <w:color w:val="1F497D"/>
      <w:kern w:val="1"/>
      <w:sz w:val="22"/>
      <w:szCs w:val="22"/>
      <w:lang w:bidi="ar-SA"/>
    </w:rPr>
  </w:style>
  <w:style w:type="character" w:customStyle="1" w:styleId="WW8Num19z0">
    <w:name w:val="WW8Num19z0"/>
    <w:rsid w:val="00092789"/>
    <w:rPr>
      <w:rFonts w:ascii="Wingdings" w:hAnsi="Wingdings" w:cs="Garamond"/>
      <w:color w:val="1F497D"/>
      <w:spacing w:val="-2"/>
      <w:w w:val="100"/>
      <w:sz w:val="24"/>
      <w:szCs w:val="24"/>
    </w:rPr>
  </w:style>
  <w:style w:type="character" w:customStyle="1" w:styleId="WW8Num20z0">
    <w:name w:val="WW8Num20z0"/>
    <w:rsid w:val="00092789"/>
    <w:rPr>
      <w:rFonts w:ascii="Wingdings" w:hAnsi="Wingdings" w:cs="Wingdings"/>
      <w:sz w:val="22"/>
      <w:szCs w:val="22"/>
    </w:rPr>
  </w:style>
  <w:style w:type="character" w:customStyle="1" w:styleId="WW8Num21z0">
    <w:name w:val="WW8Num21z0"/>
    <w:rsid w:val="00092789"/>
    <w:rPr>
      <w:rFonts w:ascii="Wingdings" w:hAnsi="Wingdings" w:cs="Courier New"/>
      <w:sz w:val="22"/>
      <w:szCs w:val="22"/>
    </w:rPr>
  </w:style>
  <w:style w:type="character" w:customStyle="1" w:styleId="WW8Num22z0">
    <w:name w:val="WW8Num22z0"/>
    <w:rsid w:val="00092789"/>
    <w:rPr>
      <w:rFonts w:ascii="Wingdings" w:hAnsi="Wingdings" w:cs="Wingdings"/>
    </w:rPr>
  </w:style>
  <w:style w:type="character" w:customStyle="1" w:styleId="WW8Num22z1">
    <w:name w:val="WW8Num22z1"/>
    <w:rsid w:val="00092789"/>
    <w:rPr>
      <w:rFonts w:ascii="Courier New" w:hAnsi="Courier New" w:cs="Courier New"/>
    </w:rPr>
  </w:style>
  <w:style w:type="character" w:customStyle="1" w:styleId="WW8Num22z3">
    <w:name w:val="WW8Num22z3"/>
    <w:rsid w:val="00092789"/>
    <w:rPr>
      <w:rFonts w:ascii="Symbol" w:hAnsi="Symbol" w:cs="Symbol"/>
    </w:rPr>
  </w:style>
  <w:style w:type="character" w:customStyle="1" w:styleId="WW8Num23z0">
    <w:name w:val="WW8Num23z0"/>
    <w:rsid w:val="00092789"/>
  </w:style>
  <w:style w:type="character" w:customStyle="1" w:styleId="WW8Num23z1">
    <w:name w:val="WW8Num23z1"/>
    <w:rsid w:val="00092789"/>
  </w:style>
  <w:style w:type="character" w:customStyle="1" w:styleId="WW8Num23z2">
    <w:name w:val="WW8Num23z2"/>
    <w:rsid w:val="00092789"/>
  </w:style>
  <w:style w:type="character" w:customStyle="1" w:styleId="WW8Num23z3">
    <w:name w:val="WW8Num23z3"/>
    <w:rsid w:val="00092789"/>
  </w:style>
  <w:style w:type="character" w:customStyle="1" w:styleId="WW8Num23z4">
    <w:name w:val="WW8Num23z4"/>
    <w:rsid w:val="00092789"/>
  </w:style>
  <w:style w:type="character" w:customStyle="1" w:styleId="WW8Num23z5">
    <w:name w:val="WW8Num23z5"/>
    <w:rsid w:val="00092789"/>
  </w:style>
  <w:style w:type="character" w:customStyle="1" w:styleId="WW8Num23z6">
    <w:name w:val="WW8Num23z6"/>
    <w:rsid w:val="00092789"/>
  </w:style>
  <w:style w:type="character" w:customStyle="1" w:styleId="WW8Num23z7">
    <w:name w:val="WW8Num23z7"/>
    <w:rsid w:val="00092789"/>
  </w:style>
  <w:style w:type="character" w:customStyle="1" w:styleId="WW8Num23z8">
    <w:name w:val="WW8Num23z8"/>
    <w:rsid w:val="00092789"/>
  </w:style>
  <w:style w:type="character" w:customStyle="1" w:styleId="WW8Num24z0">
    <w:name w:val="WW8Num24z0"/>
    <w:rsid w:val="00092789"/>
  </w:style>
  <w:style w:type="character" w:customStyle="1" w:styleId="WW8Num24z1">
    <w:name w:val="WW8Num24z1"/>
    <w:rsid w:val="00092789"/>
  </w:style>
  <w:style w:type="character" w:customStyle="1" w:styleId="WW8Num24z2">
    <w:name w:val="WW8Num24z2"/>
    <w:rsid w:val="00092789"/>
  </w:style>
  <w:style w:type="character" w:customStyle="1" w:styleId="WW8Num24z3">
    <w:name w:val="WW8Num24z3"/>
    <w:rsid w:val="00092789"/>
  </w:style>
  <w:style w:type="character" w:customStyle="1" w:styleId="WW8Num24z4">
    <w:name w:val="WW8Num24z4"/>
    <w:rsid w:val="00092789"/>
  </w:style>
  <w:style w:type="character" w:customStyle="1" w:styleId="WW8Num24z5">
    <w:name w:val="WW8Num24z5"/>
    <w:rsid w:val="00092789"/>
  </w:style>
  <w:style w:type="character" w:customStyle="1" w:styleId="WW8Num24z6">
    <w:name w:val="WW8Num24z6"/>
    <w:rsid w:val="00092789"/>
  </w:style>
  <w:style w:type="character" w:customStyle="1" w:styleId="WW8Num24z7">
    <w:name w:val="WW8Num24z7"/>
    <w:rsid w:val="00092789"/>
  </w:style>
  <w:style w:type="character" w:customStyle="1" w:styleId="WW8Num24z8">
    <w:name w:val="WW8Num24z8"/>
    <w:rsid w:val="00092789"/>
  </w:style>
  <w:style w:type="character" w:customStyle="1" w:styleId="WW8Num25z0">
    <w:name w:val="WW8Num25z0"/>
    <w:rsid w:val="00092789"/>
  </w:style>
  <w:style w:type="character" w:customStyle="1" w:styleId="WW8Num25z1">
    <w:name w:val="WW8Num25z1"/>
    <w:rsid w:val="00092789"/>
  </w:style>
  <w:style w:type="character" w:customStyle="1" w:styleId="WW8Num25z2">
    <w:name w:val="WW8Num25z2"/>
    <w:rsid w:val="00092789"/>
  </w:style>
  <w:style w:type="character" w:customStyle="1" w:styleId="WW8Num25z3">
    <w:name w:val="WW8Num25z3"/>
    <w:rsid w:val="00092789"/>
  </w:style>
  <w:style w:type="character" w:customStyle="1" w:styleId="WW8Num25z4">
    <w:name w:val="WW8Num25z4"/>
    <w:rsid w:val="00092789"/>
  </w:style>
  <w:style w:type="character" w:customStyle="1" w:styleId="WW8Num25z5">
    <w:name w:val="WW8Num25z5"/>
    <w:rsid w:val="00092789"/>
  </w:style>
  <w:style w:type="character" w:customStyle="1" w:styleId="WW8Num25z6">
    <w:name w:val="WW8Num25z6"/>
    <w:rsid w:val="00092789"/>
  </w:style>
  <w:style w:type="character" w:customStyle="1" w:styleId="WW8Num25z7">
    <w:name w:val="WW8Num25z7"/>
    <w:rsid w:val="00092789"/>
  </w:style>
  <w:style w:type="character" w:customStyle="1" w:styleId="WW8Num25z8">
    <w:name w:val="WW8Num25z8"/>
    <w:rsid w:val="00092789"/>
  </w:style>
  <w:style w:type="character" w:customStyle="1" w:styleId="WW8Num26z0">
    <w:name w:val="WW8Num26z0"/>
    <w:rsid w:val="00092789"/>
  </w:style>
  <w:style w:type="character" w:customStyle="1" w:styleId="WW8Num26z1">
    <w:name w:val="WW8Num26z1"/>
    <w:rsid w:val="00092789"/>
  </w:style>
  <w:style w:type="character" w:customStyle="1" w:styleId="WW8Num26z2">
    <w:name w:val="WW8Num26z2"/>
    <w:rsid w:val="00092789"/>
  </w:style>
  <w:style w:type="character" w:customStyle="1" w:styleId="WW8Num26z3">
    <w:name w:val="WW8Num26z3"/>
    <w:rsid w:val="00092789"/>
  </w:style>
  <w:style w:type="character" w:customStyle="1" w:styleId="WW8Num26z4">
    <w:name w:val="WW8Num26z4"/>
    <w:rsid w:val="00092789"/>
  </w:style>
  <w:style w:type="character" w:customStyle="1" w:styleId="WW8Num26z5">
    <w:name w:val="WW8Num26z5"/>
    <w:rsid w:val="00092789"/>
  </w:style>
  <w:style w:type="character" w:customStyle="1" w:styleId="WW8Num26z6">
    <w:name w:val="WW8Num26z6"/>
    <w:rsid w:val="00092789"/>
  </w:style>
  <w:style w:type="character" w:customStyle="1" w:styleId="WW8Num26z7">
    <w:name w:val="WW8Num26z7"/>
    <w:rsid w:val="00092789"/>
  </w:style>
  <w:style w:type="character" w:customStyle="1" w:styleId="WW8Num26z8">
    <w:name w:val="WW8Num26z8"/>
    <w:rsid w:val="00092789"/>
  </w:style>
  <w:style w:type="character" w:customStyle="1" w:styleId="WW8Num27z0">
    <w:name w:val="WW8Num27z0"/>
    <w:rsid w:val="00092789"/>
    <w:rPr>
      <w:rFonts w:cs="Calibri"/>
      <w:b/>
      <w:i w:val="0"/>
      <w:szCs w:val="24"/>
    </w:rPr>
  </w:style>
  <w:style w:type="character" w:customStyle="1" w:styleId="WW8Num27z1">
    <w:name w:val="WW8Num27z1"/>
    <w:rsid w:val="00092789"/>
  </w:style>
  <w:style w:type="character" w:customStyle="1" w:styleId="WW8Num27z2">
    <w:name w:val="WW8Num27z2"/>
    <w:rsid w:val="00092789"/>
  </w:style>
  <w:style w:type="character" w:customStyle="1" w:styleId="WW8Num27z3">
    <w:name w:val="WW8Num27z3"/>
    <w:rsid w:val="00092789"/>
  </w:style>
  <w:style w:type="character" w:customStyle="1" w:styleId="WW8Num27z4">
    <w:name w:val="WW8Num27z4"/>
    <w:rsid w:val="00092789"/>
  </w:style>
  <w:style w:type="character" w:customStyle="1" w:styleId="WW8Num27z5">
    <w:name w:val="WW8Num27z5"/>
    <w:rsid w:val="00092789"/>
  </w:style>
  <w:style w:type="character" w:customStyle="1" w:styleId="WW8Num27z6">
    <w:name w:val="WW8Num27z6"/>
    <w:rsid w:val="00092789"/>
  </w:style>
  <w:style w:type="character" w:customStyle="1" w:styleId="WW8Num27z7">
    <w:name w:val="WW8Num27z7"/>
    <w:rsid w:val="00092789"/>
  </w:style>
  <w:style w:type="character" w:customStyle="1" w:styleId="WW8Num27z8">
    <w:name w:val="WW8Num27z8"/>
    <w:rsid w:val="00092789"/>
  </w:style>
  <w:style w:type="character" w:customStyle="1" w:styleId="WW8Num28z0">
    <w:name w:val="WW8Num28z0"/>
    <w:rsid w:val="00092789"/>
    <w:rPr>
      <w:rFonts w:ascii="Garamond" w:eastAsia="Times New Roman" w:hAnsi="Garamond" w:cs="Arial"/>
    </w:rPr>
  </w:style>
  <w:style w:type="character" w:customStyle="1" w:styleId="WW8Num28z1">
    <w:name w:val="WW8Num28z1"/>
    <w:rsid w:val="00092789"/>
    <w:rPr>
      <w:rFonts w:ascii="Courier New" w:hAnsi="Courier New" w:cs="Courier New"/>
    </w:rPr>
  </w:style>
  <w:style w:type="character" w:customStyle="1" w:styleId="WW8Num28z2">
    <w:name w:val="WW8Num28z2"/>
    <w:rsid w:val="00092789"/>
    <w:rPr>
      <w:rFonts w:ascii="Wingdings" w:hAnsi="Wingdings" w:cs="Wingdings"/>
    </w:rPr>
  </w:style>
  <w:style w:type="character" w:customStyle="1" w:styleId="WW8Num28z3">
    <w:name w:val="WW8Num28z3"/>
    <w:rsid w:val="00092789"/>
    <w:rPr>
      <w:rFonts w:ascii="Symbol" w:hAnsi="Symbol" w:cs="Symbol"/>
    </w:rPr>
  </w:style>
  <w:style w:type="character" w:customStyle="1" w:styleId="WW8Num29z0">
    <w:name w:val="WW8Num29z0"/>
    <w:rsid w:val="00092789"/>
    <w:rPr>
      <w:rFonts w:ascii="Wingdings" w:eastAsia="Wingdings" w:hAnsi="Wingdings" w:cs="Wingdings"/>
      <w:w w:val="100"/>
      <w:sz w:val="22"/>
      <w:szCs w:val="22"/>
      <w:shd w:val="clear" w:color="auto" w:fill="00FFFF"/>
      <w:lang w:val="it-IT" w:bidi="it-IT"/>
    </w:rPr>
  </w:style>
  <w:style w:type="character" w:customStyle="1" w:styleId="WW8Num29z1">
    <w:name w:val="WW8Num29z1"/>
    <w:rsid w:val="00092789"/>
    <w:rPr>
      <w:rFonts w:ascii="Arial" w:eastAsia="Arial" w:hAnsi="Arial" w:cs="Arial"/>
      <w:color w:val="343A39"/>
      <w:w w:val="95"/>
      <w:sz w:val="24"/>
      <w:szCs w:val="24"/>
      <w:lang w:val="it-IT" w:bidi="it-IT"/>
    </w:rPr>
  </w:style>
  <w:style w:type="character" w:customStyle="1" w:styleId="WW8Num29z2">
    <w:name w:val="WW8Num29z2"/>
    <w:rsid w:val="00092789"/>
    <w:rPr>
      <w:lang w:val="it-IT" w:bidi="it-IT"/>
    </w:rPr>
  </w:style>
  <w:style w:type="character" w:customStyle="1" w:styleId="WW8Num30z0">
    <w:name w:val="WW8Num30z0"/>
    <w:rsid w:val="00092789"/>
    <w:rPr>
      <w:b/>
      <w:i w:val="0"/>
    </w:rPr>
  </w:style>
  <w:style w:type="character" w:customStyle="1" w:styleId="WW8Num30z1">
    <w:name w:val="WW8Num30z1"/>
    <w:rsid w:val="00092789"/>
  </w:style>
  <w:style w:type="character" w:customStyle="1" w:styleId="WW8Num30z2">
    <w:name w:val="WW8Num30z2"/>
    <w:rsid w:val="00092789"/>
  </w:style>
  <w:style w:type="character" w:customStyle="1" w:styleId="WW8Num30z3">
    <w:name w:val="WW8Num30z3"/>
    <w:rsid w:val="00092789"/>
  </w:style>
  <w:style w:type="character" w:customStyle="1" w:styleId="WW8Num30z4">
    <w:name w:val="WW8Num30z4"/>
    <w:rsid w:val="00092789"/>
  </w:style>
  <w:style w:type="character" w:customStyle="1" w:styleId="WW8Num30z5">
    <w:name w:val="WW8Num30z5"/>
    <w:rsid w:val="00092789"/>
  </w:style>
  <w:style w:type="character" w:customStyle="1" w:styleId="WW8Num30z6">
    <w:name w:val="WW8Num30z6"/>
    <w:rsid w:val="00092789"/>
  </w:style>
  <w:style w:type="character" w:customStyle="1" w:styleId="WW8Num30z7">
    <w:name w:val="WW8Num30z7"/>
    <w:rsid w:val="00092789"/>
  </w:style>
  <w:style w:type="character" w:customStyle="1" w:styleId="WW8Num30z8">
    <w:name w:val="WW8Num30z8"/>
    <w:rsid w:val="00092789"/>
  </w:style>
  <w:style w:type="character" w:customStyle="1" w:styleId="WW8Num31z0">
    <w:name w:val="WW8Num31z0"/>
    <w:rsid w:val="00092789"/>
  </w:style>
  <w:style w:type="character" w:customStyle="1" w:styleId="WW8Num31z1">
    <w:name w:val="WW8Num31z1"/>
    <w:rsid w:val="00092789"/>
    <w:rPr>
      <w:rFonts w:ascii="Calibri" w:hAnsi="Calibri" w:cs="Calibri"/>
      <w:b w:val="0"/>
      <w:i w:val="0"/>
      <w:strike w:val="0"/>
      <w:dstrike w:val="0"/>
      <w:sz w:val="24"/>
      <w:szCs w:val="24"/>
    </w:rPr>
  </w:style>
  <w:style w:type="character" w:customStyle="1" w:styleId="WW8Num31z2">
    <w:name w:val="WW8Num31z2"/>
    <w:rsid w:val="00092789"/>
    <w:rPr>
      <w:rFonts w:ascii="Garamond" w:eastAsia="Times New Roman" w:hAnsi="Garamond" w:cs="Arial"/>
      <w:b w:val="0"/>
      <w:i w:val="0"/>
      <w:strike w:val="0"/>
      <w:dstrike w:val="0"/>
      <w:sz w:val="24"/>
      <w:szCs w:val="24"/>
    </w:rPr>
  </w:style>
  <w:style w:type="character" w:customStyle="1" w:styleId="WW8Num31z3">
    <w:name w:val="WW8Num31z3"/>
    <w:rsid w:val="00092789"/>
    <w:rPr>
      <w:b w:val="0"/>
      <w:strike w:val="0"/>
      <w:dstrike w:val="0"/>
      <w:color w:val="auto"/>
      <w:sz w:val="24"/>
      <w:szCs w:val="24"/>
    </w:rPr>
  </w:style>
  <w:style w:type="character" w:customStyle="1" w:styleId="WW8Num31z4">
    <w:name w:val="WW8Num31z4"/>
    <w:rsid w:val="00092789"/>
  </w:style>
  <w:style w:type="character" w:customStyle="1" w:styleId="WW8Num31z5">
    <w:name w:val="WW8Num31z5"/>
    <w:rsid w:val="00092789"/>
  </w:style>
  <w:style w:type="character" w:customStyle="1" w:styleId="WW8Num31z6">
    <w:name w:val="WW8Num31z6"/>
    <w:rsid w:val="00092789"/>
  </w:style>
  <w:style w:type="character" w:customStyle="1" w:styleId="WW8Num31z7">
    <w:name w:val="WW8Num31z7"/>
    <w:rsid w:val="00092789"/>
  </w:style>
  <w:style w:type="character" w:customStyle="1" w:styleId="WW8Num31z8">
    <w:name w:val="WW8Num31z8"/>
    <w:rsid w:val="00092789"/>
  </w:style>
  <w:style w:type="character" w:customStyle="1" w:styleId="WW8Num32z0">
    <w:name w:val="WW8Num32z0"/>
    <w:rsid w:val="00092789"/>
    <w:rPr>
      <w:rFonts w:ascii="Calibri" w:eastAsia="Times New Roman" w:hAnsi="Calibri" w:cs="Calibri"/>
      <w:bCs/>
      <w:kern w:val="1"/>
      <w:sz w:val="22"/>
      <w:szCs w:val="22"/>
    </w:rPr>
  </w:style>
  <w:style w:type="character" w:customStyle="1" w:styleId="WW8Num32z1">
    <w:name w:val="WW8Num32z1"/>
    <w:rsid w:val="00092789"/>
  </w:style>
  <w:style w:type="character" w:customStyle="1" w:styleId="WW8Num32z2">
    <w:name w:val="WW8Num32z2"/>
    <w:rsid w:val="00092789"/>
  </w:style>
  <w:style w:type="character" w:customStyle="1" w:styleId="WW8Num32z3">
    <w:name w:val="WW8Num32z3"/>
    <w:rsid w:val="00092789"/>
  </w:style>
  <w:style w:type="character" w:customStyle="1" w:styleId="WW8Num32z4">
    <w:name w:val="WW8Num32z4"/>
    <w:rsid w:val="00092789"/>
  </w:style>
  <w:style w:type="character" w:customStyle="1" w:styleId="WW8Num32z5">
    <w:name w:val="WW8Num32z5"/>
    <w:rsid w:val="00092789"/>
  </w:style>
  <w:style w:type="character" w:customStyle="1" w:styleId="WW8Num32z6">
    <w:name w:val="WW8Num32z6"/>
    <w:rsid w:val="00092789"/>
  </w:style>
  <w:style w:type="character" w:customStyle="1" w:styleId="WW8Num32z7">
    <w:name w:val="WW8Num32z7"/>
    <w:rsid w:val="00092789"/>
  </w:style>
  <w:style w:type="character" w:customStyle="1" w:styleId="WW8Num32z8">
    <w:name w:val="WW8Num32z8"/>
    <w:rsid w:val="00092789"/>
  </w:style>
  <w:style w:type="character" w:customStyle="1" w:styleId="WW8Num33z0">
    <w:name w:val="WW8Num33z0"/>
    <w:rsid w:val="00092789"/>
  </w:style>
  <w:style w:type="character" w:customStyle="1" w:styleId="WW8Num33z1">
    <w:name w:val="WW8Num33z1"/>
    <w:rsid w:val="00092789"/>
  </w:style>
  <w:style w:type="character" w:customStyle="1" w:styleId="WW8Num33z2">
    <w:name w:val="WW8Num33z2"/>
    <w:rsid w:val="00092789"/>
  </w:style>
  <w:style w:type="character" w:customStyle="1" w:styleId="WW8Num33z3">
    <w:name w:val="WW8Num33z3"/>
    <w:rsid w:val="00092789"/>
  </w:style>
  <w:style w:type="character" w:customStyle="1" w:styleId="WW8Num33z4">
    <w:name w:val="WW8Num33z4"/>
    <w:rsid w:val="00092789"/>
  </w:style>
  <w:style w:type="character" w:customStyle="1" w:styleId="WW8Num33z5">
    <w:name w:val="WW8Num33z5"/>
    <w:rsid w:val="00092789"/>
  </w:style>
  <w:style w:type="character" w:customStyle="1" w:styleId="WW8Num33z6">
    <w:name w:val="WW8Num33z6"/>
    <w:rsid w:val="00092789"/>
  </w:style>
  <w:style w:type="character" w:customStyle="1" w:styleId="WW8Num33z7">
    <w:name w:val="WW8Num33z7"/>
    <w:rsid w:val="00092789"/>
  </w:style>
  <w:style w:type="character" w:customStyle="1" w:styleId="WW8Num33z8">
    <w:name w:val="WW8Num33z8"/>
    <w:rsid w:val="00092789"/>
  </w:style>
  <w:style w:type="character" w:customStyle="1" w:styleId="WW8Num34z0">
    <w:name w:val="WW8Num34z0"/>
    <w:rsid w:val="00092789"/>
    <w:rPr>
      <w:rFonts w:ascii="Arial" w:eastAsia="Arial" w:hAnsi="Arial" w:cs="Arial"/>
      <w:color w:val="343A39"/>
      <w:w w:val="95"/>
      <w:sz w:val="24"/>
      <w:szCs w:val="24"/>
      <w:lang w:val="it-IT" w:bidi="it-IT"/>
    </w:rPr>
  </w:style>
  <w:style w:type="character" w:customStyle="1" w:styleId="WW8Num34z1">
    <w:name w:val="WW8Num34z1"/>
    <w:rsid w:val="00092789"/>
    <w:rPr>
      <w:rFonts w:ascii="Courier New" w:hAnsi="Courier New" w:cs="Courier New"/>
    </w:rPr>
  </w:style>
  <w:style w:type="character" w:customStyle="1" w:styleId="WW8Num34z2">
    <w:name w:val="WW8Num34z2"/>
    <w:rsid w:val="00092789"/>
    <w:rPr>
      <w:rFonts w:ascii="Wingdings" w:hAnsi="Wingdings" w:cs="Wingdings"/>
    </w:rPr>
  </w:style>
  <w:style w:type="character" w:customStyle="1" w:styleId="WW8Num34z3">
    <w:name w:val="WW8Num34z3"/>
    <w:rsid w:val="00092789"/>
    <w:rPr>
      <w:rFonts w:ascii="Symbol" w:hAnsi="Symbol" w:cs="Symbol"/>
    </w:rPr>
  </w:style>
  <w:style w:type="character" w:customStyle="1" w:styleId="WW8Num35z0">
    <w:name w:val="WW8Num35z0"/>
    <w:rsid w:val="00092789"/>
    <w:rPr>
      <w:sz w:val="17"/>
      <w:szCs w:val="17"/>
    </w:rPr>
  </w:style>
  <w:style w:type="character" w:customStyle="1" w:styleId="WW8Num35z1">
    <w:name w:val="WW8Num35z1"/>
    <w:rsid w:val="00092789"/>
  </w:style>
  <w:style w:type="character" w:customStyle="1" w:styleId="WW8Num35z2">
    <w:name w:val="WW8Num35z2"/>
    <w:rsid w:val="00092789"/>
  </w:style>
  <w:style w:type="character" w:customStyle="1" w:styleId="WW8Num35z3">
    <w:name w:val="WW8Num35z3"/>
    <w:rsid w:val="00092789"/>
  </w:style>
  <w:style w:type="character" w:customStyle="1" w:styleId="WW8Num35z4">
    <w:name w:val="WW8Num35z4"/>
    <w:rsid w:val="00092789"/>
  </w:style>
  <w:style w:type="character" w:customStyle="1" w:styleId="WW8Num35z5">
    <w:name w:val="WW8Num35z5"/>
    <w:rsid w:val="00092789"/>
  </w:style>
  <w:style w:type="character" w:customStyle="1" w:styleId="WW8Num35z6">
    <w:name w:val="WW8Num35z6"/>
    <w:rsid w:val="00092789"/>
  </w:style>
  <w:style w:type="character" w:customStyle="1" w:styleId="WW8Num35z7">
    <w:name w:val="WW8Num35z7"/>
    <w:rsid w:val="00092789"/>
  </w:style>
  <w:style w:type="character" w:customStyle="1" w:styleId="WW8Num35z8">
    <w:name w:val="WW8Num35z8"/>
    <w:rsid w:val="00092789"/>
  </w:style>
  <w:style w:type="character" w:customStyle="1" w:styleId="WW8Num36z0">
    <w:name w:val="WW8Num36z0"/>
    <w:rsid w:val="00092789"/>
  </w:style>
  <w:style w:type="character" w:customStyle="1" w:styleId="WW8Num36z1">
    <w:name w:val="WW8Num36z1"/>
    <w:rsid w:val="00092789"/>
  </w:style>
  <w:style w:type="character" w:customStyle="1" w:styleId="WW8Num36z2">
    <w:name w:val="WW8Num36z2"/>
    <w:rsid w:val="00092789"/>
  </w:style>
  <w:style w:type="character" w:customStyle="1" w:styleId="WW8Num36z3">
    <w:name w:val="WW8Num36z3"/>
    <w:rsid w:val="00092789"/>
  </w:style>
  <w:style w:type="character" w:customStyle="1" w:styleId="WW8Num36z4">
    <w:name w:val="WW8Num36z4"/>
    <w:rsid w:val="00092789"/>
  </w:style>
  <w:style w:type="character" w:customStyle="1" w:styleId="WW8Num36z5">
    <w:name w:val="WW8Num36z5"/>
    <w:rsid w:val="00092789"/>
  </w:style>
  <w:style w:type="character" w:customStyle="1" w:styleId="WW8Num36z6">
    <w:name w:val="WW8Num36z6"/>
    <w:rsid w:val="00092789"/>
  </w:style>
  <w:style w:type="character" w:customStyle="1" w:styleId="WW8Num36z7">
    <w:name w:val="WW8Num36z7"/>
    <w:rsid w:val="00092789"/>
  </w:style>
  <w:style w:type="character" w:customStyle="1" w:styleId="WW8Num36z8">
    <w:name w:val="WW8Num36z8"/>
    <w:rsid w:val="00092789"/>
  </w:style>
  <w:style w:type="character" w:customStyle="1" w:styleId="WW8Num37z0">
    <w:name w:val="WW8Num37z0"/>
    <w:rsid w:val="00092789"/>
    <w:rPr>
      <w:rFonts w:ascii="Times New Roman" w:eastAsia="Times New Roman" w:hAnsi="Times New Roman" w:cs="Times New Roman"/>
      <w:w w:val="100"/>
      <w:sz w:val="22"/>
      <w:szCs w:val="22"/>
      <w:lang w:val="it-IT" w:bidi="it-IT"/>
    </w:rPr>
  </w:style>
  <w:style w:type="character" w:customStyle="1" w:styleId="WW8Num37z1">
    <w:name w:val="WW8Num37z1"/>
    <w:rsid w:val="00092789"/>
    <w:rPr>
      <w:rFonts w:ascii="Courier New" w:hAnsi="Courier New" w:cs="Courier New"/>
    </w:rPr>
  </w:style>
  <w:style w:type="character" w:customStyle="1" w:styleId="WW8Num37z2">
    <w:name w:val="WW8Num37z2"/>
    <w:rsid w:val="00092789"/>
    <w:rPr>
      <w:rFonts w:ascii="Wingdings" w:hAnsi="Wingdings" w:cs="Wingdings"/>
    </w:rPr>
  </w:style>
  <w:style w:type="character" w:customStyle="1" w:styleId="WW8Num37z3">
    <w:name w:val="WW8Num37z3"/>
    <w:rsid w:val="00092789"/>
    <w:rPr>
      <w:rFonts w:ascii="Symbol" w:hAnsi="Symbol" w:cs="Symbol"/>
    </w:rPr>
  </w:style>
  <w:style w:type="character" w:customStyle="1" w:styleId="WW8Num38z0">
    <w:name w:val="WW8Num38z0"/>
    <w:rsid w:val="00092789"/>
    <w:rPr>
      <w:rFonts w:ascii="Wingdings" w:hAnsi="Wingdings" w:cs="Wingdings"/>
      <w:sz w:val="22"/>
      <w:szCs w:val="22"/>
      <w:shd w:val="clear" w:color="auto" w:fill="00FFFF"/>
    </w:rPr>
  </w:style>
  <w:style w:type="character" w:customStyle="1" w:styleId="WW8Num38z1">
    <w:name w:val="WW8Num38z1"/>
    <w:rsid w:val="00092789"/>
    <w:rPr>
      <w:rFonts w:ascii="Courier New" w:hAnsi="Courier New" w:cs="Courier New"/>
    </w:rPr>
  </w:style>
  <w:style w:type="character" w:customStyle="1" w:styleId="WW8Num38z3">
    <w:name w:val="WW8Num38z3"/>
    <w:rsid w:val="00092789"/>
    <w:rPr>
      <w:rFonts w:ascii="Symbol" w:hAnsi="Symbol" w:cs="Symbol"/>
    </w:rPr>
  </w:style>
  <w:style w:type="character" w:customStyle="1" w:styleId="Carpredefinitoparagrafo4">
    <w:name w:val="Car. predefinito paragrafo4"/>
    <w:rsid w:val="00092789"/>
  </w:style>
  <w:style w:type="character" w:customStyle="1" w:styleId="WW8Num20z1">
    <w:name w:val="WW8Num20z1"/>
    <w:rsid w:val="00092789"/>
    <w:rPr>
      <w:rFonts w:ascii="Courier New" w:hAnsi="Courier New" w:cs="Courier New"/>
    </w:rPr>
  </w:style>
  <w:style w:type="character" w:customStyle="1" w:styleId="WW8Num20z3">
    <w:name w:val="WW8Num20z3"/>
    <w:rsid w:val="00092789"/>
    <w:rPr>
      <w:rFonts w:ascii="Symbol" w:hAnsi="Symbol" w:cs="Symbol"/>
    </w:rPr>
  </w:style>
  <w:style w:type="character" w:customStyle="1" w:styleId="WW8Num21z1">
    <w:name w:val="WW8Num21z1"/>
    <w:rsid w:val="00092789"/>
    <w:rPr>
      <w:rFonts w:ascii="Courier New" w:hAnsi="Courier New" w:cs="Courier New"/>
    </w:rPr>
  </w:style>
  <w:style w:type="character" w:customStyle="1" w:styleId="WW8Num21z3">
    <w:name w:val="WW8Num21z3"/>
    <w:rsid w:val="00092789"/>
    <w:rPr>
      <w:rFonts w:ascii="Symbol" w:hAnsi="Symbol" w:cs="Symbol"/>
    </w:rPr>
  </w:style>
  <w:style w:type="character" w:customStyle="1" w:styleId="Carpredefinitoparagrafo3">
    <w:name w:val="Car. predefinito paragrafo3"/>
    <w:rsid w:val="00092789"/>
  </w:style>
  <w:style w:type="character" w:customStyle="1" w:styleId="Rimandocommento2">
    <w:name w:val="Rimando commento2"/>
    <w:rsid w:val="00092789"/>
    <w:rPr>
      <w:sz w:val="16"/>
      <w:szCs w:val="16"/>
    </w:rPr>
  </w:style>
  <w:style w:type="character" w:customStyle="1" w:styleId="TestocommentoCarattere">
    <w:name w:val="Testo commento Carattere"/>
    <w:rsid w:val="00092789"/>
    <w:rPr>
      <w:sz w:val="20"/>
      <w:szCs w:val="20"/>
    </w:rPr>
  </w:style>
  <w:style w:type="character" w:customStyle="1" w:styleId="SoggettocommentoCarattere">
    <w:name w:val="Soggetto commento Carattere"/>
    <w:rsid w:val="00092789"/>
    <w:rPr>
      <w:b/>
      <w:bCs/>
      <w:sz w:val="20"/>
      <w:szCs w:val="20"/>
    </w:rPr>
  </w:style>
  <w:style w:type="character" w:customStyle="1" w:styleId="CorpotestoCarattere">
    <w:name w:val="Corpo testo Carattere"/>
    <w:rsid w:val="00092789"/>
    <w:rPr>
      <w:rFonts w:ascii="Arial Narrow" w:eastAsia="Arial Unicode MS" w:hAnsi="Arial Narrow" w:cs="Arial Narrow"/>
      <w:kern w:val="1"/>
      <w:sz w:val="24"/>
      <w:szCs w:val="24"/>
      <w:shd w:val="clear" w:color="auto" w:fill="FFFFFF"/>
    </w:rPr>
  </w:style>
  <w:style w:type="character" w:customStyle="1" w:styleId="Caratteredellanota">
    <w:name w:val="Carattere della nota"/>
    <w:rsid w:val="00092789"/>
    <w:rPr>
      <w:vertAlign w:val="superscript"/>
    </w:rPr>
  </w:style>
  <w:style w:type="character" w:customStyle="1" w:styleId="Nessuno">
    <w:name w:val="Nessuno"/>
    <w:rsid w:val="00092789"/>
  </w:style>
  <w:style w:type="character" w:customStyle="1" w:styleId="WW-Caratteredellanota">
    <w:name w:val="WW-Carattere della nota"/>
    <w:rsid w:val="00092789"/>
  </w:style>
  <w:style w:type="character" w:customStyle="1" w:styleId="Hyperlink0">
    <w:name w:val="Hyperlink.0"/>
    <w:rsid w:val="00092789"/>
    <w:rPr>
      <w:u w:val="single" w:color="000000"/>
    </w:rPr>
  </w:style>
  <w:style w:type="character" w:customStyle="1" w:styleId="Rimandonotaapidipagina1">
    <w:name w:val="Rimando nota a piè di pagina1"/>
    <w:rsid w:val="00092789"/>
    <w:rPr>
      <w:vertAlign w:val="superscript"/>
    </w:rPr>
  </w:style>
  <w:style w:type="character" w:styleId="Enfasicorsivo">
    <w:name w:val="Emphasis"/>
    <w:qFormat/>
    <w:rsid w:val="00092789"/>
    <w:rPr>
      <w:i/>
      <w:iCs/>
    </w:rPr>
  </w:style>
  <w:style w:type="character" w:customStyle="1" w:styleId="Carpredefinitoparagrafo2">
    <w:name w:val="Car. predefinito paragrafo2"/>
    <w:rsid w:val="00092789"/>
  </w:style>
  <w:style w:type="character" w:customStyle="1" w:styleId="WW8Num11z2">
    <w:name w:val="WW8Num11z2"/>
    <w:rsid w:val="00092789"/>
    <w:rPr>
      <w:rFonts w:ascii="Wingdings" w:hAnsi="Wingdings" w:cs="Wingdings"/>
    </w:rPr>
  </w:style>
  <w:style w:type="character" w:customStyle="1" w:styleId="WW8Num11z3">
    <w:name w:val="WW8Num11z3"/>
    <w:rsid w:val="00092789"/>
    <w:rPr>
      <w:rFonts w:ascii="Symbol" w:hAnsi="Symbol" w:cs="Symbol"/>
    </w:rPr>
  </w:style>
  <w:style w:type="character" w:customStyle="1" w:styleId="WW8Num12z2">
    <w:name w:val="WW8Num12z2"/>
    <w:rsid w:val="00092789"/>
    <w:rPr>
      <w:rFonts w:ascii="Wingdings" w:hAnsi="Wingdings" w:cs="Wingdings"/>
    </w:rPr>
  </w:style>
  <w:style w:type="character" w:customStyle="1" w:styleId="WW8Num12z3">
    <w:name w:val="WW8Num12z3"/>
    <w:rsid w:val="00092789"/>
    <w:rPr>
      <w:rFonts w:ascii="Symbol" w:hAnsi="Symbol" w:cs="Symbol"/>
    </w:rPr>
  </w:style>
  <w:style w:type="character" w:customStyle="1" w:styleId="WW8Num3z1">
    <w:name w:val="WW8Num3z1"/>
    <w:rsid w:val="00092789"/>
    <w:rPr>
      <w:rFonts w:ascii="Courier New" w:hAnsi="Courier New" w:cs="Courier New"/>
    </w:rPr>
  </w:style>
  <w:style w:type="character" w:customStyle="1" w:styleId="WW8Num3z3">
    <w:name w:val="WW8Num3z3"/>
    <w:rsid w:val="00092789"/>
    <w:rPr>
      <w:rFonts w:ascii="Symbol" w:hAnsi="Symbol" w:cs="Symbol"/>
    </w:rPr>
  </w:style>
  <w:style w:type="character" w:customStyle="1" w:styleId="WW8Num4z1">
    <w:name w:val="WW8Num4z1"/>
    <w:rsid w:val="00092789"/>
    <w:rPr>
      <w:rFonts w:ascii="Courier New" w:hAnsi="Courier New" w:cs="Courier New"/>
    </w:rPr>
  </w:style>
  <w:style w:type="character" w:customStyle="1" w:styleId="WW8Num4z3">
    <w:name w:val="WW8Num4z3"/>
    <w:rsid w:val="00092789"/>
    <w:rPr>
      <w:rFonts w:ascii="Symbol" w:hAnsi="Symbol" w:cs="Symbol"/>
    </w:rPr>
  </w:style>
  <w:style w:type="character" w:customStyle="1" w:styleId="WW8Num5z1">
    <w:name w:val="WW8Num5z1"/>
    <w:rsid w:val="00092789"/>
    <w:rPr>
      <w:rFonts w:ascii="Calibri" w:eastAsia="Calibri" w:hAnsi="Calibri" w:cs="Calibri"/>
    </w:rPr>
  </w:style>
  <w:style w:type="character" w:customStyle="1" w:styleId="WW8Num5z2">
    <w:name w:val="WW8Num5z2"/>
    <w:rsid w:val="00092789"/>
    <w:rPr>
      <w:rFonts w:ascii="Wingdings" w:hAnsi="Wingdings" w:cs="Wingdings"/>
    </w:rPr>
  </w:style>
  <w:style w:type="character" w:customStyle="1" w:styleId="WW8Num5z3">
    <w:name w:val="WW8Num5z3"/>
    <w:rsid w:val="00092789"/>
    <w:rPr>
      <w:rFonts w:ascii="Symbol" w:hAnsi="Symbol" w:cs="Symbol"/>
    </w:rPr>
  </w:style>
  <w:style w:type="character" w:customStyle="1" w:styleId="WW8Num6z1">
    <w:name w:val="WW8Num6z1"/>
    <w:rsid w:val="00092789"/>
  </w:style>
  <w:style w:type="character" w:customStyle="1" w:styleId="WW8Num6z2">
    <w:name w:val="WW8Num6z2"/>
    <w:rsid w:val="00092789"/>
  </w:style>
  <w:style w:type="character" w:customStyle="1" w:styleId="WW8Num6z3">
    <w:name w:val="WW8Num6z3"/>
    <w:rsid w:val="00092789"/>
  </w:style>
  <w:style w:type="character" w:customStyle="1" w:styleId="WW8Num6z4">
    <w:name w:val="WW8Num6z4"/>
    <w:rsid w:val="00092789"/>
  </w:style>
  <w:style w:type="character" w:customStyle="1" w:styleId="WW8Num6z5">
    <w:name w:val="WW8Num6z5"/>
    <w:rsid w:val="00092789"/>
  </w:style>
  <w:style w:type="character" w:customStyle="1" w:styleId="WW8Num6z6">
    <w:name w:val="WW8Num6z6"/>
    <w:rsid w:val="00092789"/>
  </w:style>
  <w:style w:type="character" w:customStyle="1" w:styleId="WW8Num6z7">
    <w:name w:val="WW8Num6z7"/>
    <w:rsid w:val="00092789"/>
  </w:style>
  <w:style w:type="character" w:customStyle="1" w:styleId="WW8Num6z8">
    <w:name w:val="WW8Num6z8"/>
    <w:rsid w:val="00092789"/>
  </w:style>
  <w:style w:type="character" w:customStyle="1" w:styleId="WW8Num7z1">
    <w:name w:val="WW8Num7z1"/>
    <w:rsid w:val="00092789"/>
  </w:style>
  <w:style w:type="character" w:customStyle="1" w:styleId="WW8Num7z2">
    <w:name w:val="WW8Num7z2"/>
    <w:rsid w:val="00092789"/>
  </w:style>
  <w:style w:type="character" w:customStyle="1" w:styleId="WW8Num7z3">
    <w:name w:val="WW8Num7z3"/>
    <w:rsid w:val="00092789"/>
  </w:style>
  <w:style w:type="character" w:customStyle="1" w:styleId="WW8Num7z4">
    <w:name w:val="WW8Num7z4"/>
    <w:rsid w:val="00092789"/>
  </w:style>
  <w:style w:type="character" w:customStyle="1" w:styleId="WW8Num7z5">
    <w:name w:val="WW8Num7z5"/>
    <w:rsid w:val="00092789"/>
  </w:style>
  <w:style w:type="character" w:customStyle="1" w:styleId="WW8Num7z6">
    <w:name w:val="WW8Num7z6"/>
    <w:rsid w:val="00092789"/>
  </w:style>
  <w:style w:type="character" w:customStyle="1" w:styleId="WW8Num7z7">
    <w:name w:val="WW8Num7z7"/>
    <w:rsid w:val="00092789"/>
  </w:style>
  <w:style w:type="character" w:customStyle="1" w:styleId="WW8Num7z8">
    <w:name w:val="WW8Num7z8"/>
    <w:rsid w:val="00092789"/>
  </w:style>
  <w:style w:type="character" w:customStyle="1" w:styleId="WW8Num8z1">
    <w:name w:val="WW8Num8z1"/>
    <w:rsid w:val="00092789"/>
    <w:rPr>
      <w:rFonts w:ascii="Courier New" w:hAnsi="Courier New" w:cs="Courier New"/>
    </w:rPr>
  </w:style>
  <w:style w:type="character" w:customStyle="1" w:styleId="WW8Num8z2">
    <w:name w:val="WW8Num8z2"/>
    <w:rsid w:val="00092789"/>
    <w:rPr>
      <w:rFonts w:ascii="Wingdings" w:hAnsi="Wingdings" w:cs="Wingdings"/>
    </w:rPr>
  </w:style>
  <w:style w:type="character" w:customStyle="1" w:styleId="WW8Num8z3">
    <w:name w:val="WW8Num8z3"/>
    <w:rsid w:val="00092789"/>
    <w:rPr>
      <w:rFonts w:ascii="Symbol" w:hAnsi="Symbol" w:cs="Symbol"/>
    </w:rPr>
  </w:style>
  <w:style w:type="character" w:customStyle="1" w:styleId="WW8Num9z1">
    <w:name w:val="WW8Num9z1"/>
    <w:rsid w:val="00092789"/>
    <w:rPr>
      <w:rFonts w:ascii="Garamond" w:eastAsia="Garamond" w:hAnsi="Garamond" w:cs="Garamond"/>
      <w:b/>
      <w:bCs/>
      <w:spacing w:val="-1"/>
      <w:w w:val="100"/>
      <w:sz w:val="24"/>
      <w:szCs w:val="24"/>
    </w:rPr>
  </w:style>
  <w:style w:type="character" w:customStyle="1" w:styleId="WW8Num9z2">
    <w:name w:val="WW8Num9z2"/>
    <w:rsid w:val="00092789"/>
  </w:style>
  <w:style w:type="character" w:customStyle="1" w:styleId="WW8Num9z3">
    <w:name w:val="WW8Num9z3"/>
    <w:rsid w:val="00092789"/>
  </w:style>
  <w:style w:type="character" w:customStyle="1" w:styleId="WW8Num9z4">
    <w:name w:val="WW8Num9z4"/>
    <w:rsid w:val="00092789"/>
  </w:style>
  <w:style w:type="character" w:customStyle="1" w:styleId="WW8Num9z5">
    <w:name w:val="WW8Num9z5"/>
    <w:rsid w:val="00092789"/>
  </w:style>
  <w:style w:type="character" w:customStyle="1" w:styleId="WW8Num9z6">
    <w:name w:val="WW8Num9z6"/>
    <w:rsid w:val="00092789"/>
  </w:style>
  <w:style w:type="character" w:customStyle="1" w:styleId="WW8Num9z7">
    <w:name w:val="WW8Num9z7"/>
    <w:rsid w:val="00092789"/>
  </w:style>
  <w:style w:type="character" w:customStyle="1" w:styleId="WW8Num9z8">
    <w:name w:val="WW8Num9z8"/>
    <w:rsid w:val="00092789"/>
  </w:style>
  <w:style w:type="character" w:customStyle="1" w:styleId="WW8Num10z1">
    <w:name w:val="WW8Num10z1"/>
    <w:rsid w:val="00092789"/>
    <w:rPr>
      <w:rFonts w:ascii="Courier New" w:hAnsi="Courier New" w:cs="Courier New"/>
    </w:rPr>
  </w:style>
  <w:style w:type="character" w:customStyle="1" w:styleId="WW8Num10z2">
    <w:name w:val="WW8Num10z2"/>
    <w:rsid w:val="00092789"/>
    <w:rPr>
      <w:rFonts w:ascii="Wingdings" w:hAnsi="Wingdings" w:cs="Wingdings"/>
    </w:rPr>
  </w:style>
  <w:style w:type="character" w:customStyle="1" w:styleId="WW8Num10z3">
    <w:name w:val="WW8Num10z3"/>
    <w:rsid w:val="00092789"/>
    <w:rPr>
      <w:rFonts w:ascii="Symbol" w:hAnsi="Symbol" w:cs="Symbol"/>
    </w:rPr>
  </w:style>
  <w:style w:type="character" w:customStyle="1" w:styleId="WW8Num11z1">
    <w:name w:val="WW8Num11z1"/>
    <w:rsid w:val="00092789"/>
  </w:style>
  <w:style w:type="character" w:customStyle="1" w:styleId="WW8Num11z4">
    <w:name w:val="WW8Num11z4"/>
    <w:rsid w:val="00092789"/>
  </w:style>
  <w:style w:type="character" w:customStyle="1" w:styleId="WW8Num11z5">
    <w:name w:val="WW8Num11z5"/>
    <w:rsid w:val="00092789"/>
  </w:style>
  <w:style w:type="character" w:customStyle="1" w:styleId="WW8Num11z6">
    <w:name w:val="WW8Num11z6"/>
    <w:rsid w:val="00092789"/>
  </w:style>
  <w:style w:type="character" w:customStyle="1" w:styleId="WW8Num11z7">
    <w:name w:val="WW8Num11z7"/>
    <w:rsid w:val="00092789"/>
  </w:style>
  <w:style w:type="character" w:customStyle="1" w:styleId="WW8Num11z8">
    <w:name w:val="WW8Num11z8"/>
    <w:rsid w:val="00092789"/>
  </w:style>
  <w:style w:type="character" w:customStyle="1" w:styleId="WW8Num12z1">
    <w:name w:val="WW8Num12z1"/>
    <w:rsid w:val="00092789"/>
    <w:rPr>
      <w:rFonts w:ascii="Courier New" w:hAnsi="Courier New" w:cs="Courier New"/>
    </w:rPr>
  </w:style>
  <w:style w:type="character" w:customStyle="1" w:styleId="WW8Num13z1">
    <w:name w:val="WW8Num13z1"/>
    <w:rsid w:val="00092789"/>
    <w:rPr>
      <w:rFonts w:ascii="Courier New" w:hAnsi="Courier New" w:cs="Courier New"/>
    </w:rPr>
  </w:style>
  <w:style w:type="character" w:customStyle="1" w:styleId="WW8Num13z3">
    <w:name w:val="WW8Num13z3"/>
    <w:rsid w:val="00092789"/>
    <w:rPr>
      <w:rFonts w:ascii="Symbol" w:hAnsi="Symbol" w:cs="Symbol"/>
    </w:rPr>
  </w:style>
  <w:style w:type="character" w:customStyle="1" w:styleId="WW8Num14z1">
    <w:name w:val="WW8Num14z1"/>
    <w:rsid w:val="00092789"/>
    <w:rPr>
      <w:rFonts w:ascii="Courier New" w:hAnsi="Courier New" w:cs="Courier New"/>
    </w:rPr>
  </w:style>
  <w:style w:type="character" w:customStyle="1" w:styleId="WW8Num14z3">
    <w:name w:val="WW8Num14z3"/>
    <w:rsid w:val="00092789"/>
    <w:rPr>
      <w:rFonts w:ascii="Symbol" w:hAnsi="Symbol" w:cs="Symbol"/>
    </w:rPr>
  </w:style>
  <w:style w:type="character" w:customStyle="1" w:styleId="WW8Num15z1">
    <w:name w:val="WW8Num15z1"/>
    <w:rsid w:val="00092789"/>
    <w:rPr>
      <w:rFonts w:ascii="Courier New" w:hAnsi="Courier New" w:cs="Courier New"/>
    </w:rPr>
  </w:style>
  <w:style w:type="character" w:customStyle="1" w:styleId="WW8Num15z3">
    <w:name w:val="WW8Num15z3"/>
    <w:rsid w:val="00092789"/>
    <w:rPr>
      <w:rFonts w:ascii="Symbol" w:hAnsi="Symbol" w:cs="Symbol"/>
    </w:rPr>
  </w:style>
  <w:style w:type="character" w:customStyle="1" w:styleId="WW8Num16z2">
    <w:name w:val="WW8Num16z2"/>
    <w:rsid w:val="00092789"/>
    <w:rPr>
      <w:rFonts w:ascii="Wingdings" w:hAnsi="Wingdings" w:cs="Wingdings"/>
    </w:rPr>
  </w:style>
  <w:style w:type="character" w:customStyle="1" w:styleId="WW8Num16z3">
    <w:name w:val="WW8Num16z3"/>
    <w:rsid w:val="00092789"/>
    <w:rPr>
      <w:rFonts w:ascii="Symbol" w:hAnsi="Symbol" w:cs="Symbol"/>
    </w:rPr>
  </w:style>
  <w:style w:type="character" w:customStyle="1" w:styleId="WW8Num17z1">
    <w:name w:val="WW8Num17z1"/>
    <w:rsid w:val="00092789"/>
    <w:rPr>
      <w:rFonts w:ascii="Courier New" w:hAnsi="Courier New" w:cs="Courier New"/>
    </w:rPr>
  </w:style>
  <w:style w:type="character" w:customStyle="1" w:styleId="WW8Num17z2">
    <w:name w:val="WW8Num17z2"/>
    <w:rsid w:val="00092789"/>
    <w:rPr>
      <w:rFonts w:ascii="Wingdings" w:hAnsi="Wingdings" w:cs="Wingdings"/>
    </w:rPr>
  </w:style>
  <w:style w:type="character" w:customStyle="1" w:styleId="WW8Num18z1">
    <w:name w:val="WW8Num18z1"/>
    <w:rsid w:val="00092789"/>
  </w:style>
  <w:style w:type="character" w:customStyle="1" w:styleId="WW8Num18z2">
    <w:name w:val="WW8Num18z2"/>
    <w:rsid w:val="00092789"/>
  </w:style>
  <w:style w:type="character" w:customStyle="1" w:styleId="WW8Num18z3">
    <w:name w:val="WW8Num18z3"/>
    <w:rsid w:val="00092789"/>
  </w:style>
  <w:style w:type="character" w:customStyle="1" w:styleId="WW8Num18z4">
    <w:name w:val="WW8Num18z4"/>
    <w:rsid w:val="00092789"/>
  </w:style>
  <w:style w:type="character" w:customStyle="1" w:styleId="WW8Num18z5">
    <w:name w:val="WW8Num18z5"/>
    <w:rsid w:val="00092789"/>
  </w:style>
  <w:style w:type="character" w:customStyle="1" w:styleId="WW8Num18z6">
    <w:name w:val="WW8Num18z6"/>
    <w:rsid w:val="00092789"/>
  </w:style>
  <w:style w:type="character" w:customStyle="1" w:styleId="WW8Num18z7">
    <w:name w:val="WW8Num18z7"/>
    <w:rsid w:val="00092789"/>
  </w:style>
  <w:style w:type="character" w:customStyle="1" w:styleId="WW8Num18z8">
    <w:name w:val="WW8Num18z8"/>
    <w:rsid w:val="00092789"/>
  </w:style>
  <w:style w:type="character" w:customStyle="1" w:styleId="WW8Num19z1">
    <w:name w:val="WW8Num19z1"/>
    <w:rsid w:val="00092789"/>
    <w:rPr>
      <w:rFonts w:ascii="Courier New" w:hAnsi="Courier New" w:cs="Courier New"/>
    </w:rPr>
  </w:style>
  <w:style w:type="character" w:customStyle="1" w:styleId="WW8Num19z3">
    <w:name w:val="WW8Num19z3"/>
    <w:rsid w:val="00092789"/>
    <w:rPr>
      <w:rFonts w:ascii="Symbol" w:hAnsi="Symbol" w:cs="Symbol"/>
    </w:rPr>
  </w:style>
  <w:style w:type="character" w:customStyle="1" w:styleId="WW8Num21z2">
    <w:name w:val="WW8Num21z2"/>
    <w:rsid w:val="00092789"/>
    <w:rPr>
      <w:rFonts w:ascii="Wingdings" w:hAnsi="Wingdings" w:cs="Wingdings"/>
    </w:rPr>
  </w:style>
  <w:style w:type="character" w:customStyle="1" w:styleId="WW8Num29z3">
    <w:name w:val="WW8Num29z3"/>
    <w:rsid w:val="00092789"/>
    <w:rPr>
      <w:rFonts w:ascii="Symbol" w:hAnsi="Symbol" w:cs="Symbol"/>
    </w:rPr>
  </w:style>
  <w:style w:type="character" w:customStyle="1" w:styleId="Carpredefinitoparagrafo1">
    <w:name w:val="Car. predefinito paragrafo1"/>
    <w:rsid w:val="00092789"/>
  </w:style>
  <w:style w:type="character" w:customStyle="1" w:styleId="Rimandocommento1">
    <w:name w:val="Rimando commento1"/>
    <w:rsid w:val="00092789"/>
    <w:rPr>
      <w:sz w:val="16"/>
      <w:szCs w:val="16"/>
    </w:rPr>
  </w:style>
  <w:style w:type="character" w:customStyle="1" w:styleId="WW-Caratteredellanota1">
    <w:name w:val="WW-Carattere della nota1"/>
    <w:rsid w:val="00092789"/>
  </w:style>
  <w:style w:type="character" w:customStyle="1" w:styleId="Rimandonotaapidipagina2">
    <w:name w:val="Rimando nota a piè di pagina2"/>
    <w:rsid w:val="00092789"/>
    <w:rPr>
      <w:vertAlign w:val="superscript"/>
    </w:rPr>
  </w:style>
  <w:style w:type="character" w:customStyle="1" w:styleId="Caratterenotadichiusura">
    <w:name w:val="Carattere nota di chiusura"/>
    <w:rsid w:val="00092789"/>
    <w:rPr>
      <w:vertAlign w:val="superscript"/>
    </w:rPr>
  </w:style>
  <w:style w:type="character" w:customStyle="1" w:styleId="WW-Caratterenotadichiusura">
    <w:name w:val="WW-Carattere nota di chiusura"/>
    <w:rsid w:val="00092789"/>
  </w:style>
  <w:style w:type="character" w:customStyle="1" w:styleId="Rimandonotadichiusura1">
    <w:name w:val="Rimando nota di chiusura1"/>
    <w:rsid w:val="00092789"/>
    <w:rPr>
      <w:vertAlign w:val="superscript"/>
    </w:rPr>
  </w:style>
  <w:style w:type="character" w:customStyle="1" w:styleId="Rimandonotadichiusura2">
    <w:name w:val="Rimando nota di chiusura2"/>
    <w:rsid w:val="00092789"/>
    <w:rPr>
      <w:vertAlign w:val="superscript"/>
    </w:rPr>
  </w:style>
  <w:style w:type="character" w:customStyle="1" w:styleId="SottotitoloCarattere">
    <w:name w:val="Sottotitolo Carattere"/>
    <w:rsid w:val="00092789"/>
    <w:rPr>
      <w:rFonts w:ascii="Arial" w:eastAsia="Lucida Sans Unicode" w:hAnsi="Arial" w:cs="Tahoma"/>
      <w:i/>
      <w:iCs/>
      <w:sz w:val="28"/>
      <w:szCs w:val="28"/>
      <w:lang w:val="en-GB"/>
    </w:rPr>
  </w:style>
  <w:style w:type="character" w:customStyle="1" w:styleId="Rimandonotaapidipagina3">
    <w:name w:val="Rimando nota a piè di pagina3"/>
    <w:rsid w:val="00092789"/>
    <w:rPr>
      <w:vertAlign w:val="superscript"/>
    </w:rPr>
  </w:style>
  <w:style w:type="character" w:customStyle="1" w:styleId="Rimandonotadichiusura3">
    <w:name w:val="Rimando nota di chiusura3"/>
    <w:rsid w:val="00092789"/>
    <w:rPr>
      <w:vertAlign w:val="superscript"/>
    </w:rPr>
  </w:style>
  <w:style w:type="character" w:styleId="Enfasigrassetto">
    <w:name w:val="Strong"/>
    <w:qFormat/>
    <w:rsid w:val="00092789"/>
    <w:rPr>
      <w:b/>
      <w:bCs/>
    </w:rPr>
  </w:style>
  <w:style w:type="character" w:customStyle="1" w:styleId="Punti">
    <w:name w:val="Punti"/>
    <w:rsid w:val="00092789"/>
    <w:rPr>
      <w:rFonts w:ascii="OpenSymbol" w:eastAsia="OpenSymbol" w:hAnsi="OpenSymbol" w:cs="OpenSymbol"/>
    </w:rPr>
  </w:style>
  <w:style w:type="character" w:styleId="Rimandonotadichiusura">
    <w:name w:val="endnote reference"/>
    <w:rsid w:val="00092789"/>
    <w:rPr>
      <w:vertAlign w:val="superscript"/>
    </w:rPr>
  </w:style>
  <w:style w:type="paragraph" w:customStyle="1" w:styleId="Titolo30">
    <w:name w:val="Titolo3"/>
    <w:basedOn w:val="Normale"/>
    <w:next w:val="Corpotesto"/>
    <w:rsid w:val="00092789"/>
    <w:pPr>
      <w:keepNext/>
      <w:suppressAutoHyphens/>
      <w:spacing w:before="240" w:after="120"/>
    </w:pPr>
    <w:rPr>
      <w:rFonts w:ascii="Liberation Sans" w:eastAsia="Microsoft YaHei" w:hAnsi="Liberation Sans" w:cs="Arial"/>
      <w:sz w:val="28"/>
      <w:szCs w:val="28"/>
      <w:lang w:eastAsia="zh-CN"/>
    </w:rPr>
  </w:style>
  <w:style w:type="paragraph" w:styleId="Corpotesto">
    <w:name w:val="Body Text"/>
    <w:basedOn w:val="Normale"/>
    <w:link w:val="CorpotestoCarattere1"/>
    <w:rsid w:val="00092789"/>
    <w:pPr>
      <w:shd w:val="clear" w:color="auto" w:fill="FFFFFF"/>
      <w:suppressAutoHyphens/>
      <w:spacing w:after="120" w:line="100" w:lineRule="atLeast"/>
    </w:pPr>
    <w:rPr>
      <w:rFonts w:ascii="Arial Narrow" w:eastAsia="Arial Unicode MS" w:hAnsi="Arial Narrow" w:cs="Arial Narrow"/>
      <w:kern w:val="1"/>
      <w:sz w:val="24"/>
      <w:szCs w:val="24"/>
      <w:lang w:eastAsia="zh-CN"/>
    </w:rPr>
  </w:style>
  <w:style w:type="character" w:customStyle="1" w:styleId="CorpotestoCarattere1">
    <w:name w:val="Corpo testo Carattere1"/>
    <w:basedOn w:val="Carpredefinitoparagrafo"/>
    <w:link w:val="Corpotesto"/>
    <w:rsid w:val="00092789"/>
    <w:rPr>
      <w:rFonts w:ascii="Arial Narrow" w:eastAsia="Arial Unicode MS" w:hAnsi="Arial Narrow" w:cs="Arial Narrow"/>
      <w:kern w:val="1"/>
      <w:sz w:val="24"/>
      <w:szCs w:val="24"/>
      <w:shd w:val="clear" w:color="auto" w:fill="FFFFFF"/>
      <w:lang w:eastAsia="zh-CN"/>
    </w:rPr>
  </w:style>
  <w:style w:type="paragraph" w:styleId="Elenco">
    <w:name w:val="List"/>
    <w:basedOn w:val="Corpotesto"/>
    <w:rsid w:val="00092789"/>
    <w:rPr>
      <w:rFonts w:cs="Mangal"/>
      <w:lang w:val="x-none"/>
    </w:rPr>
  </w:style>
  <w:style w:type="paragraph" w:styleId="Didascalia">
    <w:name w:val="caption"/>
    <w:basedOn w:val="Normale"/>
    <w:qFormat/>
    <w:rsid w:val="00092789"/>
    <w:pPr>
      <w:suppressLineNumbers/>
      <w:suppressAutoHyphens/>
      <w:spacing w:before="120" w:after="120"/>
    </w:pPr>
    <w:rPr>
      <w:rFonts w:cs="Arial"/>
      <w:i/>
      <w:iCs/>
      <w:sz w:val="24"/>
      <w:szCs w:val="24"/>
      <w:lang w:eastAsia="zh-CN"/>
    </w:rPr>
  </w:style>
  <w:style w:type="paragraph" w:customStyle="1" w:styleId="Indice">
    <w:name w:val="Indice"/>
    <w:basedOn w:val="Normale"/>
    <w:rsid w:val="00092789"/>
    <w:pPr>
      <w:suppressLineNumbers/>
      <w:suppressAutoHyphens/>
    </w:pPr>
    <w:rPr>
      <w:rFonts w:cs="Mangal"/>
      <w:lang w:eastAsia="zh-CN"/>
    </w:rPr>
  </w:style>
  <w:style w:type="paragraph" w:customStyle="1" w:styleId="Intestazione1">
    <w:name w:val="Intestazione1"/>
    <w:basedOn w:val="Normale"/>
    <w:next w:val="Corpotesto"/>
    <w:rsid w:val="00092789"/>
    <w:pPr>
      <w:keepNext/>
      <w:suppressAutoHyphens/>
      <w:spacing w:before="240" w:after="120"/>
    </w:pPr>
    <w:rPr>
      <w:rFonts w:ascii="Arial" w:eastAsia="Microsoft YaHei" w:hAnsi="Arial" w:cs="Mangal"/>
      <w:sz w:val="28"/>
      <w:szCs w:val="28"/>
      <w:lang w:eastAsia="zh-CN"/>
    </w:rPr>
  </w:style>
  <w:style w:type="paragraph" w:customStyle="1" w:styleId="Didascalia1">
    <w:name w:val="Didascalia1"/>
    <w:rsid w:val="00092789"/>
    <w:pPr>
      <w:tabs>
        <w:tab w:val="left" w:pos="1150"/>
      </w:tabs>
      <w:suppressAutoHyphens/>
    </w:pPr>
    <w:rPr>
      <w:rFonts w:ascii="Helvetica" w:eastAsia="Arial Unicode MS" w:hAnsi="Helvetica" w:cs="Arial Unicode MS"/>
      <w:b/>
      <w:bCs/>
      <w:caps/>
      <w:color w:val="000000"/>
      <w:lang w:eastAsia="zh-CN"/>
    </w:rPr>
  </w:style>
  <w:style w:type="paragraph" w:customStyle="1" w:styleId="Testocommento2">
    <w:name w:val="Testo commento2"/>
    <w:basedOn w:val="Normale"/>
    <w:rsid w:val="00092789"/>
    <w:pPr>
      <w:suppressAutoHyphens/>
      <w:spacing w:line="240" w:lineRule="auto"/>
    </w:pPr>
    <w:rPr>
      <w:rFonts w:cs="Calibri"/>
      <w:sz w:val="20"/>
      <w:szCs w:val="20"/>
      <w:lang w:eastAsia="zh-CN"/>
    </w:rPr>
  </w:style>
  <w:style w:type="paragraph" w:styleId="Testocommento">
    <w:name w:val="annotation text"/>
    <w:basedOn w:val="Normale"/>
    <w:link w:val="TestocommentoCarattere1"/>
    <w:uiPriority w:val="99"/>
    <w:semiHidden/>
    <w:unhideWhenUsed/>
    <w:rsid w:val="00092789"/>
    <w:pPr>
      <w:spacing w:line="240" w:lineRule="auto"/>
    </w:pPr>
    <w:rPr>
      <w:sz w:val="20"/>
      <w:szCs w:val="20"/>
    </w:rPr>
  </w:style>
  <w:style w:type="character" w:customStyle="1" w:styleId="TestocommentoCarattere1">
    <w:name w:val="Testo commento Carattere1"/>
    <w:basedOn w:val="Carpredefinitoparagrafo"/>
    <w:link w:val="Testocommento"/>
    <w:uiPriority w:val="99"/>
    <w:semiHidden/>
    <w:rsid w:val="00092789"/>
    <w:rPr>
      <w:lang w:eastAsia="en-US"/>
    </w:rPr>
  </w:style>
  <w:style w:type="paragraph" w:styleId="Soggettocommento">
    <w:name w:val="annotation subject"/>
    <w:basedOn w:val="Testocommento2"/>
    <w:next w:val="Testocommento2"/>
    <w:link w:val="SoggettocommentoCarattere1"/>
    <w:rsid w:val="00092789"/>
    <w:rPr>
      <w:b/>
      <w:bCs/>
    </w:rPr>
  </w:style>
  <w:style w:type="character" w:customStyle="1" w:styleId="SoggettocommentoCarattere1">
    <w:name w:val="Soggetto commento Carattere1"/>
    <w:basedOn w:val="TestocommentoCarattere1"/>
    <w:link w:val="Soggettocommento"/>
    <w:rsid w:val="00092789"/>
    <w:rPr>
      <w:rFonts w:cs="Calibri"/>
      <w:b/>
      <w:bCs/>
      <w:lang w:eastAsia="zh-CN"/>
    </w:rPr>
  </w:style>
  <w:style w:type="paragraph" w:customStyle="1" w:styleId="Corpo">
    <w:name w:val="Corpo"/>
    <w:rsid w:val="00092789"/>
    <w:pPr>
      <w:shd w:val="clear" w:color="auto" w:fill="FFFFFF"/>
      <w:suppressAutoHyphens/>
      <w:spacing w:line="100" w:lineRule="atLeast"/>
    </w:pPr>
    <w:rPr>
      <w:rFonts w:ascii="Times New Roman" w:eastAsia="Times New Roman" w:hAnsi="Times New Roman"/>
      <w:color w:val="000000"/>
      <w:kern w:val="1"/>
      <w:sz w:val="24"/>
      <w:szCs w:val="24"/>
      <w:lang w:eastAsia="zh-CN" w:bidi="hi-IN"/>
    </w:rPr>
  </w:style>
  <w:style w:type="paragraph" w:customStyle="1" w:styleId="Elencomedio2-Colore21">
    <w:name w:val="Elenco medio 2 - Colore 21"/>
    <w:rsid w:val="00092789"/>
    <w:pPr>
      <w:suppressAutoHyphens/>
    </w:pPr>
    <w:rPr>
      <w:rFonts w:cs="Calibri"/>
      <w:sz w:val="22"/>
      <w:szCs w:val="22"/>
      <w:lang w:eastAsia="zh-CN"/>
    </w:rPr>
  </w:style>
  <w:style w:type="paragraph" w:customStyle="1" w:styleId="Grigliatab31">
    <w:name w:val="Griglia tab. 31"/>
    <w:basedOn w:val="Titolo1"/>
    <w:next w:val="Normale"/>
    <w:rsid w:val="00092789"/>
    <w:pPr>
      <w:suppressAutoHyphens/>
      <w:spacing w:line="240" w:lineRule="auto"/>
    </w:pPr>
    <w:rPr>
      <w:rFonts w:eastAsia="MS Gothic" w:cs="Cambria"/>
      <w:lang w:eastAsia="zh-CN"/>
    </w:rPr>
  </w:style>
  <w:style w:type="paragraph" w:customStyle="1" w:styleId="Grigliamedia1-Colore21">
    <w:name w:val="Griglia media 1 - Colore 21"/>
    <w:basedOn w:val="Normale"/>
    <w:rsid w:val="00092789"/>
    <w:pPr>
      <w:widowControl w:val="0"/>
      <w:suppressAutoHyphens/>
      <w:ind w:left="708"/>
    </w:pPr>
    <w:rPr>
      <w:rFonts w:cs="Calibri"/>
      <w:lang w:val="en-US" w:eastAsia="zh-CN"/>
    </w:rPr>
  </w:style>
  <w:style w:type="paragraph" w:customStyle="1" w:styleId="Titolo20">
    <w:name w:val="Titolo2"/>
    <w:basedOn w:val="Normale"/>
    <w:next w:val="Corpotesto"/>
    <w:rsid w:val="00092789"/>
    <w:pPr>
      <w:keepNext/>
      <w:suppressAutoHyphens/>
      <w:spacing w:before="240" w:after="120"/>
    </w:pPr>
    <w:rPr>
      <w:rFonts w:ascii="Liberation Sans" w:eastAsia="Microsoft YaHei" w:hAnsi="Liberation Sans" w:cs="Mangal"/>
      <w:sz w:val="28"/>
      <w:szCs w:val="28"/>
      <w:lang w:eastAsia="zh-CN"/>
    </w:rPr>
  </w:style>
  <w:style w:type="paragraph" w:customStyle="1" w:styleId="Titolo10">
    <w:name w:val="Titolo1"/>
    <w:basedOn w:val="Normale"/>
    <w:next w:val="Corpotesto"/>
    <w:rsid w:val="00092789"/>
    <w:pPr>
      <w:keepNext/>
      <w:suppressAutoHyphens/>
      <w:spacing w:before="240" w:after="120"/>
    </w:pPr>
    <w:rPr>
      <w:rFonts w:ascii="Liberation Sans" w:eastAsia="Microsoft YaHei" w:hAnsi="Liberation Sans" w:cs="Mangal"/>
      <w:sz w:val="28"/>
      <w:szCs w:val="28"/>
      <w:lang w:eastAsia="zh-CN"/>
    </w:rPr>
  </w:style>
  <w:style w:type="paragraph" w:customStyle="1" w:styleId="Testocommento1">
    <w:name w:val="Testo commento1"/>
    <w:basedOn w:val="Normale"/>
    <w:rsid w:val="00092789"/>
    <w:pPr>
      <w:suppressAutoHyphens/>
      <w:spacing w:line="240" w:lineRule="auto"/>
    </w:pPr>
    <w:rPr>
      <w:rFonts w:cs="Calibri"/>
      <w:sz w:val="20"/>
      <w:szCs w:val="20"/>
      <w:lang w:val="x-none" w:eastAsia="zh-CN"/>
    </w:rPr>
  </w:style>
  <w:style w:type="paragraph" w:customStyle="1" w:styleId="Elencoscuro-Colore31">
    <w:name w:val="Elenco scuro - Colore 31"/>
    <w:rsid w:val="00092789"/>
    <w:pPr>
      <w:suppressAutoHyphens/>
    </w:pPr>
    <w:rPr>
      <w:rFonts w:cs="Calibri"/>
      <w:sz w:val="22"/>
      <w:szCs w:val="22"/>
      <w:lang w:eastAsia="zh-CN"/>
    </w:rPr>
  </w:style>
  <w:style w:type="paragraph" w:styleId="Titolosommario">
    <w:name w:val="TOC Heading"/>
    <w:basedOn w:val="Titolo1"/>
    <w:next w:val="Normale"/>
    <w:qFormat/>
    <w:rsid w:val="00092789"/>
    <w:pPr>
      <w:suppressAutoHyphens/>
      <w:spacing w:line="240" w:lineRule="auto"/>
    </w:pPr>
    <w:rPr>
      <w:rFonts w:eastAsia="MS Gothic" w:cs="Cambria"/>
      <w:lang w:val="x-none" w:eastAsia="zh-CN"/>
    </w:rPr>
  </w:style>
  <w:style w:type="paragraph" w:customStyle="1" w:styleId="Sfondoacolori-Colore31">
    <w:name w:val="Sfondo a colori - Colore 31"/>
    <w:basedOn w:val="Normale"/>
    <w:uiPriority w:val="34"/>
    <w:qFormat/>
    <w:rsid w:val="00092789"/>
    <w:pPr>
      <w:widowControl w:val="0"/>
      <w:suppressAutoHyphens/>
      <w:ind w:left="708"/>
    </w:pPr>
    <w:rPr>
      <w:rFonts w:cs="Calibri"/>
      <w:lang w:val="en-US" w:eastAsia="zh-CN"/>
    </w:rPr>
  </w:style>
  <w:style w:type="paragraph" w:customStyle="1" w:styleId="WW-Grigliamedia1-Colore21">
    <w:name w:val="WW-Griglia media 1 - Colore 21"/>
    <w:basedOn w:val="Normale"/>
    <w:rsid w:val="00092789"/>
    <w:pPr>
      <w:widowControl w:val="0"/>
      <w:suppressAutoHyphens/>
      <w:ind w:left="708"/>
    </w:pPr>
    <w:rPr>
      <w:rFonts w:cs="Calibri"/>
      <w:lang w:val="en-US" w:eastAsia="zh-CN"/>
    </w:rPr>
  </w:style>
  <w:style w:type="paragraph" w:customStyle="1" w:styleId="Elencoacolori-Colore11">
    <w:name w:val="Elenco a colori - Colore 11"/>
    <w:basedOn w:val="Normale"/>
    <w:uiPriority w:val="34"/>
    <w:qFormat/>
    <w:rsid w:val="00092789"/>
    <w:pPr>
      <w:suppressAutoHyphens/>
      <w:ind w:left="708"/>
    </w:pPr>
    <w:rPr>
      <w:rFonts w:cs="Calibri"/>
      <w:lang w:eastAsia="zh-CN"/>
    </w:rPr>
  </w:style>
  <w:style w:type="paragraph" w:styleId="Sommario3">
    <w:name w:val="toc 3"/>
    <w:basedOn w:val="Indice"/>
    <w:rsid w:val="00092789"/>
    <w:pPr>
      <w:ind w:left="566"/>
    </w:pPr>
  </w:style>
  <w:style w:type="paragraph" w:styleId="Sommario4">
    <w:name w:val="toc 4"/>
    <w:basedOn w:val="Indice"/>
    <w:rsid w:val="00092789"/>
    <w:pPr>
      <w:ind w:left="849"/>
    </w:pPr>
  </w:style>
  <w:style w:type="paragraph" w:styleId="Sommario5">
    <w:name w:val="toc 5"/>
    <w:basedOn w:val="Indice"/>
    <w:rsid w:val="00092789"/>
    <w:pPr>
      <w:ind w:left="1132"/>
    </w:pPr>
  </w:style>
  <w:style w:type="paragraph" w:styleId="Sommario6">
    <w:name w:val="toc 6"/>
    <w:basedOn w:val="Indice"/>
    <w:rsid w:val="00092789"/>
    <w:pPr>
      <w:ind w:left="1415"/>
    </w:pPr>
  </w:style>
  <w:style w:type="paragraph" w:styleId="Sommario7">
    <w:name w:val="toc 7"/>
    <w:basedOn w:val="Indice"/>
    <w:rsid w:val="00092789"/>
    <w:pPr>
      <w:ind w:left="1698"/>
    </w:pPr>
  </w:style>
  <w:style w:type="paragraph" w:styleId="Sommario8">
    <w:name w:val="toc 8"/>
    <w:basedOn w:val="Indice"/>
    <w:rsid w:val="00092789"/>
    <w:pPr>
      <w:ind w:left="1981"/>
    </w:pPr>
  </w:style>
  <w:style w:type="paragraph" w:styleId="Sommario9">
    <w:name w:val="toc 9"/>
    <w:basedOn w:val="Indice"/>
    <w:rsid w:val="00092789"/>
    <w:pPr>
      <w:ind w:left="2264"/>
    </w:pPr>
  </w:style>
  <w:style w:type="paragraph" w:customStyle="1" w:styleId="Indice10">
    <w:name w:val="Indice 10"/>
    <w:basedOn w:val="Indice"/>
    <w:rsid w:val="00092789"/>
    <w:pPr>
      <w:ind w:left="2547"/>
    </w:pPr>
  </w:style>
  <w:style w:type="paragraph" w:customStyle="1" w:styleId="Contenutotabella">
    <w:name w:val="Contenuto tabella"/>
    <w:basedOn w:val="Normale"/>
    <w:rsid w:val="00092789"/>
    <w:pPr>
      <w:suppressLineNumbers/>
      <w:suppressAutoHyphens/>
    </w:pPr>
    <w:rPr>
      <w:rFonts w:cs="Calibri"/>
      <w:lang w:eastAsia="zh-CN"/>
    </w:rPr>
  </w:style>
  <w:style w:type="paragraph" w:customStyle="1" w:styleId="Titolotabella">
    <w:name w:val="Titolo tabella"/>
    <w:basedOn w:val="Contenutotabella"/>
    <w:rsid w:val="00092789"/>
    <w:pPr>
      <w:jc w:val="center"/>
    </w:pPr>
    <w:rPr>
      <w:b/>
      <w:bCs/>
    </w:rPr>
  </w:style>
  <w:style w:type="paragraph" w:styleId="Sottotitolo">
    <w:name w:val="Subtitle"/>
    <w:basedOn w:val="Normale"/>
    <w:next w:val="Corpotesto"/>
    <w:link w:val="SottotitoloCarattere1"/>
    <w:qFormat/>
    <w:rsid w:val="00092789"/>
    <w:pPr>
      <w:keepNext/>
      <w:suppressAutoHyphens/>
      <w:spacing w:before="240" w:after="120"/>
      <w:jc w:val="center"/>
    </w:pPr>
    <w:rPr>
      <w:rFonts w:ascii="Arial" w:eastAsia="Lucida Sans Unicode" w:hAnsi="Arial" w:cs="Tahoma"/>
      <w:i/>
      <w:iCs/>
      <w:sz w:val="28"/>
      <w:szCs w:val="28"/>
      <w:lang w:val="en-GB" w:eastAsia="zh-CN"/>
    </w:rPr>
  </w:style>
  <w:style w:type="character" w:customStyle="1" w:styleId="SottotitoloCarattere1">
    <w:name w:val="Sottotitolo Carattere1"/>
    <w:basedOn w:val="Carpredefinitoparagrafo"/>
    <w:link w:val="Sottotitolo"/>
    <w:rsid w:val="00092789"/>
    <w:rPr>
      <w:rFonts w:ascii="Arial" w:eastAsia="Lucida Sans Unicode" w:hAnsi="Arial" w:cs="Tahoma"/>
      <w:i/>
      <w:iCs/>
      <w:sz w:val="28"/>
      <w:szCs w:val="28"/>
      <w:lang w:val="en-GB" w:eastAsia="zh-CN"/>
    </w:rPr>
  </w:style>
  <w:style w:type="paragraph" w:customStyle="1" w:styleId="Corpodeltesto21">
    <w:name w:val="Corpo del testo 21"/>
    <w:basedOn w:val="Normale"/>
    <w:rsid w:val="00092789"/>
    <w:pPr>
      <w:suppressAutoHyphens/>
    </w:pPr>
    <w:rPr>
      <w:rFonts w:ascii="Arial" w:eastAsia="Arial Unicode MS" w:hAnsi="Arial" w:cs="Arial"/>
      <w:sz w:val="16"/>
      <w:lang w:eastAsia="zh-CN"/>
    </w:rPr>
  </w:style>
  <w:style w:type="paragraph" w:customStyle="1" w:styleId="Intestazionetabella">
    <w:name w:val="Intestazione tabella"/>
    <w:basedOn w:val="Contenutotabella"/>
    <w:rsid w:val="00092789"/>
    <w:pPr>
      <w:jc w:val="center"/>
    </w:pPr>
    <w:rPr>
      <w:b/>
      <w:bCs/>
    </w:rPr>
  </w:style>
  <w:style w:type="paragraph" w:customStyle="1" w:styleId="popolo">
    <w:name w:val="popolo"/>
    <w:basedOn w:val="Normale"/>
    <w:rsid w:val="00092789"/>
    <w:pPr>
      <w:spacing w:before="280" w:after="280" w:line="240" w:lineRule="auto"/>
    </w:pPr>
    <w:rPr>
      <w:rFonts w:ascii="Times New Roman" w:eastAsia="Times New Roman" w:hAnsi="Times New Roman"/>
      <w:sz w:val="24"/>
      <w:szCs w:val="24"/>
      <w:lang w:eastAsia="zh-CN"/>
    </w:rPr>
  </w:style>
  <w:style w:type="character" w:customStyle="1" w:styleId="Menzionenonrisolta1">
    <w:name w:val="Menzione non risolta1"/>
    <w:uiPriority w:val="99"/>
    <w:semiHidden/>
    <w:unhideWhenUsed/>
    <w:rsid w:val="00092789"/>
    <w:rPr>
      <w:color w:val="605E5C"/>
      <w:shd w:val="clear" w:color="auto" w:fill="E1DFDD"/>
    </w:rPr>
  </w:style>
  <w:style w:type="paragraph" w:customStyle="1" w:styleId="Grigliachiara-Colore31">
    <w:name w:val="Griglia chiara - Colore 31"/>
    <w:basedOn w:val="Normale"/>
    <w:rsid w:val="00434DE8"/>
    <w:pPr>
      <w:widowControl w:val="0"/>
      <w:suppressAutoHyphens/>
      <w:ind w:left="708"/>
    </w:pPr>
    <w:rPr>
      <w:kern w:val="1"/>
      <w:lang w:val="en-US" w:eastAsia="ar-SA"/>
    </w:rPr>
  </w:style>
  <w:style w:type="paragraph" w:customStyle="1" w:styleId="msonormal0">
    <w:name w:val="msonormal"/>
    <w:basedOn w:val="Normale"/>
    <w:rsid w:val="00E17298"/>
    <w:pPr>
      <w:spacing w:before="100" w:beforeAutospacing="1" w:after="100" w:afterAutospacing="1" w:line="240" w:lineRule="auto"/>
    </w:pPr>
    <w:rPr>
      <w:rFonts w:ascii="Times New Roman" w:eastAsia="Times New Roman" w:hAnsi="Times New Roman"/>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er" w:uiPriority="0"/>
    <w:lsdException w:name="caption" w:uiPriority="0" w:qFormat="1"/>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e">
    <w:name w:val="Normal"/>
    <w:qFormat/>
    <w:rsid w:val="00CB3875"/>
    <w:pPr>
      <w:spacing w:after="200" w:line="276" w:lineRule="auto"/>
    </w:pPr>
    <w:rPr>
      <w:sz w:val="22"/>
      <w:szCs w:val="22"/>
      <w:lang w:eastAsia="en-US"/>
    </w:rPr>
  </w:style>
  <w:style w:type="paragraph" w:styleId="Titolo1">
    <w:name w:val="heading 1"/>
    <w:basedOn w:val="Normale"/>
    <w:next w:val="Normale"/>
    <w:link w:val="Titolo1Carattere"/>
    <w:qFormat/>
    <w:rsid w:val="00217C01"/>
    <w:pPr>
      <w:keepNext/>
      <w:keepLines/>
      <w:spacing w:before="480" w:after="0"/>
      <w:outlineLvl w:val="0"/>
    </w:pPr>
    <w:rPr>
      <w:rFonts w:ascii="Cambria" w:eastAsia="Times New Roman" w:hAnsi="Cambria"/>
      <w:b/>
      <w:bCs/>
      <w:color w:val="365F91"/>
      <w:sz w:val="28"/>
      <w:szCs w:val="28"/>
    </w:rPr>
  </w:style>
  <w:style w:type="paragraph" w:styleId="Titolo2">
    <w:name w:val="heading 2"/>
    <w:basedOn w:val="Normale"/>
    <w:next w:val="Normale"/>
    <w:link w:val="Titolo2Carattere"/>
    <w:unhideWhenUsed/>
    <w:qFormat/>
    <w:rsid w:val="00092789"/>
    <w:pPr>
      <w:keepNext/>
      <w:keepLines/>
      <w:spacing w:before="40" w:after="0"/>
      <w:outlineLvl w:val="1"/>
    </w:pPr>
    <w:rPr>
      <w:rFonts w:asciiTheme="majorHAnsi" w:eastAsiaTheme="majorEastAsia" w:hAnsiTheme="majorHAnsi" w:cstheme="majorBidi"/>
      <w:color w:val="A5A5A5" w:themeColor="accent1" w:themeShade="BF"/>
      <w:sz w:val="26"/>
      <w:szCs w:val="26"/>
    </w:rPr>
  </w:style>
  <w:style w:type="paragraph" w:styleId="Titolo3">
    <w:name w:val="heading 3"/>
    <w:basedOn w:val="Normale"/>
    <w:next w:val="Normale"/>
    <w:link w:val="Titolo3Carattere"/>
    <w:qFormat/>
    <w:rsid w:val="00092789"/>
    <w:pPr>
      <w:keepNext/>
      <w:numPr>
        <w:ilvl w:val="2"/>
        <w:numId w:val="1"/>
      </w:numPr>
      <w:suppressAutoHyphens/>
      <w:spacing w:before="240" w:after="60"/>
      <w:outlineLvl w:val="2"/>
    </w:pPr>
    <w:rPr>
      <w:rFonts w:ascii="Calibri Light" w:eastAsia="Times New Roman" w:hAnsi="Calibri Light"/>
      <w:b/>
      <w:bCs/>
      <w:sz w:val="26"/>
      <w:szCs w:val="26"/>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qFormat/>
    <w:rsid w:val="00CB3875"/>
    <w:pPr>
      <w:ind w:left="720"/>
      <w:contextualSpacing/>
    </w:pPr>
  </w:style>
  <w:style w:type="paragraph" w:customStyle="1" w:styleId="Default">
    <w:name w:val="Default"/>
    <w:rsid w:val="004A3739"/>
    <w:pPr>
      <w:autoSpaceDE w:val="0"/>
      <w:autoSpaceDN w:val="0"/>
      <w:adjustRightInd w:val="0"/>
    </w:pPr>
    <w:rPr>
      <w:rFonts w:ascii="Verdana" w:hAnsi="Verdana" w:cs="Verdana"/>
      <w:color w:val="000000"/>
      <w:sz w:val="24"/>
      <w:szCs w:val="24"/>
      <w:lang w:eastAsia="en-US"/>
    </w:rPr>
  </w:style>
  <w:style w:type="paragraph" w:customStyle="1" w:styleId="Titolosommario1">
    <w:name w:val="Titolo sommario1"/>
    <w:basedOn w:val="Titolo1"/>
    <w:next w:val="Normale"/>
    <w:uiPriority w:val="39"/>
    <w:unhideWhenUsed/>
    <w:qFormat/>
    <w:rsid w:val="00217C01"/>
    <w:pPr>
      <w:outlineLvl w:val="9"/>
    </w:pPr>
    <w:rPr>
      <w:rFonts w:eastAsia="MS Gothic"/>
      <w:lang w:val="x-none" w:eastAsia="x-none"/>
    </w:rPr>
  </w:style>
  <w:style w:type="paragraph" w:styleId="Sommario1">
    <w:name w:val="toc 1"/>
    <w:basedOn w:val="Normale"/>
    <w:next w:val="Normale"/>
    <w:autoRedefine/>
    <w:unhideWhenUsed/>
    <w:rsid w:val="00217C01"/>
    <w:pPr>
      <w:spacing w:after="100"/>
    </w:pPr>
  </w:style>
  <w:style w:type="character" w:styleId="Collegamentoipertestuale">
    <w:name w:val="Hyperlink"/>
    <w:unhideWhenUsed/>
    <w:rsid w:val="00217C01"/>
    <w:rPr>
      <w:color w:val="0000FF"/>
      <w:u w:val="single"/>
    </w:rPr>
  </w:style>
  <w:style w:type="paragraph" w:styleId="Sommario2">
    <w:name w:val="toc 2"/>
    <w:basedOn w:val="Normale"/>
    <w:next w:val="Normale"/>
    <w:autoRedefine/>
    <w:unhideWhenUsed/>
    <w:rsid w:val="006B19E2"/>
    <w:pPr>
      <w:tabs>
        <w:tab w:val="right" w:leader="dot" w:pos="9628"/>
      </w:tabs>
      <w:spacing w:after="100"/>
      <w:ind w:left="220"/>
    </w:pPr>
    <w:rPr>
      <w:smallCaps/>
      <w:noProof/>
      <w:color w:val="245794"/>
    </w:rPr>
  </w:style>
  <w:style w:type="character" w:customStyle="1" w:styleId="Titolo1Carattere">
    <w:name w:val="Titolo 1 Carattere"/>
    <w:link w:val="Titolo1"/>
    <w:rsid w:val="00217C01"/>
    <w:rPr>
      <w:rFonts w:ascii="Cambria" w:eastAsia="Times New Roman" w:hAnsi="Cambria" w:cs="Times New Roman"/>
      <w:b/>
      <w:bCs/>
      <w:color w:val="365F91"/>
      <w:sz w:val="28"/>
      <w:szCs w:val="28"/>
    </w:rPr>
  </w:style>
  <w:style w:type="table" w:styleId="Grigliatabella">
    <w:name w:val="Table Grid"/>
    <w:basedOn w:val="Tabellanormale"/>
    <w:uiPriority w:val="39"/>
    <w:rsid w:val="00F81E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AF69AA"/>
    <w:pPr>
      <w:tabs>
        <w:tab w:val="center" w:pos="4819"/>
        <w:tab w:val="right" w:pos="9638"/>
      </w:tabs>
      <w:spacing w:after="0" w:line="240" w:lineRule="auto"/>
    </w:pPr>
  </w:style>
  <w:style w:type="character" w:customStyle="1" w:styleId="IntestazioneCarattere">
    <w:name w:val="Intestazione Carattere"/>
    <w:link w:val="Intestazione"/>
    <w:uiPriority w:val="99"/>
    <w:rsid w:val="00AF69AA"/>
    <w:rPr>
      <w:rFonts w:ascii="Calibri" w:eastAsia="Calibri" w:hAnsi="Calibri" w:cs="Times New Roman"/>
    </w:rPr>
  </w:style>
  <w:style w:type="paragraph" w:styleId="Pidipagina">
    <w:name w:val="footer"/>
    <w:basedOn w:val="Normale"/>
    <w:link w:val="PidipaginaCarattere"/>
    <w:unhideWhenUsed/>
    <w:rsid w:val="00AF69AA"/>
    <w:pPr>
      <w:tabs>
        <w:tab w:val="center" w:pos="4819"/>
        <w:tab w:val="right" w:pos="9638"/>
      </w:tabs>
      <w:spacing w:after="0" w:line="240" w:lineRule="auto"/>
    </w:pPr>
  </w:style>
  <w:style w:type="character" w:customStyle="1" w:styleId="PidipaginaCarattere">
    <w:name w:val="Piè di pagina Carattere"/>
    <w:link w:val="Pidipagina"/>
    <w:rsid w:val="00AF69AA"/>
    <w:rPr>
      <w:rFonts w:ascii="Calibri" w:eastAsia="Calibri" w:hAnsi="Calibri" w:cs="Times New Roman"/>
    </w:rPr>
  </w:style>
  <w:style w:type="paragraph" w:styleId="Testofumetto">
    <w:name w:val="Balloon Text"/>
    <w:basedOn w:val="Normale"/>
    <w:link w:val="TestofumettoCarattere"/>
    <w:unhideWhenUsed/>
    <w:rsid w:val="00AF69AA"/>
    <w:pPr>
      <w:spacing w:after="0" w:line="240" w:lineRule="auto"/>
    </w:pPr>
    <w:rPr>
      <w:rFonts w:ascii="Tahoma" w:hAnsi="Tahoma" w:cs="Tahoma"/>
      <w:sz w:val="16"/>
      <w:szCs w:val="16"/>
    </w:rPr>
  </w:style>
  <w:style w:type="character" w:customStyle="1" w:styleId="TestofumettoCarattere">
    <w:name w:val="Testo fumetto Carattere"/>
    <w:link w:val="Testofumetto"/>
    <w:rsid w:val="00AF69AA"/>
    <w:rPr>
      <w:rFonts w:ascii="Tahoma" w:eastAsia="Calibri" w:hAnsi="Tahoma" w:cs="Tahoma"/>
      <w:sz w:val="16"/>
      <w:szCs w:val="16"/>
    </w:rPr>
  </w:style>
  <w:style w:type="paragraph" w:customStyle="1" w:styleId="Regione">
    <w:name w:val="Regione"/>
    <w:basedOn w:val="Normale"/>
    <w:rsid w:val="00E432D1"/>
    <w:pPr>
      <w:suppressAutoHyphens/>
      <w:ind w:right="4202" w:firstLine="708"/>
      <w:jc w:val="center"/>
    </w:pPr>
    <w:rPr>
      <w:rFonts w:ascii="Arial" w:hAnsi="Arial" w:cs="Arial"/>
      <w:i/>
      <w:sz w:val="48"/>
      <w:szCs w:val="20"/>
      <w:lang w:eastAsia="zh-CN"/>
    </w:rPr>
  </w:style>
  <w:style w:type="paragraph" w:styleId="Puntoelenco">
    <w:name w:val="List Bullet"/>
    <w:basedOn w:val="Normale"/>
    <w:uiPriority w:val="99"/>
    <w:unhideWhenUsed/>
    <w:rsid w:val="001E3170"/>
    <w:pPr>
      <w:numPr>
        <w:numId w:val="2"/>
      </w:numPr>
      <w:contextualSpacing/>
    </w:pPr>
  </w:style>
  <w:style w:type="paragraph" w:customStyle="1" w:styleId="Guida2">
    <w:name w:val="Guida2"/>
    <w:basedOn w:val="Default"/>
    <w:qFormat/>
    <w:rsid w:val="00406A0C"/>
    <w:pPr>
      <w:numPr>
        <w:ilvl w:val="1"/>
        <w:numId w:val="3"/>
      </w:numPr>
      <w:spacing w:before="360" w:after="120"/>
    </w:pPr>
    <w:rPr>
      <w:rFonts w:ascii="Calibri" w:hAnsi="Calibri" w:cs="Calibri"/>
      <w:b/>
      <w:color w:val="244061"/>
      <w:sz w:val="30"/>
      <w:szCs w:val="30"/>
    </w:rPr>
  </w:style>
  <w:style w:type="paragraph" w:styleId="Testonotaapidipagina">
    <w:name w:val="footnote text"/>
    <w:basedOn w:val="Normale"/>
    <w:link w:val="TestonotaapidipaginaCarattere"/>
    <w:uiPriority w:val="99"/>
    <w:unhideWhenUsed/>
    <w:rsid w:val="00A97485"/>
    <w:pPr>
      <w:spacing w:after="0" w:line="240" w:lineRule="auto"/>
    </w:pPr>
    <w:rPr>
      <w:sz w:val="20"/>
      <w:szCs w:val="20"/>
    </w:rPr>
  </w:style>
  <w:style w:type="character" w:customStyle="1" w:styleId="TestonotaapidipaginaCarattere">
    <w:name w:val="Testo nota a piè di pagina Carattere"/>
    <w:link w:val="Testonotaapidipagina"/>
    <w:uiPriority w:val="99"/>
    <w:rsid w:val="00A97485"/>
    <w:rPr>
      <w:rFonts w:ascii="Calibri" w:eastAsia="Calibri" w:hAnsi="Calibri" w:cs="Times New Roman"/>
      <w:sz w:val="20"/>
      <w:szCs w:val="20"/>
    </w:rPr>
  </w:style>
  <w:style w:type="character" w:styleId="Rimandonotaapidipagina">
    <w:name w:val="footnote reference"/>
    <w:uiPriority w:val="99"/>
    <w:unhideWhenUsed/>
    <w:rsid w:val="00A97485"/>
    <w:rPr>
      <w:vertAlign w:val="superscript"/>
    </w:rPr>
  </w:style>
  <w:style w:type="paragraph" w:styleId="NormaleWeb">
    <w:name w:val="Normal (Web)"/>
    <w:basedOn w:val="Normale"/>
    <w:uiPriority w:val="99"/>
    <w:unhideWhenUsed/>
    <w:rsid w:val="004E1AAA"/>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visitato">
    <w:name w:val="FollowedHyperlink"/>
    <w:basedOn w:val="Carpredefinitoparagrafo"/>
    <w:uiPriority w:val="99"/>
    <w:semiHidden/>
    <w:unhideWhenUsed/>
    <w:rsid w:val="00C22475"/>
    <w:rPr>
      <w:color w:val="919191" w:themeColor="followedHyperlink"/>
      <w:u w:val="single"/>
    </w:rPr>
  </w:style>
  <w:style w:type="character" w:customStyle="1" w:styleId="Titolo2Carattere">
    <w:name w:val="Titolo 2 Carattere"/>
    <w:basedOn w:val="Carpredefinitoparagrafo"/>
    <w:link w:val="Titolo2"/>
    <w:rsid w:val="00092789"/>
    <w:rPr>
      <w:rFonts w:asciiTheme="majorHAnsi" w:eastAsiaTheme="majorEastAsia" w:hAnsiTheme="majorHAnsi" w:cstheme="majorBidi"/>
      <w:color w:val="A5A5A5" w:themeColor="accent1" w:themeShade="BF"/>
      <w:sz w:val="26"/>
      <w:szCs w:val="26"/>
      <w:lang w:eastAsia="en-US"/>
    </w:rPr>
  </w:style>
  <w:style w:type="character" w:customStyle="1" w:styleId="Titolo3Carattere">
    <w:name w:val="Titolo 3 Carattere"/>
    <w:basedOn w:val="Carpredefinitoparagrafo"/>
    <w:link w:val="Titolo3"/>
    <w:rsid w:val="00092789"/>
    <w:rPr>
      <w:rFonts w:ascii="Calibri Light" w:eastAsia="Times New Roman" w:hAnsi="Calibri Light"/>
      <w:b/>
      <w:bCs/>
      <w:sz w:val="26"/>
      <w:szCs w:val="26"/>
      <w:lang w:eastAsia="zh-CN"/>
    </w:rPr>
  </w:style>
  <w:style w:type="character" w:customStyle="1" w:styleId="WW8Num1z0">
    <w:name w:val="WW8Num1z0"/>
    <w:rsid w:val="00092789"/>
    <w:rPr>
      <w:rFonts w:ascii="Symbol" w:eastAsia="Times New Roman" w:hAnsi="Symbol" w:cs="Symbol"/>
      <w:b/>
      <w:bCs/>
      <w:caps w:val="0"/>
      <w:smallCaps w:val="0"/>
      <w:strike w:val="0"/>
      <w:dstrike w:val="0"/>
      <w:color w:val="000000"/>
      <w:spacing w:val="0"/>
      <w:w w:val="100"/>
      <w:kern w:val="1"/>
      <w:position w:val="0"/>
      <w:sz w:val="20"/>
      <w:szCs w:val="22"/>
      <w:shd w:val="clear" w:color="auto" w:fill="FFFF00"/>
      <w:vertAlign w:val="baseline"/>
      <w:lang w:val="it-IT" w:eastAsia="ar-SA"/>
    </w:rPr>
  </w:style>
  <w:style w:type="character" w:customStyle="1" w:styleId="WW8Num1z1">
    <w:name w:val="WW8Num1z1"/>
    <w:rsid w:val="00092789"/>
    <w:rPr>
      <w:color w:val="1F497D"/>
    </w:rPr>
  </w:style>
  <w:style w:type="character" w:customStyle="1" w:styleId="WW8Num1z2">
    <w:name w:val="WW8Num1z2"/>
    <w:rsid w:val="00092789"/>
    <w:rPr>
      <w:shd w:val="clear" w:color="auto" w:fill="FFFF00"/>
    </w:rPr>
  </w:style>
  <w:style w:type="character" w:customStyle="1" w:styleId="WW8Num1z3">
    <w:name w:val="WW8Num1z3"/>
    <w:rsid w:val="00092789"/>
  </w:style>
  <w:style w:type="character" w:customStyle="1" w:styleId="WW8Num1z4">
    <w:name w:val="WW8Num1z4"/>
    <w:rsid w:val="00092789"/>
  </w:style>
  <w:style w:type="character" w:customStyle="1" w:styleId="WW8Num1z5">
    <w:name w:val="WW8Num1z5"/>
    <w:rsid w:val="00092789"/>
  </w:style>
  <w:style w:type="character" w:customStyle="1" w:styleId="WW8Num1z6">
    <w:name w:val="WW8Num1z6"/>
    <w:rsid w:val="00092789"/>
  </w:style>
  <w:style w:type="character" w:customStyle="1" w:styleId="WW8Num1z7">
    <w:name w:val="WW8Num1z7"/>
    <w:rsid w:val="00092789"/>
  </w:style>
  <w:style w:type="character" w:customStyle="1" w:styleId="WW8Num1z8">
    <w:name w:val="WW8Num1z8"/>
    <w:rsid w:val="00092789"/>
  </w:style>
  <w:style w:type="character" w:customStyle="1" w:styleId="WW8Num2z0">
    <w:name w:val="WW8Num2z0"/>
    <w:rsid w:val="00092789"/>
    <w:rPr>
      <w:rFonts w:ascii="Calibri" w:hAnsi="Calibri" w:cs="Calibri"/>
      <w:b/>
      <w:color w:val="1F497D"/>
      <w:sz w:val="22"/>
      <w:szCs w:val="22"/>
      <w:shd w:val="clear" w:color="auto" w:fill="FFFF00"/>
    </w:rPr>
  </w:style>
  <w:style w:type="character" w:customStyle="1" w:styleId="WW8Num2z1">
    <w:name w:val="WW8Num2z1"/>
    <w:rsid w:val="00092789"/>
  </w:style>
  <w:style w:type="character" w:customStyle="1" w:styleId="WW8Num2z2">
    <w:name w:val="WW8Num2z2"/>
    <w:rsid w:val="00092789"/>
    <w:rPr>
      <w:shd w:val="clear" w:color="auto" w:fill="FFFF00"/>
    </w:rPr>
  </w:style>
  <w:style w:type="character" w:customStyle="1" w:styleId="WW8Num2z3">
    <w:name w:val="WW8Num2z3"/>
    <w:rsid w:val="00092789"/>
  </w:style>
  <w:style w:type="character" w:customStyle="1" w:styleId="WW8Num2z4">
    <w:name w:val="WW8Num2z4"/>
    <w:rsid w:val="00092789"/>
  </w:style>
  <w:style w:type="character" w:customStyle="1" w:styleId="WW8Num2z5">
    <w:name w:val="WW8Num2z5"/>
    <w:rsid w:val="00092789"/>
  </w:style>
  <w:style w:type="character" w:customStyle="1" w:styleId="WW8Num2z6">
    <w:name w:val="WW8Num2z6"/>
    <w:rsid w:val="00092789"/>
  </w:style>
  <w:style w:type="character" w:customStyle="1" w:styleId="WW8Num2z7">
    <w:name w:val="WW8Num2z7"/>
    <w:rsid w:val="00092789"/>
  </w:style>
  <w:style w:type="character" w:customStyle="1" w:styleId="WW8Num2z8">
    <w:name w:val="WW8Num2z8"/>
    <w:rsid w:val="00092789"/>
  </w:style>
  <w:style w:type="character" w:customStyle="1" w:styleId="WW8Num3z0">
    <w:name w:val="WW8Num3z0"/>
    <w:rsid w:val="00092789"/>
    <w:rPr>
      <w:rFonts w:ascii="Wingdings" w:hAnsi="Wingdings" w:cs="Wingdings"/>
      <w:sz w:val="22"/>
      <w:szCs w:val="22"/>
    </w:rPr>
  </w:style>
  <w:style w:type="character" w:customStyle="1" w:styleId="WW8Num4z0">
    <w:name w:val="WW8Num4z0"/>
    <w:rsid w:val="00092789"/>
    <w:rPr>
      <w:rFonts w:ascii="Wingdings" w:hAnsi="Wingdings" w:cs="Wingdings"/>
      <w:color w:val="C00000"/>
      <w:sz w:val="22"/>
      <w:szCs w:val="22"/>
    </w:rPr>
  </w:style>
  <w:style w:type="character" w:customStyle="1" w:styleId="WW8Num5z0">
    <w:name w:val="WW8Num5z0"/>
    <w:rsid w:val="00092789"/>
    <w:rPr>
      <w:rFonts w:ascii="Wingdings" w:hAnsi="Wingdings" w:cs="Wingdings"/>
      <w:color w:val="auto"/>
      <w:sz w:val="22"/>
      <w:szCs w:val="22"/>
      <w:lang w:val="it-IT"/>
    </w:rPr>
  </w:style>
  <w:style w:type="character" w:customStyle="1" w:styleId="WW8Num6z0">
    <w:name w:val="WW8Num6z0"/>
    <w:rsid w:val="00092789"/>
    <w:rPr>
      <w:rFonts w:ascii="Wingdings" w:hAnsi="Wingdings" w:cs="Wingdings"/>
      <w:color w:val="auto"/>
      <w:sz w:val="22"/>
      <w:szCs w:val="22"/>
      <w:lang w:val="it-IT"/>
    </w:rPr>
  </w:style>
  <w:style w:type="character" w:customStyle="1" w:styleId="WW8Num7z0">
    <w:name w:val="WW8Num7z0"/>
    <w:rsid w:val="00092789"/>
    <w:rPr>
      <w:rFonts w:ascii="Wingdings" w:hAnsi="Wingdings" w:cs="Wingdings"/>
      <w:sz w:val="22"/>
      <w:szCs w:val="22"/>
      <w:shd w:val="clear" w:color="auto" w:fill="FFFF00"/>
      <w:lang w:val="it-IT"/>
    </w:rPr>
  </w:style>
  <w:style w:type="character" w:customStyle="1" w:styleId="WW8Num8z0">
    <w:name w:val="WW8Num8z0"/>
    <w:rsid w:val="00092789"/>
    <w:rPr>
      <w:rFonts w:ascii="Wingdings" w:hAnsi="Wingdings" w:cs="Wingdings"/>
      <w:color w:val="1F497D"/>
      <w:lang w:val="it-IT"/>
    </w:rPr>
  </w:style>
  <w:style w:type="character" w:customStyle="1" w:styleId="WW8Num9z0">
    <w:name w:val="WW8Num9z0"/>
    <w:rsid w:val="00092789"/>
    <w:rPr>
      <w:rFonts w:ascii="Wingdings" w:hAnsi="Wingdings" w:cs="Wingdings"/>
      <w:color w:val="1F497D"/>
      <w:sz w:val="22"/>
      <w:szCs w:val="22"/>
    </w:rPr>
  </w:style>
  <w:style w:type="character" w:customStyle="1" w:styleId="WW8Num10z0">
    <w:name w:val="WW8Num10z0"/>
    <w:rsid w:val="00092789"/>
    <w:rPr>
      <w:rFonts w:ascii="Wingdings" w:hAnsi="Wingdings" w:cs="Wingdings"/>
    </w:rPr>
  </w:style>
  <w:style w:type="character" w:customStyle="1" w:styleId="WW8Num11z0">
    <w:name w:val="WW8Num11z0"/>
    <w:rsid w:val="00092789"/>
    <w:rPr>
      <w:rFonts w:ascii="Wingdings" w:hAnsi="Wingdings" w:cs="Wingdings"/>
      <w:shd w:val="clear" w:color="auto" w:fill="00FFFF"/>
    </w:rPr>
  </w:style>
  <w:style w:type="character" w:customStyle="1" w:styleId="WW8Num12z0">
    <w:name w:val="WW8Num12z0"/>
    <w:rsid w:val="00092789"/>
    <w:rPr>
      <w:rFonts w:ascii="Wingdings" w:eastAsia="Times New Roman" w:hAnsi="Wingdings" w:cs="Wingdings"/>
      <w:color w:val="1F497D"/>
      <w:sz w:val="22"/>
      <w:szCs w:val="22"/>
      <w:lang w:eastAsia="en-US" w:bidi="ar-SA"/>
    </w:rPr>
  </w:style>
  <w:style w:type="character" w:customStyle="1" w:styleId="WW8Num13z0">
    <w:name w:val="WW8Num13z0"/>
    <w:rsid w:val="00092789"/>
    <w:rPr>
      <w:rFonts w:ascii="Wingdings" w:eastAsia="Calibri" w:hAnsi="Wingdings" w:cs="Wingdings"/>
      <w:color w:val="1F497D"/>
      <w:sz w:val="22"/>
      <w:szCs w:val="22"/>
      <w:lang w:eastAsia="en-US" w:bidi="ar-SA"/>
    </w:rPr>
  </w:style>
  <w:style w:type="character" w:customStyle="1" w:styleId="WW8Num14z0">
    <w:name w:val="WW8Num14z0"/>
    <w:rsid w:val="00092789"/>
    <w:rPr>
      <w:rFonts w:ascii="Wingdings" w:hAnsi="Wingdings" w:cs="Wingdings"/>
      <w:color w:val="1F497D"/>
    </w:rPr>
  </w:style>
  <w:style w:type="character" w:customStyle="1" w:styleId="WW8Num15z0">
    <w:name w:val="WW8Num15z0"/>
    <w:rsid w:val="00092789"/>
    <w:rPr>
      <w:rFonts w:ascii="Wingdings" w:hAnsi="Wingdings" w:cs="Wingdings"/>
      <w:color w:val="1F497D"/>
      <w:sz w:val="22"/>
      <w:szCs w:val="22"/>
    </w:rPr>
  </w:style>
  <w:style w:type="character" w:customStyle="1" w:styleId="WW8Num16z0">
    <w:name w:val="WW8Num16z0"/>
    <w:rsid w:val="00092789"/>
    <w:rPr>
      <w:rFonts w:ascii="Wingdings" w:hAnsi="Wingdings" w:cs="Wingdings"/>
      <w:sz w:val="22"/>
      <w:szCs w:val="22"/>
    </w:rPr>
  </w:style>
  <w:style w:type="character" w:customStyle="1" w:styleId="WW8Num17z0">
    <w:name w:val="WW8Num17z0"/>
    <w:rsid w:val="00092789"/>
    <w:rPr>
      <w:rFonts w:ascii="Wingdings" w:hAnsi="Wingdings" w:cs="Times New Roman"/>
      <w:color w:val="1F497D"/>
      <w:sz w:val="22"/>
      <w:szCs w:val="22"/>
    </w:rPr>
  </w:style>
  <w:style w:type="character" w:customStyle="1" w:styleId="WW8Num18z0">
    <w:name w:val="WW8Num18z0"/>
    <w:rsid w:val="00092789"/>
    <w:rPr>
      <w:rFonts w:ascii="Courier New" w:hAnsi="Courier New" w:cs="Wingdings"/>
      <w:color w:val="1F497D"/>
      <w:kern w:val="1"/>
      <w:sz w:val="22"/>
      <w:szCs w:val="22"/>
      <w:lang w:bidi="ar-SA"/>
    </w:rPr>
  </w:style>
  <w:style w:type="character" w:customStyle="1" w:styleId="WW8Num19z0">
    <w:name w:val="WW8Num19z0"/>
    <w:rsid w:val="00092789"/>
    <w:rPr>
      <w:rFonts w:ascii="Wingdings" w:hAnsi="Wingdings" w:cs="Garamond"/>
      <w:color w:val="1F497D"/>
      <w:spacing w:val="-2"/>
      <w:w w:val="100"/>
      <w:sz w:val="24"/>
      <w:szCs w:val="24"/>
    </w:rPr>
  </w:style>
  <w:style w:type="character" w:customStyle="1" w:styleId="WW8Num20z0">
    <w:name w:val="WW8Num20z0"/>
    <w:rsid w:val="00092789"/>
    <w:rPr>
      <w:rFonts w:ascii="Wingdings" w:hAnsi="Wingdings" w:cs="Wingdings"/>
      <w:sz w:val="22"/>
      <w:szCs w:val="22"/>
    </w:rPr>
  </w:style>
  <w:style w:type="character" w:customStyle="1" w:styleId="WW8Num21z0">
    <w:name w:val="WW8Num21z0"/>
    <w:rsid w:val="00092789"/>
    <w:rPr>
      <w:rFonts w:ascii="Wingdings" w:hAnsi="Wingdings" w:cs="Courier New"/>
      <w:sz w:val="22"/>
      <w:szCs w:val="22"/>
    </w:rPr>
  </w:style>
  <w:style w:type="character" w:customStyle="1" w:styleId="WW8Num22z0">
    <w:name w:val="WW8Num22z0"/>
    <w:rsid w:val="00092789"/>
    <w:rPr>
      <w:rFonts w:ascii="Wingdings" w:hAnsi="Wingdings" w:cs="Wingdings"/>
    </w:rPr>
  </w:style>
  <w:style w:type="character" w:customStyle="1" w:styleId="WW8Num22z1">
    <w:name w:val="WW8Num22z1"/>
    <w:rsid w:val="00092789"/>
    <w:rPr>
      <w:rFonts w:ascii="Courier New" w:hAnsi="Courier New" w:cs="Courier New"/>
    </w:rPr>
  </w:style>
  <w:style w:type="character" w:customStyle="1" w:styleId="WW8Num22z3">
    <w:name w:val="WW8Num22z3"/>
    <w:rsid w:val="00092789"/>
    <w:rPr>
      <w:rFonts w:ascii="Symbol" w:hAnsi="Symbol" w:cs="Symbol"/>
    </w:rPr>
  </w:style>
  <w:style w:type="character" w:customStyle="1" w:styleId="WW8Num23z0">
    <w:name w:val="WW8Num23z0"/>
    <w:rsid w:val="00092789"/>
  </w:style>
  <w:style w:type="character" w:customStyle="1" w:styleId="WW8Num23z1">
    <w:name w:val="WW8Num23z1"/>
    <w:rsid w:val="00092789"/>
  </w:style>
  <w:style w:type="character" w:customStyle="1" w:styleId="WW8Num23z2">
    <w:name w:val="WW8Num23z2"/>
    <w:rsid w:val="00092789"/>
  </w:style>
  <w:style w:type="character" w:customStyle="1" w:styleId="WW8Num23z3">
    <w:name w:val="WW8Num23z3"/>
    <w:rsid w:val="00092789"/>
  </w:style>
  <w:style w:type="character" w:customStyle="1" w:styleId="WW8Num23z4">
    <w:name w:val="WW8Num23z4"/>
    <w:rsid w:val="00092789"/>
  </w:style>
  <w:style w:type="character" w:customStyle="1" w:styleId="WW8Num23z5">
    <w:name w:val="WW8Num23z5"/>
    <w:rsid w:val="00092789"/>
  </w:style>
  <w:style w:type="character" w:customStyle="1" w:styleId="WW8Num23z6">
    <w:name w:val="WW8Num23z6"/>
    <w:rsid w:val="00092789"/>
  </w:style>
  <w:style w:type="character" w:customStyle="1" w:styleId="WW8Num23z7">
    <w:name w:val="WW8Num23z7"/>
    <w:rsid w:val="00092789"/>
  </w:style>
  <w:style w:type="character" w:customStyle="1" w:styleId="WW8Num23z8">
    <w:name w:val="WW8Num23z8"/>
    <w:rsid w:val="00092789"/>
  </w:style>
  <w:style w:type="character" w:customStyle="1" w:styleId="WW8Num24z0">
    <w:name w:val="WW8Num24z0"/>
    <w:rsid w:val="00092789"/>
  </w:style>
  <w:style w:type="character" w:customStyle="1" w:styleId="WW8Num24z1">
    <w:name w:val="WW8Num24z1"/>
    <w:rsid w:val="00092789"/>
  </w:style>
  <w:style w:type="character" w:customStyle="1" w:styleId="WW8Num24z2">
    <w:name w:val="WW8Num24z2"/>
    <w:rsid w:val="00092789"/>
  </w:style>
  <w:style w:type="character" w:customStyle="1" w:styleId="WW8Num24z3">
    <w:name w:val="WW8Num24z3"/>
    <w:rsid w:val="00092789"/>
  </w:style>
  <w:style w:type="character" w:customStyle="1" w:styleId="WW8Num24z4">
    <w:name w:val="WW8Num24z4"/>
    <w:rsid w:val="00092789"/>
  </w:style>
  <w:style w:type="character" w:customStyle="1" w:styleId="WW8Num24z5">
    <w:name w:val="WW8Num24z5"/>
    <w:rsid w:val="00092789"/>
  </w:style>
  <w:style w:type="character" w:customStyle="1" w:styleId="WW8Num24z6">
    <w:name w:val="WW8Num24z6"/>
    <w:rsid w:val="00092789"/>
  </w:style>
  <w:style w:type="character" w:customStyle="1" w:styleId="WW8Num24z7">
    <w:name w:val="WW8Num24z7"/>
    <w:rsid w:val="00092789"/>
  </w:style>
  <w:style w:type="character" w:customStyle="1" w:styleId="WW8Num24z8">
    <w:name w:val="WW8Num24z8"/>
    <w:rsid w:val="00092789"/>
  </w:style>
  <w:style w:type="character" w:customStyle="1" w:styleId="WW8Num25z0">
    <w:name w:val="WW8Num25z0"/>
    <w:rsid w:val="00092789"/>
  </w:style>
  <w:style w:type="character" w:customStyle="1" w:styleId="WW8Num25z1">
    <w:name w:val="WW8Num25z1"/>
    <w:rsid w:val="00092789"/>
  </w:style>
  <w:style w:type="character" w:customStyle="1" w:styleId="WW8Num25z2">
    <w:name w:val="WW8Num25z2"/>
    <w:rsid w:val="00092789"/>
  </w:style>
  <w:style w:type="character" w:customStyle="1" w:styleId="WW8Num25z3">
    <w:name w:val="WW8Num25z3"/>
    <w:rsid w:val="00092789"/>
  </w:style>
  <w:style w:type="character" w:customStyle="1" w:styleId="WW8Num25z4">
    <w:name w:val="WW8Num25z4"/>
    <w:rsid w:val="00092789"/>
  </w:style>
  <w:style w:type="character" w:customStyle="1" w:styleId="WW8Num25z5">
    <w:name w:val="WW8Num25z5"/>
    <w:rsid w:val="00092789"/>
  </w:style>
  <w:style w:type="character" w:customStyle="1" w:styleId="WW8Num25z6">
    <w:name w:val="WW8Num25z6"/>
    <w:rsid w:val="00092789"/>
  </w:style>
  <w:style w:type="character" w:customStyle="1" w:styleId="WW8Num25z7">
    <w:name w:val="WW8Num25z7"/>
    <w:rsid w:val="00092789"/>
  </w:style>
  <w:style w:type="character" w:customStyle="1" w:styleId="WW8Num25z8">
    <w:name w:val="WW8Num25z8"/>
    <w:rsid w:val="00092789"/>
  </w:style>
  <w:style w:type="character" w:customStyle="1" w:styleId="WW8Num26z0">
    <w:name w:val="WW8Num26z0"/>
    <w:rsid w:val="00092789"/>
  </w:style>
  <w:style w:type="character" w:customStyle="1" w:styleId="WW8Num26z1">
    <w:name w:val="WW8Num26z1"/>
    <w:rsid w:val="00092789"/>
  </w:style>
  <w:style w:type="character" w:customStyle="1" w:styleId="WW8Num26z2">
    <w:name w:val="WW8Num26z2"/>
    <w:rsid w:val="00092789"/>
  </w:style>
  <w:style w:type="character" w:customStyle="1" w:styleId="WW8Num26z3">
    <w:name w:val="WW8Num26z3"/>
    <w:rsid w:val="00092789"/>
  </w:style>
  <w:style w:type="character" w:customStyle="1" w:styleId="WW8Num26z4">
    <w:name w:val="WW8Num26z4"/>
    <w:rsid w:val="00092789"/>
  </w:style>
  <w:style w:type="character" w:customStyle="1" w:styleId="WW8Num26z5">
    <w:name w:val="WW8Num26z5"/>
    <w:rsid w:val="00092789"/>
  </w:style>
  <w:style w:type="character" w:customStyle="1" w:styleId="WW8Num26z6">
    <w:name w:val="WW8Num26z6"/>
    <w:rsid w:val="00092789"/>
  </w:style>
  <w:style w:type="character" w:customStyle="1" w:styleId="WW8Num26z7">
    <w:name w:val="WW8Num26z7"/>
    <w:rsid w:val="00092789"/>
  </w:style>
  <w:style w:type="character" w:customStyle="1" w:styleId="WW8Num26z8">
    <w:name w:val="WW8Num26z8"/>
    <w:rsid w:val="00092789"/>
  </w:style>
  <w:style w:type="character" w:customStyle="1" w:styleId="WW8Num27z0">
    <w:name w:val="WW8Num27z0"/>
    <w:rsid w:val="00092789"/>
    <w:rPr>
      <w:rFonts w:cs="Calibri"/>
      <w:b/>
      <w:i w:val="0"/>
      <w:szCs w:val="24"/>
    </w:rPr>
  </w:style>
  <w:style w:type="character" w:customStyle="1" w:styleId="WW8Num27z1">
    <w:name w:val="WW8Num27z1"/>
    <w:rsid w:val="00092789"/>
  </w:style>
  <w:style w:type="character" w:customStyle="1" w:styleId="WW8Num27z2">
    <w:name w:val="WW8Num27z2"/>
    <w:rsid w:val="00092789"/>
  </w:style>
  <w:style w:type="character" w:customStyle="1" w:styleId="WW8Num27z3">
    <w:name w:val="WW8Num27z3"/>
    <w:rsid w:val="00092789"/>
  </w:style>
  <w:style w:type="character" w:customStyle="1" w:styleId="WW8Num27z4">
    <w:name w:val="WW8Num27z4"/>
    <w:rsid w:val="00092789"/>
  </w:style>
  <w:style w:type="character" w:customStyle="1" w:styleId="WW8Num27z5">
    <w:name w:val="WW8Num27z5"/>
    <w:rsid w:val="00092789"/>
  </w:style>
  <w:style w:type="character" w:customStyle="1" w:styleId="WW8Num27z6">
    <w:name w:val="WW8Num27z6"/>
    <w:rsid w:val="00092789"/>
  </w:style>
  <w:style w:type="character" w:customStyle="1" w:styleId="WW8Num27z7">
    <w:name w:val="WW8Num27z7"/>
    <w:rsid w:val="00092789"/>
  </w:style>
  <w:style w:type="character" w:customStyle="1" w:styleId="WW8Num27z8">
    <w:name w:val="WW8Num27z8"/>
    <w:rsid w:val="00092789"/>
  </w:style>
  <w:style w:type="character" w:customStyle="1" w:styleId="WW8Num28z0">
    <w:name w:val="WW8Num28z0"/>
    <w:rsid w:val="00092789"/>
    <w:rPr>
      <w:rFonts w:ascii="Garamond" w:eastAsia="Times New Roman" w:hAnsi="Garamond" w:cs="Arial"/>
    </w:rPr>
  </w:style>
  <w:style w:type="character" w:customStyle="1" w:styleId="WW8Num28z1">
    <w:name w:val="WW8Num28z1"/>
    <w:rsid w:val="00092789"/>
    <w:rPr>
      <w:rFonts w:ascii="Courier New" w:hAnsi="Courier New" w:cs="Courier New"/>
    </w:rPr>
  </w:style>
  <w:style w:type="character" w:customStyle="1" w:styleId="WW8Num28z2">
    <w:name w:val="WW8Num28z2"/>
    <w:rsid w:val="00092789"/>
    <w:rPr>
      <w:rFonts w:ascii="Wingdings" w:hAnsi="Wingdings" w:cs="Wingdings"/>
    </w:rPr>
  </w:style>
  <w:style w:type="character" w:customStyle="1" w:styleId="WW8Num28z3">
    <w:name w:val="WW8Num28z3"/>
    <w:rsid w:val="00092789"/>
    <w:rPr>
      <w:rFonts w:ascii="Symbol" w:hAnsi="Symbol" w:cs="Symbol"/>
    </w:rPr>
  </w:style>
  <w:style w:type="character" w:customStyle="1" w:styleId="WW8Num29z0">
    <w:name w:val="WW8Num29z0"/>
    <w:rsid w:val="00092789"/>
    <w:rPr>
      <w:rFonts w:ascii="Wingdings" w:eastAsia="Wingdings" w:hAnsi="Wingdings" w:cs="Wingdings"/>
      <w:w w:val="100"/>
      <w:sz w:val="22"/>
      <w:szCs w:val="22"/>
      <w:shd w:val="clear" w:color="auto" w:fill="00FFFF"/>
      <w:lang w:val="it-IT" w:bidi="it-IT"/>
    </w:rPr>
  </w:style>
  <w:style w:type="character" w:customStyle="1" w:styleId="WW8Num29z1">
    <w:name w:val="WW8Num29z1"/>
    <w:rsid w:val="00092789"/>
    <w:rPr>
      <w:rFonts w:ascii="Arial" w:eastAsia="Arial" w:hAnsi="Arial" w:cs="Arial"/>
      <w:color w:val="343A39"/>
      <w:w w:val="95"/>
      <w:sz w:val="24"/>
      <w:szCs w:val="24"/>
      <w:lang w:val="it-IT" w:bidi="it-IT"/>
    </w:rPr>
  </w:style>
  <w:style w:type="character" w:customStyle="1" w:styleId="WW8Num29z2">
    <w:name w:val="WW8Num29z2"/>
    <w:rsid w:val="00092789"/>
    <w:rPr>
      <w:lang w:val="it-IT" w:bidi="it-IT"/>
    </w:rPr>
  </w:style>
  <w:style w:type="character" w:customStyle="1" w:styleId="WW8Num30z0">
    <w:name w:val="WW8Num30z0"/>
    <w:rsid w:val="00092789"/>
    <w:rPr>
      <w:b/>
      <w:i w:val="0"/>
    </w:rPr>
  </w:style>
  <w:style w:type="character" w:customStyle="1" w:styleId="WW8Num30z1">
    <w:name w:val="WW8Num30z1"/>
    <w:rsid w:val="00092789"/>
  </w:style>
  <w:style w:type="character" w:customStyle="1" w:styleId="WW8Num30z2">
    <w:name w:val="WW8Num30z2"/>
    <w:rsid w:val="00092789"/>
  </w:style>
  <w:style w:type="character" w:customStyle="1" w:styleId="WW8Num30z3">
    <w:name w:val="WW8Num30z3"/>
    <w:rsid w:val="00092789"/>
  </w:style>
  <w:style w:type="character" w:customStyle="1" w:styleId="WW8Num30z4">
    <w:name w:val="WW8Num30z4"/>
    <w:rsid w:val="00092789"/>
  </w:style>
  <w:style w:type="character" w:customStyle="1" w:styleId="WW8Num30z5">
    <w:name w:val="WW8Num30z5"/>
    <w:rsid w:val="00092789"/>
  </w:style>
  <w:style w:type="character" w:customStyle="1" w:styleId="WW8Num30z6">
    <w:name w:val="WW8Num30z6"/>
    <w:rsid w:val="00092789"/>
  </w:style>
  <w:style w:type="character" w:customStyle="1" w:styleId="WW8Num30z7">
    <w:name w:val="WW8Num30z7"/>
    <w:rsid w:val="00092789"/>
  </w:style>
  <w:style w:type="character" w:customStyle="1" w:styleId="WW8Num30z8">
    <w:name w:val="WW8Num30z8"/>
    <w:rsid w:val="00092789"/>
  </w:style>
  <w:style w:type="character" w:customStyle="1" w:styleId="WW8Num31z0">
    <w:name w:val="WW8Num31z0"/>
    <w:rsid w:val="00092789"/>
  </w:style>
  <w:style w:type="character" w:customStyle="1" w:styleId="WW8Num31z1">
    <w:name w:val="WW8Num31z1"/>
    <w:rsid w:val="00092789"/>
    <w:rPr>
      <w:rFonts w:ascii="Calibri" w:hAnsi="Calibri" w:cs="Calibri"/>
      <w:b w:val="0"/>
      <w:i w:val="0"/>
      <w:strike w:val="0"/>
      <w:dstrike w:val="0"/>
      <w:sz w:val="24"/>
      <w:szCs w:val="24"/>
    </w:rPr>
  </w:style>
  <w:style w:type="character" w:customStyle="1" w:styleId="WW8Num31z2">
    <w:name w:val="WW8Num31z2"/>
    <w:rsid w:val="00092789"/>
    <w:rPr>
      <w:rFonts w:ascii="Garamond" w:eastAsia="Times New Roman" w:hAnsi="Garamond" w:cs="Arial"/>
      <w:b w:val="0"/>
      <w:i w:val="0"/>
      <w:strike w:val="0"/>
      <w:dstrike w:val="0"/>
      <w:sz w:val="24"/>
      <w:szCs w:val="24"/>
    </w:rPr>
  </w:style>
  <w:style w:type="character" w:customStyle="1" w:styleId="WW8Num31z3">
    <w:name w:val="WW8Num31z3"/>
    <w:rsid w:val="00092789"/>
    <w:rPr>
      <w:b w:val="0"/>
      <w:strike w:val="0"/>
      <w:dstrike w:val="0"/>
      <w:color w:val="auto"/>
      <w:sz w:val="24"/>
      <w:szCs w:val="24"/>
    </w:rPr>
  </w:style>
  <w:style w:type="character" w:customStyle="1" w:styleId="WW8Num31z4">
    <w:name w:val="WW8Num31z4"/>
    <w:rsid w:val="00092789"/>
  </w:style>
  <w:style w:type="character" w:customStyle="1" w:styleId="WW8Num31z5">
    <w:name w:val="WW8Num31z5"/>
    <w:rsid w:val="00092789"/>
  </w:style>
  <w:style w:type="character" w:customStyle="1" w:styleId="WW8Num31z6">
    <w:name w:val="WW8Num31z6"/>
    <w:rsid w:val="00092789"/>
  </w:style>
  <w:style w:type="character" w:customStyle="1" w:styleId="WW8Num31z7">
    <w:name w:val="WW8Num31z7"/>
    <w:rsid w:val="00092789"/>
  </w:style>
  <w:style w:type="character" w:customStyle="1" w:styleId="WW8Num31z8">
    <w:name w:val="WW8Num31z8"/>
    <w:rsid w:val="00092789"/>
  </w:style>
  <w:style w:type="character" w:customStyle="1" w:styleId="WW8Num32z0">
    <w:name w:val="WW8Num32z0"/>
    <w:rsid w:val="00092789"/>
    <w:rPr>
      <w:rFonts w:ascii="Calibri" w:eastAsia="Times New Roman" w:hAnsi="Calibri" w:cs="Calibri"/>
      <w:bCs/>
      <w:kern w:val="1"/>
      <w:sz w:val="22"/>
      <w:szCs w:val="22"/>
    </w:rPr>
  </w:style>
  <w:style w:type="character" w:customStyle="1" w:styleId="WW8Num32z1">
    <w:name w:val="WW8Num32z1"/>
    <w:rsid w:val="00092789"/>
  </w:style>
  <w:style w:type="character" w:customStyle="1" w:styleId="WW8Num32z2">
    <w:name w:val="WW8Num32z2"/>
    <w:rsid w:val="00092789"/>
  </w:style>
  <w:style w:type="character" w:customStyle="1" w:styleId="WW8Num32z3">
    <w:name w:val="WW8Num32z3"/>
    <w:rsid w:val="00092789"/>
  </w:style>
  <w:style w:type="character" w:customStyle="1" w:styleId="WW8Num32z4">
    <w:name w:val="WW8Num32z4"/>
    <w:rsid w:val="00092789"/>
  </w:style>
  <w:style w:type="character" w:customStyle="1" w:styleId="WW8Num32z5">
    <w:name w:val="WW8Num32z5"/>
    <w:rsid w:val="00092789"/>
  </w:style>
  <w:style w:type="character" w:customStyle="1" w:styleId="WW8Num32z6">
    <w:name w:val="WW8Num32z6"/>
    <w:rsid w:val="00092789"/>
  </w:style>
  <w:style w:type="character" w:customStyle="1" w:styleId="WW8Num32z7">
    <w:name w:val="WW8Num32z7"/>
    <w:rsid w:val="00092789"/>
  </w:style>
  <w:style w:type="character" w:customStyle="1" w:styleId="WW8Num32z8">
    <w:name w:val="WW8Num32z8"/>
    <w:rsid w:val="00092789"/>
  </w:style>
  <w:style w:type="character" w:customStyle="1" w:styleId="WW8Num33z0">
    <w:name w:val="WW8Num33z0"/>
    <w:rsid w:val="00092789"/>
  </w:style>
  <w:style w:type="character" w:customStyle="1" w:styleId="WW8Num33z1">
    <w:name w:val="WW8Num33z1"/>
    <w:rsid w:val="00092789"/>
  </w:style>
  <w:style w:type="character" w:customStyle="1" w:styleId="WW8Num33z2">
    <w:name w:val="WW8Num33z2"/>
    <w:rsid w:val="00092789"/>
  </w:style>
  <w:style w:type="character" w:customStyle="1" w:styleId="WW8Num33z3">
    <w:name w:val="WW8Num33z3"/>
    <w:rsid w:val="00092789"/>
  </w:style>
  <w:style w:type="character" w:customStyle="1" w:styleId="WW8Num33z4">
    <w:name w:val="WW8Num33z4"/>
    <w:rsid w:val="00092789"/>
  </w:style>
  <w:style w:type="character" w:customStyle="1" w:styleId="WW8Num33z5">
    <w:name w:val="WW8Num33z5"/>
    <w:rsid w:val="00092789"/>
  </w:style>
  <w:style w:type="character" w:customStyle="1" w:styleId="WW8Num33z6">
    <w:name w:val="WW8Num33z6"/>
    <w:rsid w:val="00092789"/>
  </w:style>
  <w:style w:type="character" w:customStyle="1" w:styleId="WW8Num33z7">
    <w:name w:val="WW8Num33z7"/>
    <w:rsid w:val="00092789"/>
  </w:style>
  <w:style w:type="character" w:customStyle="1" w:styleId="WW8Num33z8">
    <w:name w:val="WW8Num33z8"/>
    <w:rsid w:val="00092789"/>
  </w:style>
  <w:style w:type="character" w:customStyle="1" w:styleId="WW8Num34z0">
    <w:name w:val="WW8Num34z0"/>
    <w:rsid w:val="00092789"/>
    <w:rPr>
      <w:rFonts w:ascii="Arial" w:eastAsia="Arial" w:hAnsi="Arial" w:cs="Arial"/>
      <w:color w:val="343A39"/>
      <w:w w:val="95"/>
      <w:sz w:val="24"/>
      <w:szCs w:val="24"/>
      <w:lang w:val="it-IT" w:bidi="it-IT"/>
    </w:rPr>
  </w:style>
  <w:style w:type="character" w:customStyle="1" w:styleId="WW8Num34z1">
    <w:name w:val="WW8Num34z1"/>
    <w:rsid w:val="00092789"/>
    <w:rPr>
      <w:rFonts w:ascii="Courier New" w:hAnsi="Courier New" w:cs="Courier New"/>
    </w:rPr>
  </w:style>
  <w:style w:type="character" w:customStyle="1" w:styleId="WW8Num34z2">
    <w:name w:val="WW8Num34z2"/>
    <w:rsid w:val="00092789"/>
    <w:rPr>
      <w:rFonts w:ascii="Wingdings" w:hAnsi="Wingdings" w:cs="Wingdings"/>
    </w:rPr>
  </w:style>
  <w:style w:type="character" w:customStyle="1" w:styleId="WW8Num34z3">
    <w:name w:val="WW8Num34z3"/>
    <w:rsid w:val="00092789"/>
    <w:rPr>
      <w:rFonts w:ascii="Symbol" w:hAnsi="Symbol" w:cs="Symbol"/>
    </w:rPr>
  </w:style>
  <w:style w:type="character" w:customStyle="1" w:styleId="WW8Num35z0">
    <w:name w:val="WW8Num35z0"/>
    <w:rsid w:val="00092789"/>
    <w:rPr>
      <w:sz w:val="17"/>
      <w:szCs w:val="17"/>
    </w:rPr>
  </w:style>
  <w:style w:type="character" w:customStyle="1" w:styleId="WW8Num35z1">
    <w:name w:val="WW8Num35z1"/>
    <w:rsid w:val="00092789"/>
  </w:style>
  <w:style w:type="character" w:customStyle="1" w:styleId="WW8Num35z2">
    <w:name w:val="WW8Num35z2"/>
    <w:rsid w:val="00092789"/>
  </w:style>
  <w:style w:type="character" w:customStyle="1" w:styleId="WW8Num35z3">
    <w:name w:val="WW8Num35z3"/>
    <w:rsid w:val="00092789"/>
  </w:style>
  <w:style w:type="character" w:customStyle="1" w:styleId="WW8Num35z4">
    <w:name w:val="WW8Num35z4"/>
    <w:rsid w:val="00092789"/>
  </w:style>
  <w:style w:type="character" w:customStyle="1" w:styleId="WW8Num35z5">
    <w:name w:val="WW8Num35z5"/>
    <w:rsid w:val="00092789"/>
  </w:style>
  <w:style w:type="character" w:customStyle="1" w:styleId="WW8Num35z6">
    <w:name w:val="WW8Num35z6"/>
    <w:rsid w:val="00092789"/>
  </w:style>
  <w:style w:type="character" w:customStyle="1" w:styleId="WW8Num35z7">
    <w:name w:val="WW8Num35z7"/>
    <w:rsid w:val="00092789"/>
  </w:style>
  <w:style w:type="character" w:customStyle="1" w:styleId="WW8Num35z8">
    <w:name w:val="WW8Num35z8"/>
    <w:rsid w:val="00092789"/>
  </w:style>
  <w:style w:type="character" w:customStyle="1" w:styleId="WW8Num36z0">
    <w:name w:val="WW8Num36z0"/>
    <w:rsid w:val="00092789"/>
  </w:style>
  <w:style w:type="character" w:customStyle="1" w:styleId="WW8Num36z1">
    <w:name w:val="WW8Num36z1"/>
    <w:rsid w:val="00092789"/>
  </w:style>
  <w:style w:type="character" w:customStyle="1" w:styleId="WW8Num36z2">
    <w:name w:val="WW8Num36z2"/>
    <w:rsid w:val="00092789"/>
  </w:style>
  <w:style w:type="character" w:customStyle="1" w:styleId="WW8Num36z3">
    <w:name w:val="WW8Num36z3"/>
    <w:rsid w:val="00092789"/>
  </w:style>
  <w:style w:type="character" w:customStyle="1" w:styleId="WW8Num36z4">
    <w:name w:val="WW8Num36z4"/>
    <w:rsid w:val="00092789"/>
  </w:style>
  <w:style w:type="character" w:customStyle="1" w:styleId="WW8Num36z5">
    <w:name w:val="WW8Num36z5"/>
    <w:rsid w:val="00092789"/>
  </w:style>
  <w:style w:type="character" w:customStyle="1" w:styleId="WW8Num36z6">
    <w:name w:val="WW8Num36z6"/>
    <w:rsid w:val="00092789"/>
  </w:style>
  <w:style w:type="character" w:customStyle="1" w:styleId="WW8Num36z7">
    <w:name w:val="WW8Num36z7"/>
    <w:rsid w:val="00092789"/>
  </w:style>
  <w:style w:type="character" w:customStyle="1" w:styleId="WW8Num36z8">
    <w:name w:val="WW8Num36z8"/>
    <w:rsid w:val="00092789"/>
  </w:style>
  <w:style w:type="character" w:customStyle="1" w:styleId="WW8Num37z0">
    <w:name w:val="WW8Num37z0"/>
    <w:rsid w:val="00092789"/>
    <w:rPr>
      <w:rFonts w:ascii="Times New Roman" w:eastAsia="Times New Roman" w:hAnsi="Times New Roman" w:cs="Times New Roman"/>
      <w:w w:val="100"/>
      <w:sz w:val="22"/>
      <w:szCs w:val="22"/>
      <w:lang w:val="it-IT" w:bidi="it-IT"/>
    </w:rPr>
  </w:style>
  <w:style w:type="character" w:customStyle="1" w:styleId="WW8Num37z1">
    <w:name w:val="WW8Num37z1"/>
    <w:rsid w:val="00092789"/>
    <w:rPr>
      <w:rFonts w:ascii="Courier New" w:hAnsi="Courier New" w:cs="Courier New"/>
    </w:rPr>
  </w:style>
  <w:style w:type="character" w:customStyle="1" w:styleId="WW8Num37z2">
    <w:name w:val="WW8Num37z2"/>
    <w:rsid w:val="00092789"/>
    <w:rPr>
      <w:rFonts w:ascii="Wingdings" w:hAnsi="Wingdings" w:cs="Wingdings"/>
    </w:rPr>
  </w:style>
  <w:style w:type="character" w:customStyle="1" w:styleId="WW8Num37z3">
    <w:name w:val="WW8Num37z3"/>
    <w:rsid w:val="00092789"/>
    <w:rPr>
      <w:rFonts w:ascii="Symbol" w:hAnsi="Symbol" w:cs="Symbol"/>
    </w:rPr>
  </w:style>
  <w:style w:type="character" w:customStyle="1" w:styleId="WW8Num38z0">
    <w:name w:val="WW8Num38z0"/>
    <w:rsid w:val="00092789"/>
    <w:rPr>
      <w:rFonts w:ascii="Wingdings" w:hAnsi="Wingdings" w:cs="Wingdings"/>
      <w:sz w:val="22"/>
      <w:szCs w:val="22"/>
      <w:shd w:val="clear" w:color="auto" w:fill="00FFFF"/>
    </w:rPr>
  </w:style>
  <w:style w:type="character" w:customStyle="1" w:styleId="WW8Num38z1">
    <w:name w:val="WW8Num38z1"/>
    <w:rsid w:val="00092789"/>
    <w:rPr>
      <w:rFonts w:ascii="Courier New" w:hAnsi="Courier New" w:cs="Courier New"/>
    </w:rPr>
  </w:style>
  <w:style w:type="character" w:customStyle="1" w:styleId="WW8Num38z3">
    <w:name w:val="WW8Num38z3"/>
    <w:rsid w:val="00092789"/>
    <w:rPr>
      <w:rFonts w:ascii="Symbol" w:hAnsi="Symbol" w:cs="Symbol"/>
    </w:rPr>
  </w:style>
  <w:style w:type="character" w:customStyle="1" w:styleId="Carpredefinitoparagrafo4">
    <w:name w:val="Car. predefinito paragrafo4"/>
    <w:rsid w:val="00092789"/>
  </w:style>
  <w:style w:type="character" w:customStyle="1" w:styleId="WW8Num20z1">
    <w:name w:val="WW8Num20z1"/>
    <w:rsid w:val="00092789"/>
    <w:rPr>
      <w:rFonts w:ascii="Courier New" w:hAnsi="Courier New" w:cs="Courier New"/>
    </w:rPr>
  </w:style>
  <w:style w:type="character" w:customStyle="1" w:styleId="WW8Num20z3">
    <w:name w:val="WW8Num20z3"/>
    <w:rsid w:val="00092789"/>
    <w:rPr>
      <w:rFonts w:ascii="Symbol" w:hAnsi="Symbol" w:cs="Symbol"/>
    </w:rPr>
  </w:style>
  <w:style w:type="character" w:customStyle="1" w:styleId="WW8Num21z1">
    <w:name w:val="WW8Num21z1"/>
    <w:rsid w:val="00092789"/>
    <w:rPr>
      <w:rFonts w:ascii="Courier New" w:hAnsi="Courier New" w:cs="Courier New"/>
    </w:rPr>
  </w:style>
  <w:style w:type="character" w:customStyle="1" w:styleId="WW8Num21z3">
    <w:name w:val="WW8Num21z3"/>
    <w:rsid w:val="00092789"/>
    <w:rPr>
      <w:rFonts w:ascii="Symbol" w:hAnsi="Symbol" w:cs="Symbol"/>
    </w:rPr>
  </w:style>
  <w:style w:type="character" w:customStyle="1" w:styleId="Carpredefinitoparagrafo3">
    <w:name w:val="Car. predefinito paragrafo3"/>
    <w:rsid w:val="00092789"/>
  </w:style>
  <w:style w:type="character" w:customStyle="1" w:styleId="Rimandocommento2">
    <w:name w:val="Rimando commento2"/>
    <w:rsid w:val="00092789"/>
    <w:rPr>
      <w:sz w:val="16"/>
      <w:szCs w:val="16"/>
    </w:rPr>
  </w:style>
  <w:style w:type="character" w:customStyle="1" w:styleId="TestocommentoCarattere">
    <w:name w:val="Testo commento Carattere"/>
    <w:rsid w:val="00092789"/>
    <w:rPr>
      <w:sz w:val="20"/>
      <w:szCs w:val="20"/>
    </w:rPr>
  </w:style>
  <w:style w:type="character" w:customStyle="1" w:styleId="SoggettocommentoCarattere">
    <w:name w:val="Soggetto commento Carattere"/>
    <w:rsid w:val="00092789"/>
    <w:rPr>
      <w:b/>
      <w:bCs/>
      <w:sz w:val="20"/>
      <w:szCs w:val="20"/>
    </w:rPr>
  </w:style>
  <w:style w:type="character" w:customStyle="1" w:styleId="CorpotestoCarattere">
    <w:name w:val="Corpo testo Carattere"/>
    <w:rsid w:val="00092789"/>
    <w:rPr>
      <w:rFonts w:ascii="Arial Narrow" w:eastAsia="Arial Unicode MS" w:hAnsi="Arial Narrow" w:cs="Arial Narrow"/>
      <w:kern w:val="1"/>
      <w:sz w:val="24"/>
      <w:szCs w:val="24"/>
      <w:shd w:val="clear" w:color="auto" w:fill="FFFFFF"/>
    </w:rPr>
  </w:style>
  <w:style w:type="character" w:customStyle="1" w:styleId="Caratteredellanota">
    <w:name w:val="Carattere della nota"/>
    <w:rsid w:val="00092789"/>
    <w:rPr>
      <w:vertAlign w:val="superscript"/>
    </w:rPr>
  </w:style>
  <w:style w:type="character" w:customStyle="1" w:styleId="Nessuno">
    <w:name w:val="Nessuno"/>
    <w:rsid w:val="00092789"/>
  </w:style>
  <w:style w:type="character" w:customStyle="1" w:styleId="WW-Caratteredellanota">
    <w:name w:val="WW-Carattere della nota"/>
    <w:rsid w:val="00092789"/>
  </w:style>
  <w:style w:type="character" w:customStyle="1" w:styleId="Hyperlink0">
    <w:name w:val="Hyperlink.0"/>
    <w:rsid w:val="00092789"/>
    <w:rPr>
      <w:u w:val="single" w:color="000000"/>
    </w:rPr>
  </w:style>
  <w:style w:type="character" w:customStyle="1" w:styleId="Rimandonotaapidipagina1">
    <w:name w:val="Rimando nota a piè di pagina1"/>
    <w:rsid w:val="00092789"/>
    <w:rPr>
      <w:vertAlign w:val="superscript"/>
    </w:rPr>
  </w:style>
  <w:style w:type="character" w:styleId="Enfasicorsivo">
    <w:name w:val="Emphasis"/>
    <w:qFormat/>
    <w:rsid w:val="00092789"/>
    <w:rPr>
      <w:i/>
      <w:iCs/>
    </w:rPr>
  </w:style>
  <w:style w:type="character" w:customStyle="1" w:styleId="Carpredefinitoparagrafo2">
    <w:name w:val="Car. predefinito paragrafo2"/>
    <w:rsid w:val="00092789"/>
  </w:style>
  <w:style w:type="character" w:customStyle="1" w:styleId="WW8Num11z2">
    <w:name w:val="WW8Num11z2"/>
    <w:rsid w:val="00092789"/>
    <w:rPr>
      <w:rFonts w:ascii="Wingdings" w:hAnsi="Wingdings" w:cs="Wingdings"/>
    </w:rPr>
  </w:style>
  <w:style w:type="character" w:customStyle="1" w:styleId="WW8Num11z3">
    <w:name w:val="WW8Num11z3"/>
    <w:rsid w:val="00092789"/>
    <w:rPr>
      <w:rFonts w:ascii="Symbol" w:hAnsi="Symbol" w:cs="Symbol"/>
    </w:rPr>
  </w:style>
  <w:style w:type="character" w:customStyle="1" w:styleId="WW8Num12z2">
    <w:name w:val="WW8Num12z2"/>
    <w:rsid w:val="00092789"/>
    <w:rPr>
      <w:rFonts w:ascii="Wingdings" w:hAnsi="Wingdings" w:cs="Wingdings"/>
    </w:rPr>
  </w:style>
  <w:style w:type="character" w:customStyle="1" w:styleId="WW8Num12z3">
    <w:name w:val="WW8Num12z3"/>
    <w:rsid w:val="00092789"/>
    <w:rPr>
      <w:rFonts w:ascii="Symbol" w:hAnsi="Symbol" w:cs="Symbol"/>
    </w:rPr>
  </w:style>
  <w:style w:type="character" w:customStyle="1" w:styleId="WW8Num3z1">
    <w:name w:val="WW8Num3z1"/>
    <w:rsid w:val="00092789"/>
    <w:rPr>
      <w:rFonts w:ascii="Courier New" w:hAnsi="Courier New" w:cs="Courier New"/>
    </w:rPr>
  </w:style>
  <w:style w:type="character" w:customStyle="1" w:styleId="WW8Num3z3">
    <w:name w:val="WW8Num3z3"/>
    <w:rsid w:val="00092789"/>
    <w:rPr>
      <w:rFonts w:ascii="Symbol" w:hAnsi="Symbol" w:cs="Symbol"/>
    </w:rPr>
  </w:style>
  <w:style w:type="character" w:customStyle="1" w:styleId="WW8Num4z1">
    <w:name w:val="WW8Num4z1"/>
    <w:rsid w:val="00092789"/>
    <w:rPr>
      <w:rFonts w:ascii="Courier New" w:hAnsi="Courier New" w:cs="Courier New"/>
    </w:rPr>
  </w:style>
  <w:style w:type="character" w:customStyle="1" w:styleId="WW8Num4z3">
    <w:name w:val="WW8Num4z3"/>
    <w:rsid w:val="00092789"/>
    <w:rPr>
      <w:rFonts w:ascii="Symbol" w:hAnsi="Symbol" w:cs="Symbol"/>
    </w:rPr>
  </w:style>
  <w:style w:type="character" w:customStyle="1" w:styleId="WW8Num5z1">
    <w:name w:val="WW8Num5z1"/>
    <w:rsid w:val="00092789"/>
    <w:rPr>
      <w:rFonts w:ascii="Calibri" w:eastAsia="Calibri" w:hAnsi="Calibri" w:cs="Calibri"/>
    </w:rPr>
  </w:style>
  <w:style w:type="character" w:customStyle="1" w:styleId="WW8Num5z2">
    <w:name w:val="WW8Num5z2"/>
    <w:rsid w:val="00092789"/>
    <w:rPr>
      <w:rFonts w:ascii="Wingdings" w:hAnsi="Wingdings" w:cs="Wingdings"/>
    </w:rPr>
  </w:style>
  <w:style w:type="character" w:customStyle="1" w:styleId="WW8Num5z3">
    <w:name w:val="WW8Num5z3"/>
    <w:rsid w:val="00092789"/>
    <w:rPr>
      <w:rFonts w:ascii="Symbol" w:hAnsi="Symbol" w:cs="Symbol"/>
    </w:rPr>
  </w:style>
  <w:style w:type="character" w:customStyle="1" w:styleId="WW8Num6z1">
    <w:name w:val="WW8Num6z1"/>
    <w:rsid w:val="00092789"/>
  </w:style>
  <w:style w:type="character" w:customStyle="1" w:styleId="WW8Num6z2">
    <w:name w:val="WW8Num6z2"/>
    <w:rsid w:val="00092789"/>
  </w:style>
  <w:style w:type="character" w:customStyle="1" w:styleId="WW8Num6z3">
    <w:name w:val="WW8Num6z3"/>
    <w:rsid w:val="00092789"/>
  </w:style>
  <w:style w:type="character" w:customStyle="1" w:styleId="WW8Num6z4">
    <w:name w:val="WW8Num6z4"/>
    <w:rsid w:val="00092789"/>
  </w:style>
  <w:style w:type="character" w:customStyle="1" w:styleId="WW8Num6z5">
    <w:name w:val="WW8Num6z5"/>
    <w:rsid w:val="00092789"/>
  </w:style>
  <w:style w:type="character" w:customStyle="1" w:styleId="WW8Num6z6">
    <w:name w:val="WW8Num6z6"/>
    <w:rsid w:val="00092789"/>
  </w:style>
  <w:style w:type="character" w:customStyle="1" w:styleId="WW8Num6z7">
    <w:name w:val="WW8Num6z7"/>
    <w:rsid w:val="00092789"/>
  </w:style>
  <w:style w:type="character" w:customStyle="1" w:styleId="WW8Num6z8">
    <w:name w:val="WW8Num6z8"/>
    <w:rsid w:val="00092789"/>
  </w:style>
  <w:style w:type="character" w:customStyle="1" w:styleId="WW8Num7z1">
    <w:name w:val="WW8Num7z1"/>
    <w:rsid w:val="00092789"/>
  </w:style>
  <w:style w:type="character" w:customStyle="1" w:styleId="WW8Num7z2">
    <w:name w:val="WW8Num7z2"/>
    <w:rsid w:val="00092789"/>
  </w:style>
  <w:style w:type="character" w:customStyle="1" w:styleId="WW8Num7z3">
    <w:name w:val="WW8Num7z3"/>
    <w:rsid w:val="00092789"/>
  </w:style>
  <w:style w:type="character" w:customStyle="1" w:styleId="WW8Num7z4">
    <w:name w:val="WW8Num7z4"/>
    <w:rsid w:val="00092789"/>
  </w:style>
  <w:style w:type="character" w:customStyle="1" w:styleId="WW8Num7z5">
    <w:name w:val="WW8Num7z5"/>
    <w:rsid w:val="00092789"/>
  </w:style>
  <w:style w:type="character" w:customStyle="1" w:styleId="WW8Num7z6">
    <w:name w:val="WW8Num7z6"/>
    <w:rsid w:val="00092789"/>
  </w:style>
  <w:style w:type="character" w:customStyle="1" w:styleId="WW8Num7z7">
    <w:name w:val="WW8Num7z7"/>
    <w:rsid w:val="00092789"/>
  </w:style>
  <w:style w:type="character" w:customStyle="1" w:styleId="WW8Num7z8">
    <w:name w:val="WW8Num7z8"/>
    <w:rsid w:val="00092789"/>
  </w:style>
  <w:style w:type="character" w:customStyle="1" w:styleId="WW8Num8z1">
    <w:name w:val="WW8Num8z1"/>
    <w:rsid w:val="00092789"/>
    <w:rPr>
      <w:rFonts w:ascii="Courier New" w:hAnsi="Courier New" w:cs="Courier New"/>
    </w:rPr>
  </w:style>
  <w:style w:type="character" w:customStyle="1" w:styleId="WW8Num8z2">
    <w:name w:val="WW8Num8z2"/>
    <w:rsid w:val="00092789"/>
    <w:rPr>
      <w:rFonts w:ascii="Wingdings" w:hAnsi="Wingdings" w:cs="Wingdings"/>
    </w:rPr>
  </w:style>
  <w:style w:type="character" w:customStyle="1" w:styleId="WW8Num8z3">
    <w:name w:val="WW8Num8z3"/>
    <w:rsid w:val="00092789"/>
    <w:rPr>
      <w:rFonts w:ascii="Symbol" w:hAnsi="Symbol" w:cs="Symbol"/>
    </w:rPr>
  </w:style>
  <w:style w:type="character" w:customStyle="1" w:styleId="WW8Num9z1">
    <w:name w:val="WW8Num9z1"/>
    <w:rsid w:val="00092789"/>
    <w:rPr>
      <w:rFonts w:ascii="Garamond" w:eastAsia="Garamond" w:hAnsi="Garamond" w:cs="Garamond"/>
      <w:b/>
      <w:bCs/>
      <w:spacing w:val="-1"/>
      <w:w w:val="100"/>
      <w:sz w:val="24"/>
      <w:szCs w:val="24"/>
    </w:rPr>
  </w:style>
  <w:style w:type="character" w:customStyle="1" w:styleId="WW8Num9z2">
    <w:name w:val="WW8Num9z2"/>
    <w:rsid w:val="00092789"/>
  </w:style>
  <w:style w:type="character" w:customStyle="1" w:styleId="WW8Num9z3">
    <w:name w:val="WW8Num9z3"/>
    <w:rsid w:val="00092789"/>
  </w:style>
  <w:style w:type="character" w:customStyle="1" w:styleId="WW8Num9z4">
    <w:name w:val="WW8Num9z4"/>
    <w:rsid w:val="00092789"/>
  </w:style>
  <w:style w:type="character" w:customStyle="1" w:styleId="WW8Num9z5">
    <w:name w:val="WW8Num9z5"/>
    <w:rsid w:val="00092789"/>
  </w:style>
  <w:style w:type="character" w:customStyle="1" w:styleId="WW8Num9z6">
    <w:name w:val="WW8Num9z6"/>
    <w:rsid w:val="00092789"/>
  </w:style>
  <w:style w:type="character" w:customStyle="1" w:styleId="WW8Num9z7">
    <w:name w:val="WW8Num9z7"/>
    <w:rsid w:val="00092789"/>
  </w:style>
  <w:style w:type="character" w:customStyle="1" w:styleId="WW8Num9z8">
    <w:name w:val="WW8Num9z8"/>
    <w:rsid w:val="00092789"/>
  </w:style>
  <w:style w:type="character" w:customStyle="1" w:styleId="WW8Num10z1">
    <w:name w:val="WW8Num10z1"/>
    <w:rsid w:val="00092789"/>
    <w:rPr>
      <w:rFonts w:ascii="Courier New" w:hAnsi="Courier New" w:cs="Courier New"/>
    </w:rPr>
  </w:style>
  <w:style w:type="character" w:customStyle="1" w:styleId="WW8Num10z2">
    <w:name w:val="WW8Num10z2"/>
    <w:rsid w:val="00092789"/>
    <w:rPr>
      <w:rFonts w:ascii="Wingdings" w:hAnsi="Wingdings" w:cs="Wingdings"/>
    </w:rPr>
  </w:style>
  <w:style w:type="character" w:customStyle="1" w:styleId="WW8Num10z3">
    <w:name w:val="WW8Num10z3"/>
    <w:rsid w:val="00092789"/>
    <w:rPr>
      <w:rFonts w:ascii="Symbol" w:hAnsi="Symbol" w:cs="Symbol"/>
    </w:rPr>
  </w:style>
  <w:style w:type="character" w:customStyle="1" w:styleId="WW8Num11z1">
    <w:name w:val="WW8Num11z1"/>
    <w:rsid w:val="00092789"/>
  </w:style>
  <w:style w:type="character" w:customStyle="1" w:styleId="WW8Num11z4">
    <w:name w:val="WW8Num11z4"/>
    <w:rsid w:val="00092789"/>
  </w:style>
  <w:style w:type="character" w:customStyle="1" w:styleId="WW8Num11z5">
    <w:name w:val="WW8Num11z5"/>
    <w:rsid w:val="00092789"/>
  </w:style>
  <w:style w:type="character" w:customStyle="1" w:styleId="WW8Num11z6">
    <w:name w:val="WW8Num11z6"/>
    <w:rsid w:val="00092789"/>
  </w:style>
  <w:style w:type="character" w:customStyle="1" w:styleId="WW8Num11z7">
    <w:name w:val="WW8Num11z7"/>
    <w:rsid w:val="00092789"/>
  </w:style>
  <w:style w:type="character" w:customStyle="1" w:styleId="WW8Num11z8">
    <w:name w:val="WW8Num11z8"/>
    <w:rsid w:val="00092789"/>
  </w:style>
  <w:style w:type="character" w:customStyle="1" w:styleId="WW8Num12z1">
    <w:name w:val="WW8Num12z1"/>
    <w:rsid w:val="00092789"/>
    <w:rPr>
      <w:rFonts w:ascii="Courier New" w:hAnsi="Courier New" w:cs="Courier New"/>
    </w:rPr>
  </w:style>
  <w:style w:type="character" w:customStyle="1" w:styleId="WW8Num13z1">
    <w:name w:val="WW8Num13z1"/>
    <w:rsid w:val="00092789"/>
    <w:rPr>
      <w:rFonts w:ascii="Courier New" w:hAnsi="Courier New" w:cs="Courier New"/>
    </w:rPr>
  </w:style>
  <w:style w:type="character" w:customStyle="1" w:styleId="WW8Num13z3">
    <w:name w:val="WW8Num13z3"/>
    <w:rsid w:val="00092789"/>
    <w:rPr>
      <w:rFonts w:ascii="Symbol" w:hAnsi="Symbol" w:cs="Symbol"/>
    </w:rPr>
  </w:style>
  <w:style w:type="character" w:customStyle="1" w:styleId="WW8Num14z1">
    <w:name w:val="WW8Num14z1"/>
    <w:rsid w:val="00092789"/>
    <w:rPr>
      <w:rFonts w:ascii="Courier New" w:hAnsi="Courier New" w:cs="Courier New"/>
    </w:rPr>
  </w:style>
  <w:style w:type="character" w:customStyle="1" w:styleId="WW8Num14z3">
    <w:name w:val="WW8Num14z3"/>
    <w:rsid w:val="00092789"/>
    <w:rPr>
      <w:rFonts w:ascii="Symbol" w:hAnsi="Symbol" w:cs="Symbol"/>
    </w:rPr>
  </w:style>
  <w:style w:type="character" w:customStyle="1" w:styleId="WW8Num15z1">
    <w:name w:val="WW8Num15z1"/>
    <w:rsid w:val="00092789"/>
    <w:rPr>
      <w:rFonts w:ascii="Courier New" w:hAnsi="Courier New" w:cs="Courier New"/>
    </w:rPr>
  </w:style>
  <w:style w:type="character" w:customStyle="1" w:styleId="WW8Num15z3">
    <w:name w:val="WW8Num15z3"/>
    <w:rsid w:val="00092789"/>
    <w:rPr>
      <w:rFonts w:ascii="Symbol" w:hAnsi="Symbol" w:cs="Symbol"/>
    </w:rPr>
  </w:style>
  <w:style w:type="character" w:customStyle="1" w:styleId="WW8Num16z2">
    <w:name w:val="WW8Num16z2"/>
    <w:rsid w:val="00092789"/>
    <w:rPr>
      <w:rFonts w:ascii="Wingdings" w:hAnsi="Wingdings" w:cs="Wingdings"/>
    </w:rPr>
  </w:style>
  <w:style w:type="character" w:customStyle="1" w:styleId="WW8Num16z3">
    <w:name w:val="WW8Num16z3"/>
    <w:rsid w:val="00092789"/>
    <w:rPr>
      <w:rFonts w:ascii="Symbol" w:hAnsi="Symbol" w:cs="Symbol"/>
    </w:rPr>
  </w:style>
  <w:style w:type="character" w:customStyle="1" w:styleId="WW8Num17z1">
    <w:name w:val="WW8Num17z1"/>
    <w:rsid w:val="00092789"/>
    <w:rPr>
      <w:rFonts w:ascii="Courier New" w:hAnsi="Courier New" w:cs="Courier New"/>
    </w:rPr>
  </w:style>
  <w:style w:type="character" w:customStyle="1" w:styleId="WW8Num17z2">
    <w:name w:val="WW8Num17z2"/>
    <w:rsid w:val="00092789"/>
    <w:rPr>
      <w:rFonts w:ascii="Wingdings" w:hAnsi="Wingdings" w:cs="Wingdings"/>
    </w:rPr>
  </w:style>
  <w:style w:type="character" w:customStyle="1" w:styleId="WW8Num18z1">
    <w:name w:val="WW8Num18z1"/>
    <w:rsid w:val="00092789"/>
  </w:style>
  <w:style w:type="character" w:customStyle="1" w:styleId="WW8Num18z2">
    <w:name w:val="WW8Num18z2"/>
    <w:rsid w:val="00092789"/>
  </w:style>
  <w:style w:type="character" w:customStyle="1" w:styleId="WW8Num18z3">
    <w:name w:val="WW8Num18z3"/>
    <w:rsid w:val="00092789"/>
  </w:style>
  <w:style w:type="character" w:customStyle="1" w:styleId="WW8Num18z4">
    <w:name w:val="WW8Num18z4"/>
    <w:rsid w:val="00092789"/>
  </w:style>
  <w:style w:type="character" w:customStyle="1" w:styleId="WW8Num18z5">
    <w:name w:val="WW8Num18z5"/>
    <w:rsid w:val="00092789"/>
  </w:style>
  <w:style w:type="character" w:customStyle="1" w:styleId="WW8Num18z6">
    <w:name w:val="WW8Num18z6"/>
    <w:rsid w:val="00092789"/>
  </w:style>
  <w:style w:type="character" w:customStyle="1" w:styleId="WW8Num18z7">
    <w:name w:val="WW8Num18z7"/>
    <w:rsid w:val="00092789"/>
  </w:style>
  <w:style w:type="character" w:customStyle="1" w:styleId="WW8Num18z8">
    <w:name w:val="WW8Num18z8"/>
    <w:rsid w:val="00092789"/>
  </w:style>
  <w:style w:type="character" w:customStyle="1" w:styleId="WW8Num19z1">
    <w:name w:val="WW8Num19z1"/>
    <w:rsid w:val="00092789"/>
    <w:rPr>
      <w:rFonts w:ascii="Courier New" w:hAnsi="Courier New" w:cs="Courier New"/>
    </w:rPr>
  </w:style>
  <w:style w:type="character" w:customStyle="1" w:styleId="WW8Num19z3">
    <w:name w:val="WW8Num19z3"/>
    <w:rsid w:val="00092789"/>
    <w:rPr>
      <w:rFonts w:ascii="Symbol" w:hAnsi="Symbol" w:cs="Symbol"/>
    </w:rPr>
  </w:style>
  <w:style w:type="character" w:customStyle="1" w:styleId="WW8Num21z2">
    <w:name w:val="WW8Num21z2"/>
    <w:rsid w:val="00092789"/>
    <w:rPr>
      <w:rFonts w:ascii="Wingdings" w:hAnsi="Wingdings" w:cs="Wingdings"/>
    </w:rPr>
  </w:style>
  <w:style w:type="character" w:customStyle="1" w:styleId="WW8Num29z3">
    <w:name w:val="WW8Num29z3"/>
    <w:rsid w:val="00092789"/>
    <w:rPr>
      <w:rFonts w:ascii="Symbol" w:hAnsi="Symbol" w:cs="Symbol"/>
    </w:rPr>
  </w:style>
  <w:style w:type="character" w:customStyle="1" w:styleId="Carpredefinitoparagrafo1">
    <w:name w:val="Car. predefinito paragrafo1"/>
    <w:rsid w:val="00092789"/>
  </w:style>
  <w:style w:type="character" w:customStyle="1" w:styleId="Rimandocommento1">
    <w:name w:val="Rimando commento1"/>
    <w:rsid w:val="00092789"/>
    <w:rPr>
      <w:sz w:val="16"/>
      <w:szCs w:val="16"/>
    </w:rPr>
  </w:style>
  <w:style w:type="character" w:customStyle="1" w:styleId="WW-Caratteredellanota1">
    <w:name w:val="WW-Carattere della nota1"/>
    <w:rsid w:val="00092789"/>
  </w:style>
  <w:style w:type="character" w:customStyle="1" w:styleId="Rimandonotaapidipagina2">
    <w:name w:val="Rimando nota a piè di pagina2"/>
    <w:rsid w:val="00092789"/>
    <w:rPr>
      <w:vertAlign w:val="superscript"/>
    </w:rPr>
  </w:style>
  <w:style w:type="character" w:customStyle="1" w:styleId="Caratterenotadichiusura">
    <w:name w:val="Carattere nota di chiusura"/>
    <w:rsid w:val="00092789"/>
    <w:rPr>
      <w:vertAlign w:val="superscript"/>
    </w:rPr>
  </w:style>
  <w:style w:type="character" w:customStyle="1" w:styleId="WW-Caratterenotadichiusura">
    <w:name w:val="WW-Carattere nota di chiusura"/>
    <w:rsid w:val="00092789"/>
  </w:style>
  <w:style w:type="character" w:customStyle="1" w:styleId="Rimandonotadichiusura1">
    <w:name w:val="Rimando nota di chiusura1"/>
    <w:rsid w:val="00092789"/>
    <w:rPr>
      <w:vertAlign w:val="superscript"/>
    </w:rPr>
  </w:style>
  <w:style w:type="character" w:customStyle="1" w:styleId="Rimandonotadichiusura2">
    <w:name w:val="Rimando nota di chiusura2"/>
    <w:rsid w:val="00092789"/>
    <w:rPr>
      <w:vertAlign w:val="superscript"/>
    </w:rPr>
  </w:style>
  <w:style w:type="character" w:customStyle="1" w:styleId="SottotitoloCarattere">
    <w:name w:val="Sottotitolo Carattere"/>
    <w:rsid w:val="00092789"/>
    <w:rPr>
      <w:rFonts w:ascii="Arial" w:eastAsia="Lucida Sans Unicode" w:hAnsi="Arial" w:cs="Tahoma"/>
      <w:i/>
      <w:iCs/>
      <w:sz w:val="28"/>
      <w:szCs w:val="28"/>
      <w:lang w:val="en-GB"/>
    </w:rPr>
  </w:style>
  <w:style w:type="character" w:customStyle="1" w:styleId="Rimandonotaapidipagina3">
    <w:name w:val="Rimando nota a piè di pagina3"/>
    <w:rsid w:val="00092789"/>
    <w:rPr>
      <w:vertAlign w:val="superscript"/>
    </w:rPr>
  </w:style>
  <w:style w:type="character" w:customStyle="1" w:styleId="Rimandonotadichiusura3">
    <w:name w:val="Rimando nota di chiusura3"/>
    <w:rsid w:val="00092789"/>
    <w:rPr>
      <w:vertAlign w:val="superscript"/>
    </w:rPr>
  </w:style>
  <w:style w:type="character" w:styleId="Enfasigrassetto">
    <w:name w:val="Strong"/>
    <w:qFormat/>
    <w:rsid w:val="00092789"/>
    <w:rPr>
      <w:b/>
      <w:bCs/>
    </w:rPr>
  </w:style>
  <w:style w:type="character" w:customStyle="1" w:styleId="Punti">
    <w:name w:val="Punti"/>
    <w:rsid w:val="00092789"/>
    <w:rPr>
      <w:rFonts w:ascii="OpenSymbol" w:eastAsia="OpenSymbol" w:hAnsi="OpenSymbol" w:cs="OpenSymbol"/>
    </w:rPr>
  </w:style>
  <w:style w:type="character" w:styleId="Rimandonotadichiusura">
    <w:name w:val="endnote reference"/>
    <w:rsid w:val="00092789"/>
    <w:rPr>
      <w:vertAlign w:val="superscript"/>
    </w:rPr>
  </w:style>
  <w:style w:type="paragraph" w:customStyle="1" w:styleId="Titolo30">
    <w:name w:val="Titolo3"/>
    <w:basedOn w:val="Normale"/>
    <w:next w:val="Corpotesto"/>
    <w:rsid w:val="00092789"/>
    <w:pPr>
      <w:keepNext/>
      <w:suppressAutoHyphens/>
      <w:spacing w:before="240" w:after="120"/>
    </w:pPr>
    <w:rPr>
      <w:rFonts w:ascii="Liberation Sans" w:eastAsia="Microsoft YaHei" w:hAnsi="Liberation Sans" w:cs="Arial"/>
      <w:sz w:val="28"/>
      <w:szCs w:val="28"/>
      <w:lang w:eastAsia="zh-CN"/>
    </w:rPr>
  </w:style>
  <w:style w:type="paragraph" w:styleId="Corpotesto">
    <w:name w:val="Body Text"/>
    <w:basedOn w:val="Normale"/>
    <w:link w:val="CorpotestoCarattere1"/>
    <w:rsid w:val="00092789"/>
    <w:pPr>
      <w:shd w:val="clear" w:color="auto" w:fill="FFFFFF"/>
      <w:suppressAutoHyphens/>
      <w:spacing w:after="120" w:line="100" w:lineRule="atLeast"/>
    </w:pPr>
    <w:rPr>
      <w:rFonts w:ascii="Arial Narrow" w:eastAsia="Arial Unicode MS" w:hAnsi="Arial Narrow" w:cs="Arial Narrow"/>
      <w:kern w:val="1"/>
      <w:sz w:val="24"/>
      <w:szCs w:val="24"/>
      <w:lang w:eastAsia="zh-CN"/>
    </w:rPr>
  </w:style>
  <w:style w:type="character" w:customStyle="1" w:styleId="CorpotestoCarattere1">
    <w:name w:val="Corpo testo Carattere1"/>
    <w:basedOn w:val="Carpredefinitoparagrafo"/>
    <w:link w:val="Corpotesto"/>
    <w:rsid w:val="00092789"/>
    <w:rPr>
      <w:rFonts w:ascii="Arial Narrow" w:eastAsia="Arial Unicode MS" w:hAnsi="Arial Narrow" w:cs="Arial Narrow"/>
      <w:kern w:val="1"/>
      <w:sz w:val="24"/>
      <w:szCs w:val="24"/>
      <w:shd w:val="clear" w:color="auto" w:fill="FFFFFF"/>
      <w:lang w:eastAsia="zh-CN"/>
    </w:rPr>
  </w:style>
  <w:style w:type="paragraph" w:styleId="Elenco">
    <w:name w:val="List"/>
    <w:basedOn w:val="Corpotesto"/>
    <w:rsid w:val="00092789"/>
    <w:rPr>
      <w:rFonts w:cs="Mangal"/>
      <w:lang w:val="x-none"/>
    </w:rPr>
  </w:style>
  <w:style w:type="paragraph" w:styleId="Didascalia">
    <w:name w:val="caption"/>
    <w:basedOn w:val="Normale"/>
    <w:qFormat/>
    <w:rsid w:val="00092789"/>
    <w:pPr>
      <w:suppressLineNumbers/>
      <w:suppressAutoHyphens/>
      <w:spacing w:before="120" w:after="120"/>
    </w:pPr>
    <w:rPr>
      <w:rFonts w:cs="Arial"/>
      <w:i/>
      <w:iCs/>
      <w:sz w:val="24"/>
      <w:szCs w:val="24"/>
      <w:lang w:eastAsia="zh-CN"/>
    </w:rPr>
  </w:style>
  <w:style w:type="paragraph" w:customStyle="1" w:styleId="Indice">
    <w:name w:val="Indice"/>
    <w:basedOn w:val="Normale"/>
    <w:rsid w:val="00092789"/>
    <w:pPr>
      <w:suppressLineNumbers/>
      <w:suppressAutoHyphens/>
    </w:pPr>
    <w:rPr>
      <w:rFonts w:cs="Mangal"/>
      <w:lang w:eastAsia="zh-CN"/>
    </w:rPr>
  </w:style>
  <w:style w:type="paragraph" w:customStyle="1" w:styleId="Intestazione1">
    <w:name w:val="Intestazione1"/>
    <w:basedOn w:val="Normale"/>
    <w:next w:val="Corpotesto"/>
    <w:rsid w:val="00092789"/>
    <w:pPr>
      <w:keepNext/>
      <w:suppressAutoHyphens/>
      <w:spacing w:before="240" w:after="120"/>
    </w:pPr>
    <w:rPr>
      <w:rFonts w:ascii="Arial" w:eastAsia="Microsoft YaHei" w:hAnsi="Arial" w:cs="Mangal"/>
      <w:sz w:val="28"/>
      <w:szCs w:val="28"/>
      <w:lang w:eastAsia="zh-CN"/>
    </w:rPr>
  </w:style>
  <w:style w:type="paragraph" w:customStyle="1" w:styleId="Didascalia1">
    <w:name w:val="Didascalia1"/>
    <w:rsid w:val="00092789"/>
    <w:pPr>
      <w:tabs>
        <w:tab w:val="left" w:pos="1150"/>
      </w:tabs>
      <w:suppressAutoHyphens/>
    </w:pPr>
    <w:rPr>
      <w:rFonts w:ascii="Helvetica" w:eastAsia="Arial Unicode MS" w:hAnsi="Helvetica" w:cs="Arial Unicode MS"/>
      <w:b/>
      <w:bCs/>
      <w:caps/>
      <w:color w:val="000000"/>
      <w:lang w:eastAsia="zh-CN"/>
    </w:rPr>
  </w:style>
  <w:style w:type="paragraph" w:customStyle="1" w:styleId="Testocommento2">
    <w:name w:val="Testo commento2"/>
    <w:basedOn w:val="Normale"/>
    <w:rsid w:val="00092789"/>
    <w:pPr>
      <w:suppressAutoHyphens/>
      <w:spacing w:line="240" w:lineRule="auto"/>
    </w:pPr>
    <w:rPr>
      <w:rFonts w:cs="Calibri"/>
      <w:sz w:val="20"/>
      <w:szCs w:val="20"/>
      <w:lang w:eastAsia="zh-CN"/>
    </w:rPr>
  </w:style>
  <w:style w:type="paragraph" w:styleId="Testocommento">
    <w:name w:val="annotation text"/>
    <w:basedOn w:val="Normale"/>
    <w:link w:val="TestocommentoCarattere1"/>
    <w:uiPriority w:val="99"/>
    <w:semiHidden/>
    <w:unhideWhenUsed/>
    <w:rsid w:val="00092789"/>
    <w:pPr>
      <w:spacing w:line="240" w:lineRule="auto"/>
    </w:pPr>
    <w:rPr>
      <w:sz w:val="20"/>
      <w:szCs w:val="20"/>
    </w:rPr>
  </w:style>
  <w:style w:type="character" w:customStyle="1" w:styleId="TestocommentoCarattere1">
    <w:name w:val="Testo commento Carattere1"/>
    <w:basedOn w:val="Carpredefinitoparagrafo"/>
    <w:link w:val="Testocommento"/>
    <w:uiPriority w:val="99"/>
    <w:semiHidden/>
    <w:rsid w:val="00092789"/>
    <w:rPr>
      <w:lang w:eastAsia="en-US"/>
    </w:rPr>
  </w:style>
  <w:style w:type="paragraph" w:styleId="Soggettocommento">
    <w:name w:val="annotation subject"/>
    <w:basedOn w:val="Testocommento2"/>
    <w:next w:val="Testocommento2"/>
    <w:link w:val="SoggettocommentoCarattere1"/>
    <w:rsid w:val="00092789"/>
    <w:rPr>
      <w:b/>
      <w:bCs/>
    </w:rPr>
  </w:style>
  <w:style w:type="character" w:customStyle="1" w:styleId="SoggettocommentoCarattere1">
    <w:name w:val="Soggetto commento Carattere1"/>
    <w:basedOn w:val="TestocommentoCarattere1"/>
    <w:link w:val="Soggettocommento"/>
    <w:rsid w:val="00092789"/>
    <w:rPr>
      <w:rFonts w:cs="Calibri"/>
      <w:b/>
      <w:bCs/>
      <w:lang w:eastAsia="zh-CN"/>
    </w:rPr>
  </w:style>
  <w:style w:type="paragraph" w:customStyle="1" w:styleId="Corpo">
    <w:name w:val="Corpo"/>
    <w:rsid w:val="00092789"/>
    <w:pPr>
      <w:shd w:val="clear" w:color="auto" w:fill="FFFFFF"/>
      <w:suppressAutoHyphens/>
      <w:spacing w:line="100" w:lineRule="atLeast"/>
    </w:pPr>
    <w:rPr>
      <w:rFonts w:ascii="Times New Roman" w:eastAsia="Times New Roman" w:hAnsi="Times New Roman"/>
      <w:color w:val="000000"/>
      <w:kern w:val="1"/>
      <w:sz w:val="24"/>
      <w:szCs w:val="24"/>
      <w:lang w:eastAsia="zh-CN" w:bidi="hi-IN"/>
    </w:rPr>
  </w:style>
  <w:style w:type="paragraph" w:customStyle="1" w:styleId="Elencomedio2-Colore21">
    <w:name w:val="Elenco medio 2 - Colore 21"/>
    <w:rsid w:val="00092789"/>
    <w:pPr>
      <w:suppressAutoHyphens/>
    </w:pPr>
    <w:rPr>
      <w:rFonts w:cs="Calibri"/>
      <w:sz w:val="22"/>
      <w:szCs w:val="22"/>
      <w:lang w:eastAsia="zh-CN"/>
    </w:rPr>
  </w:style>
  <w:style w:type="paragraph" w:customStyle="1" w:styleId="Grigliatab31">
    <w:name w:val="Griglia tab. 31"/>
    <w:basedOn w:val="Titolo1"/>
    <w:next w:val="Normale"/>
    <w:rsid w:val="00092789"/>
    <w:pPr>
      <w:suppressAutoHyphens/>
      <w:spacing w:line="240" w:lineRule="auto"/>
    </w:pPr>
    <w:rPr>
      <w:rFonts w:eastAsia="MS Gothic" w:cs="Cambria"/>
      <w:lang w:eastAsia="zh-CN"/>
    </w:rPr>
  </w:style>
  <w:style w:type="paragraph" w:customStyle="1" w:styleId="Grigliamedia1-Colore21">
    <w:name w:val="Griglia media 1 - Colore 21"/>
    <w:basedOn w:val="Normale"/>
    <w:rsid w:val="00092789"/>
    <w:pPr>
      <w:widowControl w:val="0"/>
      <w:suppressAutoHyphens/>
      <w:ind w:left="708"/>
    </w:pPr>
    <w:rPr>
      <w:rFonts w:cs="Calibri"/>
      <w:lang w:val="en-US" w:eastAsia="zh-CN"/>
    </w:rPr>
  </w:style>
  <w:style w:type="paragraph" w:customStyle="1" w:styleId="Titolo20">
    <w:name w:val="Titolo2"/>
    <w:basedOn w:val="Normale"/>
    <w:next w:val="Corpotesto"/>
    <w:rsid w:val="00092789"/>
    <w:pPr>
      <w:keepNext/>
      <w:suppressAutoHyphens/>
      <w:spacing w:before="240" w:after="120"/>
    </w:pPr>
    <w:rPr>
      <w:rFonts w:ascii="Liberation Sans" w:eastAsia="Microsoft YaHei" w:hAnsi="Liberation Sans" w:cs="Mangal"/>
      <w:sz w:val="28"/>
      <w:szCs w:val="28"/>
      <w:lang w:eastAsia="zh-CN"/>
    </w:rPr>
  </w:style>
  <w:style w:type="paragraph" w:customStyle="1" w:styleId="Titolo10">
    <w:name w:val="Titolo1"/>
    <w:basedOn w:val="Normale"/>
    <w:next w:val="Corpotesto"/>
    <w:rsid w:val="00092789"/>
    <w:pPr>
      <w:keepNext/>
      <w:suppressAutoHyphens/>
      <w:spacing w:before="240" w:after="120"/>
    </w:pPr>
    <w:rPr>
      <w:rFonts w:ascii="Liberation Sans" w:eastAsia="Microsoft YaHei" w:hAnsi="Liberation Sans" w:cs="Mangal"/>
      <w:sz w:val="28"/>
      <w:szCs w:val="28"/>
      <w:lang w:eastAsia="zh-CN"/>
    </w:rPr>
  </w:style>
  <w:style w:type="paragraph" w:customStyle="1" w:styleId="Testocommento1">
    <w:name w:val="Testo commento1"/>
    <w:basedOn w:val="Normale"/>
    <w:rsid w:val="00092789"/>
    <w:pPr>
      <w:suppressAutoHyphens/>
      <w:spacing w:line="240" w:lineRule="auto"/>
    </w:pPr>
    <w:rPr>
      <w:rFonts w:cs="Calibri"/>
      <w:sz w:val="20"/>
      <w:szCs w:val="20"/>
      <w:lang w:val="x-none" w:eastAsia="zh-CN"/>
    </w:rPr>
  </w:style>
  <w:style w:type="paragraph" w:customStyle="1" w:styleId="Elencoscuro-Colore31">
    <w:name w:val="Elenco scuro - Colore 31"/>
    <w:rsid w:val="00092789"/>
    <w:pPr>
      <w:suppressAutoHyphens/>
    </w:pPr>
    <w:rPr>
      <w:rFonts w:cs="Calibri"/>
      <w:sz w:val="22"/>
      <w:szCs w:val="22"/>
      <w:lang w:eastAsia="zh-CN"/>
    </w:rPr>
  </w:style>
  <w:style w:type="paragraph" w:styleId="Titolosommario">
    <w:name w:val="TOC Heading"/>
    <w:basedOn w:val="Titolo1"/>
    <w:next w:val="Normale"/>
    <w:qFormat/>
    <w:rsid w:val="00092789"/>
    <w:pPr>
      <w:suppressAutoHyphens/>
      <w:spacing w:line="240" w:lineRule="auto"/>
    </w:pPr>
    <w:rPr>
      <w:rFonts w:eastAsia="MS Gothic" w:cs="Cambria"/>
      <w:lang w:val="x-none" w:eastAsia="zh-CN"/>
    </w:rPr>
  </w:style>
  <w:style w:type="paragraph" w:customStyle="1" w:styleId="Sfondoacolori-Colore31">
    <w:name w:val="Sfondo a colori - Colore 31"/>
    <w:basedOn w:val="Normale"/>
    <w:uiPriority w:val="34"/>
    <w:qFormat/>
    <w:rsid w:val="00092789"/>
    <w:pPr>
      <w:widowControl w:val="0"/>
      <w:suppressAutoHyphens/>
      <w:ind w:left="708"/>
    </w:pPr>
    <w:rPr>
      <w:rFonts w:cs="Calibri"/>
      <w:lang w:val="en-US" w:eastAsia="zh-CN"/>
    </w:rPr>
  </w:style>
  <w:style w:type="paragraph" w:customStyle="1" w:styleId="WW-Grigliamedia1-Colore21">
    <w:name w:val="WW-Griglia media 1 - Colore 21"/>
    <w:basedOn w:val="Normale"/>
    <w:rsid w:val="00092789"/>
    <w:pPr>
      <w:widowControl w:val="0"/>
      <w:suppressAutoHyphens/>
      <w:ind w:left="708"/>
    </w:pPr>
    <w:rPr>
      <w:rFonts w:cs="Calibri"/>
      <w:lang w:val="en-US" w:eastAsia="zh-CN"/>
    </w:rPr>
  </w:style>
  <w:style w:type="paragraph" w:customStyle="1" w:styleId="Elencoacolori-Colore11">
    <w:name w:val="Elenco a colori - Colore 11"/>
    <w:basedOn w:val="Normale"/>
    <w:uiPriority w:val="34"/>
    <w:qFormat/>
    <w:rsid w:val="00092789"/>
    <w:pPr>
      <w:suppressAutoHyphens/>
      <w:ind w:left="708"/>
    </w:pPr>
    <w:rPr>
      <w:rFonts w:cs="Calibri"/>
      <w:lang w:eastAsia="zh-CN"/>
    </w:rPr>
  </w:style>
  <w:style w:type="paragraph" w:styleId="Sommario3">
    <w:name w:val="toc 3"/>
    <w:basedOn w:val="Indice"/>
    <w:rsid w:val="00092789"/>
    <w:pPr>
      <w:ind w:left="566"/>
    </w:pPr>
  </w:style>
  <w:style w:type="paragraph" w:styleId="Sommario4">
    <w:name w:val="toc 4"/>
    <w:basedOn w:val="Indice"/>
    <w:rsid w:val="00092789"/>
    <w:pPr>
      <w:ind w:left="849"/>
    </w:pPr>
  </w:style>
  <w:style w:type="paragraph" w:styleId="Sommario5">
    <w:name w:val="toc 5"/>
    <w:basedOn w:val="Indice"/>
    <w:rsid w:val="00092789"/>
    <w:pPr>
      <w:ind w:left="1132"/>
    </w:pPr>
  </w:style>
  <w:style w:type="paragraph" w:styleId="Sommario6">
    <w:name w:val="toc 6"/>
    <w:basedOn w:val="Indice"/>
    <w:rsid w:val="00092789"/>
    <w:pPr>
      <w:ind w:left="1415"/>
    </w:pPr>
  </w:style>
  <w:style w:type="paragraph" w:styleId="Sommario7">
    <w:name w:val="toc 7"/>
    <w:basedOn w:val="Indice"/>
    <w:rsid w:val="00092789"/>
    <w:pPr>
      <w:ind w:left="1698"/>
    </w:pPr>
  </w:style>
  <w:style w:type="paragraph" w:styleId="Sommario8">
    <w:name w:val="toc 8"/>
    <w:basedOn w:val="Indice"/>
    <w:rsid w:val="00092789"/>
    <w:pPr>
      <w:ind w:left="1981"/>
    </w:pPr>
  </w:style>
  <w:style w:type="paragraph" w:styleId="Sommario9">
    <w:name w:val="toc 9"/>
    <w:basedOn w:val="Indice"/>
    <w:rsid w:val="00092789"/>
    <w:pPr>
      <w:ind w:left="2264"/>
    </w:pPr>
  </w:style>
  <w:style w:type="paragraph" w:customStyle="1" w:styleId="Indice10">
    <w:name w:val="Indice 10"/>
    <w:basedOn w:val="Indice"/>
    <w:rsid w:val="00092789"/>
    <w:pPr>
      <w:ind w:left="2547"/>
    </w:pPr>
  </w:style>
  <w:style w:type="paragraph" w:customStyle="1" w:styleId="Contenutotabella">
    <w:name w:val="Contenuto tabella"/>
    <w:basedOn w:val="Normale"/>
    <w:rsid w:val="00092789"/>
    <w:pPr>
      <w:suppressLineNumbers/>
      <w:suppressAutoHyphens/>
    </w:pPr>
    <w:rPr>
      <w:rFonts w:cs="Calibri"/>
      <w:lang w:eastAsia="zh-CN"/>
    </w:rPr>
  </w:style>
  <w:style w:type="paragraph" w:customStyle="1" w:styleId="Titolotabella">
    <w:name w:val="Titolo tabella"/>
    <w:basedOn w:val="Contenutotabella"/>
    <w:rsid w:val="00092789"/>
    <w:pPr>
      <w:jc w:val="center"/>
    </w:pPr>
    <w:rPr>
      <w:b/>
      <w:bCs/>
    </w:rPr>
  </w:style>
  <w:style w:type="paragraph" w:styleId="Sottotitolo">
    <w:name w:val="Subtitle"/>
    <w:basedOn w:val="Normale"/>
    <w:next w:val="Corpotesto"/>
    <w:link w:val="SottotitoloCarattere1"/>
    <w:qFormat/>
    <w:rsid w:val="00092789"/>
    <w:pPr>
      <w:keepNext/>
      <w:suppressAutoHyphens/>
      <w:spacing w:before="240" w:after="120"/>
      <w:jc w:val="center"/>
    </w:pPr>
    <w:rPr>
      <w:rFonts w:ascii="Arial" w:eastAsia="Lucida Sans Unicode" w:hAnsi="Arial" w:cs="Tahoma"/>
      <w:i/>
      <w:iCs/>
      <w:sz w:val="28"/>
      <w:szCs w:val="28"/>
      <w:lang w:val="en-GB" w:eastAsia="zh-CN"/>
    </w:rPr>
  </w:style>
  <w:style w:type="character" w:customStyle="1" w:styleId="SottotitoloCarattere1">
    <w:name w:val="Sottotitolo Carattere1"/>
    <w:basedOn w:val="Carpredefinitoparagrafo"/>
    <w:link w:val="Sottotitolo"/>
    <w:rsid w:val="00092789"/>
    <w:rPr>
      <w:rFonts w:ascii="Arial" w:eastAsia="Lucida Sans Unicode" w:hAnsi="Arial" w:cs="Tahoma"/>
      <w:i/>
      <w:iCs/>
      <w:sz w:val="28"/>
      <w:szCs w:val="28"/>
      <w:lang w:val="en-GB" w:eastAsia="zh-CN"/>
    </w:rPr>
  </w:style>
  <w:style w:type="paragraph" w:customStyle="1" w:styleId="Corpodeltesto21">
    <w:name w:val="Corpo del testo 21"/>
    <w:basedOn w:val="Normale"/>
    <w:rsid w:val="00092789"/>
    <w:pPr>
      <w:suppressAutoHyphens/>
    </w:pPr>
    <w:rPr>
      <w:rFonts w:ascii="Arial" w:eastAsia="Arial Unicode MS" w:hAnsi="Arial" w:cs="Arial"/>
      <w:sz w:val="16"/>
      <w:lang w:eastAsia="zh-CN"/>
    </w:rPr>
  </w:style>
  <w:style w:type="paragraph" w:customStyle="1" w:styleId="Intestazionetabella">
    <w:name w:val="Intestazione tabella"/>
    <w:basedOn w:val="Contenutotabella"/>
    <w:rsid w:val="00092789"/>
    <w:pPr>
      <w:jc w:val="center"/>
    </w:pPr>
    <w:rPr>
      <w:b/>
      <w:bCs/>
    </w:rPr>
  </w:style>
  <w:style w:type="paragraph" w:customStyle="1" w:styleId="popolo">
    <w:name w:val="popolo"/>
    <w:basedOn w:val="Normale"/>
    <w:rsid w:val="00092789"/>
    <w:pPr>
      <w:spacing w:before="280" w:after="280" w:line="240" w:lineRule="auto"/>
    </w:pPr>
    <w:rPr>
      <w:rFonts w:ascii="Times New Roman" w:eastAsia="Times New Roman" w:hAnsi="Times New Roman"/>
      <w:sz w:val="24"/>
      <w:szCs w:val="24"/>
      <w:lang w:eastAsia="zh-CN"/>
    </w:rPr>
  </w:style>
  <w:style w:type="character" w:customStyle="1" w:styleId="Menzionenonrisolta1">
    <w:name w:val="Menzione non risolta1"/>
    <w:uiPriority w:val="99"/>
    <w:semiHidden/>
    <w:unhideWhenUsed/>
    <w:rsid w:val="00092789"/>
    <w:rPr>
      <w:color w:val="605E5C"/>
      <w:shd w:val="clear" w:color="auto" w:fill="E1DFDD"/>
    </w:rPr>
  </w:style>
  <w:style w:type="paragraph" w:customStyle="1" w:styleId="Grigliachiara-Colore31">
    <w:name w:val="Griglia chiara - Colore 31"/>
    <w:basedOn w:val="Normale"/>
    <w:rsid w:val="00434DE8"/>
    <w:pPr>
      <w:widowControl w:val="0"/>
      <w:suppressAutoHyphens/>
      <w:ind w:left="708"/>
    </w:pPr>
    <w:rPr>
      <w:kern w:val="1"/>
      <w:lang w:val="en-US" w:eastAsia="ar-SA"/>
    </w:rPr>
  </w:style>
  <w:style w:type="paragraph" w:customStyle="1" w:styleId="msonormal0">
    <w:name w:val="msonormal"/>
    <w:basedOn w:val="Normale"/>
    <w:rsid w:val="00E17298"/>
    <w:pPr>
      <w:spacing w:before="100" w:beforeAutospacing="1" w:after="100" w:afterAutospacing="1" w:line="240" w:lineRule="auto"/>
    </w:pPr>
    <w:rPr>
      <w:rFonts w:ascii="Times New Roman" w:eastAsia="Times New Roman" w:hAnsi="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49921">
      <w:bodyDiv w:val="1"/>
      <w:marLeft w:val="0"/>
      <w:marRight w:val="0"/>
      <w:marTop w:val="0"/>
      <w:marBottom w:val="0"/>
      <w:divBdr>
        <w:top w:val="none" w:sz="0" w:space="0" w:color="auto"/>
        <w:left w:val="none" w:sz="0" w:space="0" w:color="auto"/>
        <w:bottom w:val="none" w:sz="0" w:space="0" w:color="auto"/>
        <w:right w:val="none" w:sz="0" w:space="0" w:color="auto"/>
      </w:divBdr>
      <w:divsChild>
        <w:div w:id="1447236723">
          <w:marLeft w:val="0"/>
          <w:marRight w:val="0"/>
          <w:marTop w:val="0"/>
          <w:marBottom w:val="0"/>
          <w:divBdr>
            <w:top w:val="none" w:sz="0" w:space="0" w:color="auto"/>
            <w:left w:val="none" w:sz="0" w:space="0" w:color="auto"/>
            <w:bottom w:val="none" w:sz="0" w:space="0" w:color="auto"/>
            <w:right w:val="none" w:sz="0" w:space="0" w:color="auto"/>
          </w:divBdr>
          <w:divsChild>
            <w:div w:id="1557626157">
              <w:marLeft w:val="0"/>
              <w:marRight w:val="0"/>
              <w:marTop w:val="0"/>
              <w:marBottom w:val="0"/>
              <w:divBdr>
                <w:top w:val="none" w:sz="0" w:space="0" w:color="auto"/>
                <w:left w:val="none" w:sz="0" w:space="0" w:color="auto"/>
                <w:bottom w:val="none" w:sz="0" w:space="0" w:color="auto"/>
                <w:right w:val="none" w:sz="0" w:space="0" w:color="auto"/>
              </w:divBdr>
              <w:divsChild>
                <w:div w:id="170922831">
                  <w:marLeft w:val="0"/>
                  <w:marRight w:val="0"/>
                  <w:marTop w:val="0"/>
                  <w:marBottom w:val="0"/>
                  <w:divBdr>
                    <w:top w:val="none" w:sz="0" w:space="0" w:color="auto"/>
                    <w:left w:val="none" w:sz="0" w:space="0" w:color="auto"/>
                    <w:bottom w:val="none" w:sz="0" w:space="0" w:color="auto"/>
                    <w:right w:val="none" w:sz="0" w:space="0" w:color="auto"/>
                  </w:divBdr>
                  <w:divsChild>
                    <w:div w:id="25441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64965">
      <w:bodyDiv w:val="1"/>
      <w:marLeft w:val="0"/>
      <w:marRight w:val="0"/>
      <w:marTop w:val="0"/>
      <w:marBottom w:val="0"/>
      <w:divBdr>
        <w:top w:val="none" w:sz="0" w:space="0" w:color="auto"/>
        <w:left w:val="none" w:sz="0" w:space="0" w:color="auto"/>
        <w:bottom w:val="none" w:sz="0" w:space="0" w:color="auto"/>
        <w:right w:val="none" w:sz="0" w:space="0" w:color="auto"/>
      </w:divBdr>
      <w:divsChild>
        <w:div w:id="1637099586">
          <w:marLeft w:val="0"/>
          <w:marRight w:val="0"/>
          <w:marTop w:val="0"/>
          <w:marBottom w:val="0"/>
          <w:divBdr>
            <w:top w:val="none" w:sz="0" w:space="0" w:color="auto"/>
            <w:left w:val="none" w:sz="0" w:space="0" w:color="auto"/>
            <w:bottom w:val="none" w:sz="0" w:space="0" w:color="auto"/>
            <w:right w:val="none" w:sz="0" w:space="0" w:color="auto"/>
          </w:divBdr>
          <w:divsChild>
            <w:div w:id="405882017">
              <w:marLeft w:val="0"/>
              <w:marRight w:val="0"/>
              <w:marTop w:val="0"/>
              <w:marBottom w:val="0"/>
              <w:divBdr>
                <w:top w:val="none" w:sz="0" w:space="0" w:color="auto"/>
                <w:left w:val="none" w:sz="0" w:space="0" w:color="auto"/>
                <w:bottom w:val="none" w:sz="0" w:space="0" w:color="auto"/>
                <w:right w:val="none" w:sz="0" w:space="0" w:color="auto"/>
              </w:divBdr>
              <w:divsChild>
                <w:div w:id="112777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13048">
      <w:bodyDiv w:val="1"/>
      <w:marLeft w:val="0"/>
      <w:marRight w:val="0"/>
      <w:marTop w:val="0"/>
      <w:marBottom w:val="0"/>
      <w:divBdr>
        <w:top w:val="none" w:sz="0" w:space="0" w:color="auto"/>
        <w:left w:val="none" w:sz="0" w:space="0" w:color="auto"/>
        <w:bottom w:val="none" w:sz="0" w:space="0" w:color="auto"/>
        <w:right w:val="none" w:sz="0" w:space="0" w:color="auto"/>
      </w:divBdr>
    </w:div>
    <w:div w:id="74984216">
      <w:bodyDiv w:val="1"/>
      <w:marLeft w:val="0"/>
      <w:marRight w:val="0"/>
      <w:marTop w:val="0"/>
      <w:marBottom w:val="0"/>
      <w:divBdr>
        <w:top w:val="none" w:sz="0" w:space="0" w:color="auto"/>
        <w:left w:val="none" w:sz="0" w:space="0" w:color="auto"/>
        <w:bottom w:val="none" w:sz="0" w:space="0" w:color="auto"/>
        <w:right w:val="none" w:sz="0" w:space="0" w:color="auto"/>
      </w:divBdr>
      <w:divsChild>
        <w:div w:id="1883975320">
          <w:marLeft w:val="0"/>
          <w:marRight w:val="0"/>
          <w:marTop w:val="0"/>
          <w:marBottom w:val="0"/>
          <w:divBdr>
            <w:top w:val="none" w:sz="0" w:space="0" w:color="auto"/>
            <w:left w:val="none" w:sz="0" w:space="0" w:color="auto"/>
            <w:bottom w:val="none" w:sz="0" w:space="0" w:color="auto"/>
            <w:right w:val="none" w:sz="0" w:space="0" w:color="auto"/>
          </w:divBdr>
          <w:divsChild>
            <w:div w:id="330372634">
              <w:marLeft w:val="0"/>
              <w:marRight w:val="0"/>
              <w:marTop w:val="0"/>
              <w:marBottom w:val="0"/>
              <w:divBdr>
                <w:top w:val="none" w:sz="0" w:space="0" w:color="auto"/>
                <w:left w:val="none" w:sz="0" w:space="0" w:color="auto"/>
                <w:bottom w:val="none" w:sz="0" w:space="0" w:color="auto"/>
                <w:right w:val="none" w:sz="0" w:space="0" w:color="auto"/>
              </w:divBdr>
              <w:divsChild>
                <w:div w:id="103823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6464">
      <w:bodyDiv w:val="1"/>
      <w:marLeft w:val="0"/>
      <w:marRight w:val="0"/>
      <w:marTop w:val="0"/>
      <w:marBottom w:val="0"/>
      <w:divBdr>
        <w:top w:val="none" w:sz="0" w:space="0" w:color="auto"/>
        <w:left w:val="none" w:sz="0" w:space="0" w:color="auto"/>
        <w:bottom w:val="none" w:sz="0" w:space="0" w:color="auto"/>
        <w:right w:val="none" w:sz="0" w:space="0" w:color="auto"/>
      </w:divBdr>
      <w:divsChild>
        <w:div w:id="2047437691">
          <w:marLeft w:val="0"/>
          <w:marRight w:val="0"/>
          <w:marTop w:val="0"/>
          <w:marBottom w:val="0"/>
          <w:divBdr>
            <w:top w:val="none" w:sz="0" w:space="0" w:color="auto"/>
            <w:left w:val="none" w:sz="0" w:space="0" w:color="auto"/>
            <w:bottom w:val="none" w:sz="0" w:space="0" w:color="auto"/>
            <w:right w:val="none" w:sz="0" w:space="0" w:color="auto"/>
          </w:divBdr>
          <w:divsChild>
            <w:div w:id="418211667">
              <w:marLeft w:val="0"/>
              <w:marRight w:val="0"/>
              <w:marTop w:val="0"/>
              <w:marBottom w:val="0"/>
              <w:divBdr>
                <w:top w:val="none" w:sz="0" w:space="0" w:color="auto"/>
                <w:left w:val="none" w:sz="0" w:space="0" w:color="auto"/>
                <w:bottom w:val="none" w:sz="0" w:space="0" w:color="auto"/>
                <w:right w:val="none" w:sz="0" w:space="0" w:color="auto"/>
              </w:divBdr>
              <w:divsChild>
                <w:div w:id="101026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337796">
      <w:bodyDiv w:val="1"/>
      <w:marLeft w:val="0"/>
      <w:marRight w:val="0"/>
      <w:marTop w:val="0"/>
      <w:marBottom w:val="0"/>
      <w:divBdr>
        <w:top w:val="none" w:sz="0" w:space="0" w:color="auto"/>
        <w:left w:val="none" w:sz="0" w:space="0" w:color="auto"/>
        <w:bottom w:val="none" w:sz="0" w:space="0" w:color="auto"/>
        <w:right w:val="none" w:sz="0" w:space="0" w:color="auto"/>
      </w:divBdr>
    </w:div>
    <w:div w:id="389503661">
      <w:bodyDiv w:val="1"/>
      <w:marLeft w:val="0"/>
      <w:marRight w:val="0"/>
      <w:marTop w:val="0"/>
      <w:marBottom w:val="0"/>
      <w:divBdr>
        <w:top w:val="none" w:sz="0" w:space="0" w:color="auto"/>
        <w:left w:val="none" w:sz="0" w:space="0" w:color="auto"/>
        <w:bottom w:val="none" w:sz="0" w:space="0" w:color="auto"/>
        <w:right w:val="none" w:sz="0" w:space="0" w:color="auto"/>
      </w:divBdr>
      <w:divsChild>
        <w:div w:id="1258174552">
          <w:marLeft w:val="0"/>
          <w:marRight w:val="0"/>
          <w:marTop w:val="0"/>
          <w:marBottom w:val="0"/>
          <w:divBdr>
            <w:top w:val="none" w:sz="0" w:space="0" w:color="auto"/>
            <w:left w:val="none" w:sz="0" w:space="0" w:color="auto"/>
            <w:bottom w:val="none" w:sz="0" w:space="0" w:color="auto"/>
            <w:right w:val="none" w:sz="0" w:space="0" w:color="auto"/>
          </w:divBdr>
          <w:divsChild>
            <w:div w:id="1324041082">
              <w:marLeft w:val="0"/>
              <w:marRight w:val="0"/>
              <w:marTop w:val="0"/>
              <w:marBottom w:val="0"/>
              <w:divBdr>
                <w:top w:val="none" w:sz="0" w:space="0" w:color="auto"/>
                <w:left w:val="none" w:sz="0" w:space="0" w:color="auto"/>
                <w:bottom w:val="none" w:sz="0" w:space="0" w:color="auto"/>
                <w:right w:val="none" w:sz="0" w:space="0" w:color="auto"/>
              </w:divBdr>
              <w:divsChild>
                <w:div w:id="231627427">
                  <w:marLeft w:val="0"/>
                  <w:marRight w:val="0"/>
                  <w:marTop w:val="0"/>
                  <w:marBottom w:val="0"/>
                  <w:divBdr>
                    <w:top w:val="none" w:sz="0" w:space="0" w:color="auto"/>
                    <w:left w:val="none" w:sz="0" w:space="0" w:color="auto"/>
                    <w:bottom w:val="none" w:sz="0" w:space="0" w:color="auto"/>
                    <w:right w:val="none" w:sz="0" w:space="0" w:color="auto"/>
                  </w:divBdr>
                  <w:divsChild>
                    <w:div w:id="55439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6289740">
      <w:bodyDiv w:val="1"/>
      <w:marLeft w:val="0"/>
      <w:marRight w:val="0"/>
      <w:marTop w:val="0"/>
      <w:marBottom w:val="0"/>
      <w:divBdr>
        <w:top w:val="none" w:sz="0" w:space="0" w:color="auto"/>
        <w:left w:val="none" w:sz="0" w:space="0" w:color="auto"/>
        <w:bottom w:val="none" w:sz="0" w:space="0" w:color="auto"/>
        <w:right w:val="none" w:sz="0" w:space="0" w:color="auto"/>
      </w:divBdr>
      <w:divsChild>
        <w:div w:id="1396196514">
          <w:marLeft w:val="0"/>
          <w:marRight w:val="0"/>
          <w:marTop w:val="0"/>
          <w:marBottom w:val="0"/>
          <w:divBdr>
            <w:top w:val="none" w:sz="0" w:space="0" w:color="auto"/>
            <w:left w:val="none" w:sz="0" w:space="0" w:color="auto"/>
            <w:bottom w:val="none" w:sz="0" w:space="0" w:color="auto"/>
            <w:right w:val="none" w:sz="0" w:space="0" w:color="auto"/>
          </w:divBdr>
          <w:divsChild>
            <w:div w:id="387149507">
              <w:marLeft w:val="0"/>
              <w:marRight w:val="0"/>
              <w:marTop w:val="0"/>
              <w:marBottom w:val="0"/>
              <w:divBdr>
                <w:top w:val="none" w:sz="0" w:space="0" w:color="auto"/>
                <w:left w:val="none" w:sz="0" w:space="0" w:color="auto"/>
                <w:bottom w:val="none" w:sz="0" w:space="0" w:color="auto"/>
                <w:right w:val="none" w:sz="0" w:space="0" w:color="auto"/>
              </w:divBdr>
              <w:divsChild>
                <w:div w:id="204178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353203">
      <w:bodyDiv w:val="1"/>
      <w:marLeft w:val="0"/>
      <w:marRight w:val="0"/>
      <w:marTop w:val="0"/>
      <w:marBottom w:val="0"/>
      <w:divBdr>
        <w:top w:val="none" w:sz="0" w:space="0" w:color="auto"/>
        <w:left w:val="none" w:sz="0" w:space="0" w:color="auto"/>
        <w:bottom w:val="none" w:sz="0" w:space="0" w:color="auto"/>
        <w:right w:val="none" w:sz="0" w:space="0" w:color="auto"/>
      </w:divBdr>
      <w:divsChild>
        <w:div w:id="87045785">
          <w:marLeft w:val="0"/>
          <w:marRight w:val="0"/>
          <w:marTop w:val="0"/>
          <w:marBottom w:val="0"/>
          <w:divBdr>
            <w:top w:val="none" w:sz="0" w:space="0" w:color="auto"/>
            <w:left w:val="none" w:sz="0" w:space="0" w:color="auto"/>
            <w:bottom w:val="none" w:sz="0" w:space="0" w:color="auto"/>
            <w:right w:val="none" w:sz="0" w:space="0" w:color="auto"/>
          </w:divBdr>
          <w:divsChild>
            <w:div w:id="1998725136">
              <w:marLeft w:val="0"/>
              <w:marRight w:val="0"/>
              <w:marTop w:val="0"/>
              <w:marBottom w:val="0"/>
              <w:divBdr>
                <w:top w:val="none" w:sz="0" w:space="0" w:color="auto"/>
                <w:left w:val="none" w:sz="0" w:space="0" w:color="auto"/>
                <w:bottom w:val="none" w:sz="0" w:space="0" w:color="auto"/>
                <w:right w:val="none" w:sz="0" w:space="0" w:color="auto"/>
              </w:divBdr>
              <w:divsChild>
                <w:div w:id="146323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134720">
      <w:bodyDiv w:val="1"/>
      <w:marLeft w:val="0"/>
      <w:marRight w:val="0"/>
      <w:marTop w:val="0"/>
      <w:marBottom w:val="0"/>
      <w:divBdr>
        <w:top w:val="none" w:sz="0" w:space="0" w:color="auto"/>
        <w:left w:val="none" w:sz="0" w:space="0" w:color="auto"/>
        <w:bottom w:val="none" w:sz="0" w:space="0" w:color="auto"/>
        <w:right w:val="none" w:sz="0" w:space="0" w:color="auto"/>
      </w:divBdr>
      <w:divsChild>
        <w:div w:id="317272518">
          <w:marLeft w:val="0"/>
          <w:marRight w:val="0"/>
          <w:marTop w:val="0"/>
          <w:marBottom w:val="0"/>
          <w:divBdr>
            <w:top w:val="none" w:sz="0" w:space="0" w:color="auto"/>
            <w:left w:val="none" w:sz="0" w:space="0" w:color="auto"/>
            <w:bottom w:val="none" w:sz="0" w:space="0" w:color="auto"/>
            <w:right w:val="none" w:sz="0" w:space="0" w:color="auto"/>
          </w:divBdr>
          <w:divsChild>
            <w:div w:id="143357564">
              <w:marLeft w:val="0"/>
              <w:marRight w:val="0"/>
              <w:marTop w:val="0"/>
              <w:marBottom w:val="0"/>
              <w:divBdr>
                <w:top w:val="none" w:sz="0" w:space="0" w:color="auto"/>
                <w:left w:val="none" w:sz="0" w:space="0" w:color="auto"/>
                <w:bottom w:val="none" w:sz="0" w:space="0" w:color="auto"/>
                <w:right w:val="none" w:sz="0" w:space="0" w:color="auto"/>
              </w:divBdr>
              <w:divsChild>
                <w:div w:id="167557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906290">
      <w:bodyDiv w:val="1"/>
      <w:marLeft w:val="0"/>
      <w:marRight w:val="0"/>
      <w:marTop w:val="0"/>
      <w:marBottom w:val="0"/>
      <w:divBdr>
        <w:top w:val="none" w:sz="0" w:space="0" w:color="auto"/>
        <w:left w:val="none" w:sz="0" w:space="0" w:color="auto"/>
        <w:bottom w:val="none" w:sz="0" w:space="0" w:color="auto"/>
        <w:right w:val="none" w:sz="0" w:space="0" w:color="auto"/>
      </w:divBdr>
      <w:divsChild>
        <w:div w:id="1373336958">
          <w:marLeft w:val="0"/>
          <w:marRight w:val="0"/>
          <w:marTop w:val="0"/>
          <w:marBottom w:val="0"/>
          <w:divBdr>
            <w:top w:val="none" w:sz="0" w:space="0" w:color="auto"/>
            <w:left w:val="none" w:sz="0" w:space="0" w:color="auto"/>
            <w:bottom w:val="none" w:sz="0" w:space="0" w:color="auto"/>
            <w:right w:val="none" w:sz="0" w:space="0" w:color="auto"/>
          </w:divBdr>
          <w:divsChild>
            <w:div w:id="1560166640">
              <w:marLeft w:val="0"/>
              <w:marRight w:val="0"/>
              <w:marTop w:val="0"/>
              <w:marBottom w:val="0"/>
              <w:divBdr>
                <w:top w:val="none" w:sz="0" w:space="0" w:color="auto"/>
                <w:left w:val="none" w:sz="0" w:space="0" w:color="auto"/>
                <w:bottom w:val="none" w:sz="0" w:space="0" w:color="auto"/>
                <w:right w:val="none" w:sz="0" w:space="0" w:color="auto"/>
              </w:divBdr>
              <w:divsChild>
                <w:div w:id="24623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841414">
      <w:bodyDiv w:val="1"/>
      <w:marLeft w:val="0"/>
      <w:marRight w:val="0"/>
      <w:marTop w:val="0"/>
      <w:marBottom w:val="0"/>
      <w:divBdr>
        <w:top w:val="none" w:sz="0" w:space="0" w:color="auto"/>
        <w:left w:val="none" w:sz="0" w:space="0" w:color="auto"/>
        <w:bottom w:val="none" w:sz="0" w:space="0" w:color="auto"/>
        <w:right w:val="none" w:sz="0" w:space="0" w:color="auto"/>
      </w:divBdr>
      <w:divsChild>
        <w:div w:id="871066485">
          <w:marLeft w:val="0"/>
          <w:marRight w:val="0"/>
          <w:marTop w:val="0"/>
          <w:marBottom w:val="0"/>
          <w:divBdr>
            <w:top w:val="none" w:sz="0" w:space="0" w:color="auto"/>
            <w:left w:val="none" w:sz="0" w:space="0" w:color="auto"/>
            <w:bottom w:val="none" w:sz="0" w:space="0" w:color="auto"/>
            <w:right w:val="none" w:sz="0" w:space="0" w:color="auto"/>
          </w:divBdr>
          <w:divsChild>
            <w:div w:id="1361590664">
              <w:marLeft w:val="0"/>
              <w:marRight w:val="0"/>
              <w:marTop w:val="0"/>
              <w:marBottom w:val="0"/>
              <w:divBdr>
                <w:top w:val="none" w:sz="0" w:space="0" w:color="auto"/>
                <w:left w:val="none" w:sz="0" w:space="0" w:color="auto"/>
                <w:bottom w:val="none" w:sz="0" w:space="0" w:color="auto"/>
                <w:right w:val="none" w:sz="0" w:space="0" w:color="auto"/>
              </w:divBdr>
              <w:divsChild>
                <w:div w:id="171881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3401551">
      <w:bodyDiv w:val="1"/>
      <w:marLeft w:val="0"/>
      <w:marRight w:val="0"/>
      <w:marTop w:val="0"/>
      <w:marBottom w:val="0"/>
      <w:divBdr>
        <w:top w:val="none" w:sz="0" w:space="0" w:color="auto"/>
        <w:left w:val="none" w:sz="0" w:space="0" w:color="auto"/>
        <w:bottom w:val="none" w:sz="0" w:space="0" w:color="auto"/>
        <w:right w:val="none" w:sz="0" w:space="0" w:color="auto"/>
      </w:divBdr>
      <w:divsChild>
        <w:div w:id="45497265">
          <w:marLeft w:val="0"/>
          <w:marRight w:val="0"/>
          <w:marTop w:val="0"/>
          <w:marBottom w:val="0"/>
          <w:divBdr>
            <w:top w:val="none" w:sz="0" w:space="0" w:color="auto"/>
            <w:left w:val="none" w:sz="0" w:space="0" w:color="auto"/>
            <w:bottom w:val="none" w:sz="0" w:space="0" w:color="auto"/>
            <w:right w:val="none" w:sz="0" w:space="0" w:color="auto"/>
          </w:divBdr>
          <w:divsChild>
            <w:div w:id="1857384396">
              <w:marLeft w:val="0"/>
              <w:marRight w:val="0"/>
              <w:marTop w:val="0"/>
              <w:marBottom w:val="0"/>
              <w:divBdr>
                <w:top w:val="none" w:sz="0" w:space="0" w:color="auto"/>
                <w:left w:val="none" w:sz="0" w:space="0" w:color="auto"/>
                <w:bottom w:val="none" w:sz="0" w:space="0" w:color="auto"/>
                <w:right w:val="none" w:sz="0" w:space="0" w:color="auto"/>
              </w:divBdr>
              <w:divsChild>
                <w:div w:id="621620870">
                  <w:marLeft w:val="0"/>
                  <w:marRight w:val="0"/>
                  <w:marTop w:val="0"/>
                  <w:marBottom w:val="0"/>
                  <w:divBdr>
                    <w:top w:val="none" w:sz="0" w:space="0" w:color="auto"/>
                    <w:left w:val="none" w:sz="0" w:space="0" w:color="auto"/>
                    <w:bottom w:val="none" w:sz="0" w:space="0" w:color="auto"/>
                    <w:right w:val="none" w:sz="0" w:space="0" w:color="auto"/>
                  </w:divBdr>
                  <w:divsChild>
                    <w:div w:id="147610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3714517">
      <w:bodyDiv w:val="1"/>
      <w:marLeft w:val="0"/>
      <w:marRight w:val="0"/>
      <w:marTop w:val="0"/>
      <w:marBottom w:val="0"/>
      <w:divBdr>
        <w:top w:val="none" w:sz="0" w:space="0" w:color="auto"/>
        <w:left w:val="none" w:sz="0" w:space="0" w:color="auto"/>
        <w:bottom w:val="none" w:sz="0" w:space="0" w:color="auto"/>
        <w:right w:val="none" w:sz="0" w:space="0" w:color="auto"/>
      </w:divBdr>
      <w:divsChild>
        <w:div w:id="580800552">
          <w:marLeft w:val="0"/>
          <w:marRight w:val="0"/>
          <w:marTop w:val="0"/>
          <w:marBottom w:val="0"/>
          <w:divBdr>
            <w:top w:val="none" w:sz="0" w:space="0" w:color="auto"/>
            <w:left w:val="none" w:sz="0" w:space="0" w:color="auto"/>
            <w:bottom w:val="none" w:sz="0" w:space="0" w:color="auto"/>
            <w:right w:val="none" w:sz="0" w:space="0" w:color="auto"/>
          </w:divBdr>
          <w:divsChild>
            <w:div w:id="1094127761">
              <w:marLeft w:val="0"/>
              <w:marRight w:val="0"/>
              <w:marTop w:val="0"/>
              <w:marBottom w:val="0"/>
              <w:divBdr>
                <w:top w:val="none" w:sz="0" w:space="0" w:color="auto"/>
                <w:left w:val="none" w:sz="0" w:space="0" w:color="auto"/>
                <w:bottom w:val="none" w:sz="0" w:space="0" w:color="auto"/>
                <w:right w:val="none" w:sz="0" w:space="0" w:color="auto"/>
              </w:divBdr>
              <w:divsChild>
                <w:div w:id="196615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849446">
      <w:bodyDiv w:val="1"/>
      <w:marLeft w:val="0"/>
      <w:marRight w:val="0"/>
      <w:marTop w:val="0"/>
      <w:marBottom w:val="0"/>
      <w:divBdr>
        <w:top w:val="none" w:sz="0" w:space="0" w:color="auto"/>
        <w:left w:val="none" w:sz="0" w:space="0" w:color="auto"/>
        <w:bottom w:val="none" w:sz="0" w:space="0" w:color="auto"/>
        <w:right w:val="none" w:sz="0" w:space="0" w:color="auto"/>
      </w:divBdr>
      <w:divsChild>
        <w:div w:id="162551024">
          <w:marLeft w:val="0"/>
          <w:marRight w:val="0"/>
          <w:marTop w:val="0"/>
          <w:marBottom w:val="0"/>
          <w:divBdr>
            <w:top w:val="none" w:sz="0" w:space="0" w:color="auto"/>
            <w:left w:val="none" w:sz="0" w:space="0" w:color="auto"/>
            <w:bottom w:val="none" w:sz="0" w:space="0" w:color="auto"/>
            <w:right w:val="none" w:sz="0" w:space="0" w:color="auto"/>
          </w:divBdr>
          <w:divsChild>
            <w:div w:id="58673681">
              <w:marLeft w:val="0"/>
              <w:marRight w:val="0"/>
              <w:marTop w:val="0"/>
              <w:marBottom w:val="0"/>
              <w:divBdr>
                <w:top w:val="none" w:sz="0" w:space="0" w:color="auto"/>
                <w:left w:val="none" w:sz="0" w:space="0" w:color="auto"/>
                <w:bottom w:val="none" w:sz="0" w:space="0" w:color="auto"/>
                <w:right w:val="none" w:sz="0" w:space="0" w:color="auto"/>
              </w:divBdr>
              <w:divsChild>
                <w:div w:id="157550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403330">
      <w:bodyDiv w:val="1"/>
      <w:marLeft w:val="0"/>
      <w:marRight w:val="0"/>
      <w:marTop w:val="0"/>
      <w:marBottom w:val="0"/>
      <w:divBdr>
        <w:top w:val="none" w:sz="0" w:space="0" w:color="auto"/>
        <w:left w:val="none" w:sz="0" w:space="0" w:color="auto"/>
        <w:bottom w:val="none" w:sz="0" w:space="0" w:color="auto"/>
        <w:right w:val="none" w:sz="0" w:space="0" w:color="auto"/>
      </w:divBdr>
      <w:divsChild>
        <w:div w:id="1783182020">
          <w:marLeft w:val="0"/>
          <w:marRight w:val="0"/>
          <w:marTop w:val="0"/>
          <w:marBottom w:val="0"/>
          <w:divBdr>
            <w:top w:val="none" w:sz="0" w:space="0" w:color="auto"/>
            <w:left w:val="none" w:sz="0" w:space="0" w:color="auto"/>
            <w:bottom w:val="none" w:sz="0" w:space="0" w:color="auto"/>
            <w:right w:val="none" w:sz="0" w:space="0" w:color="auto"/>
          </w:divBdr>
          <w:divsChild>
            <w:div w:id="1001348559">
              <w:marLeft w:val="0"/>
              <w:marRight w:val="0"/>
              <w:marTop w:val="0"/>
              <w:marBottom w:val="0"/>
              <w:divBdr>
                <w:top w:val="none" w:sz="0" w:space="0" w:color="auto"/>
                <w:left w:val="none" w:sz="0" w:space="0" w:color="auto"/>
                <w:bottom w:val="none" w:sz="0" w:space="0" w:color="auto"/>
                <w:right w:val="none" w:sz="0" w:space="0" w:color="auto"/>
              </w:divBdr>
              <w:divsChild>
                <w:div w:id="1011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034871">
      <w:bodyDiv w:val="1"/>
      <w:marLeft w:val="0"/>
      <w:marRight w:val="0"/>
      <w:marTop w:val="0"/>
      <w:marBottom w:val="0"/>
      <w:divBdr>
        <w:top w:val="none" w:sz="0" w:space="0" w:color="auto"/>
        <w:left w:val="none" w:sz="0" w:space="0" w:color="auto"/>
        <w:bottom w:val="none" w:sz="0" w:space="0" w:color="auto"/>
        <w:right w:val="none" w:sz="0" w:space="0" w:color="auto"/>
      </w:divBdr>
      <w:divsChild>
        <w:div w:id="1012296249">
          <w:marLeft w:val="0"/>
          <w:marRight w:val="0"/>
          <w:marTop w:val="0"/>
          <w:marBottom w:val="0"/>
          <w:divBdr>
            <w:top w:val="none" w:sz="0" w:space="0" w:color="auto"/>
            <w:left w:val="none" w:sz="0" w:space="0" w:color="auto"/>
            <w:bottom w:val="none" w:sz="0" w:space="0" w:color="auto"/>
            <w:right w:val="none" w:sz="0" w:space="0" w:color="auto"/>
          </w:divBdr>
          <w:divsChild>
            <w:div w:id="1088426784">
              <w:marLeft w:val="0"/>
              <w:marRight w:val="0"/>
              <w:marTop w:val="0"/>
              <w:marBottom w:val="0"/>
              <w:divBdr>
                <w:top w:val="none" w:sz="0" w:space="0" w:color="auto"/>
                <w:left w:val="none" w:sz="0" w:space="0" w:color="auto"/>
                <w:bottom w:val="none" w:sz="0" w:space="0" w:color="auto"/>
                <w:right w:val="none" w:sz="0" w:space="0" w:color="auto"/>
              </w:divBdr>
              <w:divsChild>
                <w:div w:id="631329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6118323">
      <w:bodyDiv w:val="1"/>
      <w:marLeft w:val="0"/>
      <w:marRight w:val="0"/>
      <w:marTop w:val="0"/>
      <w:marBottom w:val="0"/>
      <w:divBdr>
        <w:top w:val="none" w:sz="0" w:space="0" w:color="auto"/>
        <w:left w:val="none" w:sz="0" w:space="0" w:color="auto"/>
        <w:bottom w:val="none" w:sz="0" w:space="0" w:color="auto"/>
        <w:right w:val="none" w:sz="0" w:space="0" w:color="auto"/>
      </w:divBdr>
    </w:div>
    <w:div w:id="601839521">
      <w:bodyDiv w:val="1"/>
      <w:marLeft w:val="0"/>
      <w:marRight w:val="0"/>
      <w:marTop w:val="0"/>
      <w:marBottom w:val="0"/>
      <w:divBdr>
        <w:top w:val="none" w:sz="0" w:space="0" w:color="auto"/>
        <w:left w:val="none" w:sz="0" w:space="0" w:color="auto"/>
        <w:bottom w:val="none" w:sz="0" w:space="0" w:color="auto"/>
        <w:right w:val="none" w:sz="0" w:space="0" w:color="auto"/>
      </w:divBdr>
      <w:divsChild>
        <w:div w:id="1943104841">
          <w:marLeft w:val="0"/>
          <w:marRight w:val="0"/>
          <w:marTop w:val="0"/>
          <w:marBottom w:val="0"/>
          <w:divBdr>
            <w:top w:val="none" w:sz="0" w:space="0" w:color="auto"/>
            <w:left w:val="none" w:sz="0" w:space="0" w:color="auto"/>
            <w:bottom w:val="none" w:sz="0" w:space="0" w:color="auto"/>
            <w:right w:val="none" w:sz="0" w:space="0" w:color="auto"/>
          </w:divBdr>
          <w:divsChild>
            <w:div w:id="906375391">
              <w:marLeft w:val="0"/>
              <w:marRight w:val="0"/>
              <w:marTop w:val="0"/>
              <w:marBottom w:val="0"/>
              <w:divBdr>
                <w:top w:val="none" w:sz="0" w:space="0" w:color="auto"/>
                <w:left w:val="none" w:sz="0" w:space="0" w:color="auto"/>
                <w:bottom w:val="none" w:sz="0" w:space="0" w:color="auto"/>
                <w:right w:val="none" w:sz="0" w:space="0" w:color="auto"/>
              </w:divBdr>
              <w:divsChild>
                <w:div w:id="36833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4578651">
      <w:bodyDiv w:val="1"/>
      <w:marLeft w:val="0"/>
      <w:marRight w:val="0"/>
      <w:marTop w:val="0"/>
      <w:marBottom w:val="0"/>
      <w:divBdr>
        <w:top w:val="none" w:sz="0" w:space="0" w:color="auto"/>
        <w:left w:val="none" w:sz="0" w:space="0" w:color="auto"/>
        <w:bottom w:val="none" w:sz="0" w:space="0" w:color="auto"/>
        <w:right w:val="none" w:sz="0" w:space="0" w:color="auto"/>
      </w:divBdr>
      <w:divsChild>
        <w:div w:id="2034572785">
          <w:marLeft w:val="0"/>
          <w:marRight w:val="0"/>
          <w:marTop w:val="0"/>
          <w:marBottom w:val="0"/>
          <w:divBdr>
            <w:top w:val="none" w:sz="0" w:space="0" w:color="auto"/>
            <w:left w:val="none" w:sz="0" w:space="0" w:color="auto"/>
            <w:bottom w:val="none" w:sz="0" w:space="0" w:color="auto"/>
            <w:right w:val="none" w:sz="0" w:space="0" w:color="auto"/>
          </w:divBdr>
          <w:divsChild>
            <w:div w:id="347292736">
              <w:marLeft w:val="0"/>
              <w:marRight w:val="0"/>
              <w:marTop w:val="0"/>
              <w:marBottom w:val="0"/>
              <w:divBdr>
                <w:top w:val="none" w:sz="0" w:space="0" w:color="auto"/>
                <w:left w:val="none" w:sz="0" w:space="0" w:color="auto"/>
                <w:bottom w:val="none" w:sz="0" w:space="0" w:color="auto"/>
                <w:right w:val="none" w:sz="0" w:space="0" w:color="auto"/>
              </w:divBdr>
              <w:divsChild>
                <w:div w:id="132967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112380">
      <w:bodyDiv w:val="1"/>
      <w:marLeft w:val="0"/>
      <w:marRight w:val="0"/>
      <w:marTop w:val="0"/>
      <w:marBottom w:val="0"/>
      <w:divBdr>
        <w:top w:val="none" w:sz="0" w:space="0" w:color="auto"/>
        <w:left w:val="none" w:sz="0" w:space="0" w:color="auto"/>
        <w:bottom w:val="none" w:sz="0" w:space="0" w:color="auto"/>
        <w:right w:val="none" w:sz="0" w:space="0" w:color="auto"/>
      </w:divBdr>
      <w:divsChild>
        <w:div w:id="287709123">
          <w:marLeft w:val="0"/>
          <w:marRight w:val="0"/>
          <w:marTop w:val="0"/>
          <w:marBottom w:val="0"/>
          <w:divBdr>
            <w:top w:val="none" w:sz="0" w:space="0" w:color="auto"/>
            <w:left w:val="none" w:sz="0" w:space="0" w:color="auto"/>
            <w:bottom w:val="none" w:sz="0" w:space="0" w:color="auto"/>
            <w:right w:val="none" w:sz="0" w:space="0" w:color="auto"/>
          </w:divBdr>
          <w:divsChild>
            <w:div w:id="1692300146">
              <w:marLeft w:val="0"/>
              <w:marRight w:val="0"/>
              <w:marTop w:val="0"/>
              <w:marBottom w:val="0"/>
              <w:divBdr>
                <w:top w:val="none" w:sz="0" w:space="0" w:color="auto"/>
                <w:left w:val="none" w:sz="0" w:space="0" w:color="auto"/>
                <w:bottom w:val="none" w:sz="0" w:space="0" w:color="auto"/>
                <w:right w:val="none" w:sz="0" w:space="0" w:color="auto"/>
              </w:divBdr>
              <w:divsChild>
                <w:div w:id="145548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7229">
      <w:bodyDiv w:val="1"/>
      <w:marLeft w:val="0"/>
      <w:marRight w:val="0"/>
      <w:marTop w:val="0"/>
      <w:marBottom w:val="0"/>
      <w:divBdr>
        <w:top w:val="none" w:sz="0" w:space="0" w:color="auto"/>
        <w:left w:val="none" w:sz="0" w:space="0" w:color="auto"/>
        <w:bottom w:val="none" w:sz="0" w:space="0" w:color="auto"/>
        <w:right w:val="none" w:sz="0" w:space="0" w:color="auto"/>
      </w:divBdr>
      <w:divsChild>
        <w:div w:id="1253662501">
          <w:marLeft w:val="0"/>
          <w:marRight w:val="0"/>
          <w:marTop w:val="0"/>
          <w:marBottom w:val="0"/>
          <w:divBdr>
            <w:top w:val="none" w:sz="0" w:space="0" w:color="auto"/>
            <w:left w:val="none" w:sz="0" w:space="0" w:color="auto"/>
            <w:bottom w:val="none" w:sz="0" w:space="0" w:color="auto"/>
            <w:right w:val="none" w:sz="0" w:space="0" w:color="auto"/>
          </w:divBdr>
          <w:divsChild>
            <w:div w:id="910502750">
              <w:marLeft w:val="0"/>
              <w:marRight w:val="0"/>
              <w:marTop w:val="0"/>
              <w:marBottom w:val="0"/>
              <w:divBdr>
                <w:top w:val="none" w:sz="0" w:space="0" w:color="auto"/>
                <w:left w:val="none" w:sz="0" w:space="0" w:color="auto"/>
                <w:bottom w:val="none" w:sz="0" w:space="0" w:color="auto"/>
                <w:right w:val="none" w:sz="0" w:space="0" w:color="auto"/>
              </w:divBdr>
              <w:divsChild>
                <w:div w:id="1986231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621304">
      <w:bodyDiv w:val="1"/>
      <w:marLeft w:val="0"/>
      <w:marRight w:val="0"/>
      <w:marTop w:val="0"/>
      <w:marBottom w:val="0"/>
      <w:divBdr>
        <w:top w:val="none" w:sz="0" w:space="0" w:color="auto"/>
        <w:left w:val="none" w:sz="0" w:space="0" w:color="auto"/>
        <w:bottom w:val="none" w:sz="0" w:space="0" w:color="auto"/>
        <w:right w:val="none" w:sz="0" w:space="0" w:color="auto"/>
      </w:divBdr>
      <w:divsChild>
        <w:div w:id="7024634">
          <w:marLeft w:val="0"/>
          <w:marRight w:val="0"/>
          <w:marTop w:val="0"/>
          <w:marBottom w:val="0"/>
          <w:divBdr>
            <w:top w:val="none" w:sz="0" w:space="0" w:color="auto"/>
            <w:left w:val="none" w:sz="0" w:space="0" w:color="auto"/>
            <w:bottom w:val="none" w:sz="0" w:space="0" w:color="auto"/>
            <w:right w:val="none" w:sz="0" w:space="0" w:color="auto"/>
          </w:divBdr>
          <w:divsChild>
            <w:div w:id="957368145">
              <w:marLeft w:val="0"/>
              <w:marRight w:val="0"/>
              <w:marTop w:val="0"/>
              <w:marBottom w:val="0"/>
              <w:divBdr>
                <w:top w:val="none" w:sz="0" w:space="0" w:color="auto"/>
                <w:left w:val="none" w:sz="0" w:space="0" w:color="auto"/>
                <w:bottom w:val="none" w:sz="0" w:space="0" w:color="auto"/>
                <w:right w:val="none" w:sz="0" w:space="0" w:color="auto"/>
              </w:divBdr>
              <w:divsChild>
                <w:div w:id="553737631">
                  <w:marLeft w:val="0"/>
                  <w:marRight w:val="0"/>
                  <w:marTop w:val="0"/>
                  <w:marBottom w:val="0"/>
                  <w:divBdr>
                    <w:top w:val="none" w:sz="0" w:space="0" w:color="auto"/>
                    <w:left w:val="none" w:sz="0" w:space="0" w:color="auto"/>
                    <w:bottom w:val="none" w:sz="0" w:space="0" w:color="auto"/>
                    <w:right w:val="none" w:sz="0" w:space="0" w:color="auto"/>
                  </w:divBdr>
                </w:div>
              </w:divsChild>
            </w:div>
            <w:div w:id="1371343117">
              <w:marLeft w:val="0"/>
              <w:marRight w:val="0"/>
              <w:marTop w:val="0"/>
              <w:marBottom w:val="0"/>
              <w:divBdr>
                <w:top w:val="none" w:sz="0" w:space="0" w:color="auto"/>
                <w:left w:val="none" w:sz="0" w:space="0" w:color="auto"/>
                <w:bottom w:val="none" w:sz="0" w:space="0" w:color="auto"/>
                <w:right w:val="none" w:sz="0" w:space="0" w:color="auto"/>
              </w:divBdr>
              <w:divsChild>
                <w:div w:id="486629862">
                  <w:marLeft w:val="0"/>
                  <w:marRight w:val="0"/>
                  <w:marTop w:val="0"/>
                  <w:marBottom w:val="0"/>
                  <w:divBdr>
                    <w:top w:val="none" w:sz="0" w:space="0" w:color="auto"/>
                    <w:left w:val="none" w:sz="0" w:space="0" w:color="auto"/>
                    <w:bottom w:val="none" w:sz="0" w:space="0" w:color="auto"/>
                    <w:right w:val="none" w:sz="0" w:space="0" w:color="auto"/>
                  </w:divBdr>
                </w:div>
              </w:divsChild>
            </w:div>
            <w:div w:id="1609310721">
              <w:marLeft w:val="0"/>
              <w:marRight w:val="0"/>
              <w:marTop w:val="0"/>
              <w:marBottom w:val="0"/>
              <w:divBdr>
                <w:top w:val="none" w:sz="0" w:space="0" w:color="auto"/>
                <w:left w:val="none" w:sz="0" w:space="0" w:color="auto"/>
                <w:bottom w:val="none" w:sz="0" w:space="0" w:color="auto"/>
                <w:right w:val="none" w:sz="0" w:space="0" w:color="auto"/>
              </w:divBdr>
              <w:divsChild>
                <w:div w:id="115352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037964">
      <w:bodyDiv w:val="1"/>
      <w:marLeft w:val="0"/>
      <w:marRight w:val="0"/>
      <w:marTop w:val="0"/>
      <w:marBottom w:val="0"/>
      <w:divBdr>
        <w:top w:val="none" w:sz="0" w:space="0" w:color="auto"/>
        <w:left w:val="none" w:sz="0" w:space="0" w:color="auto"/>
        <w:bottom w:val="none" w:sz="0" w:space="0" w:color="auto"/>
        <w:right w:val="none" w:sz="0" w:space="0" w:color="auto"/>
      </w:divBdr>
      <w:divsChild>
        <w:div w:id="1963463766">
          <w:marLeft w:val="0"/>
          <w:marRight w:val="0"/>
          <w:marTop w:val="0"/>
          <w:marBottom w:val="0"/>
          <w:divBdr>
            <w:top w:val="none" w:sz="0" w:space="0" w:color="auto"/>
            <w:left w:val="none" w:sz="0" w:space="0" w:color="auto"/>
            <w:bottom w:val="none" w:sz="0" w:space="0" w:color="auto"/>
            <w:right w:val="none" w:sz="0" w:space="0" w:color="auto"/>
          </w:divBdr>
          <w:divsChild>
            <w:div w:id="185407873">
              <w:marLeft w:val="0"/>
              <w:marRight w:val="0"/>
              <w:marTop w:val="0"/>
              <w:marBottom w:val="0"/>
              <w:divBdr>
                <w:top w:val="none" w:sz="0" w:space="0" w:color="auto"/>
                <w:left w:val="none" w:sz="0" w:space="0" w:color="auto"/>
                <w:bottom w:val="none" w:sz="0" w:space="0" w:color="auto"/>
                <w:right w:val="none" w:sz="0" w:space="0" w:color="auto"/>
              </w:divBdr>
              <w:divsChild>
                <w:div w:id="208309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571746">
      <w:bodyDiv w:val="1"/>
      <w:marLeft w:val="0"/>
      <w:marRight w:val="0"/>
      <w:marTop w:val="0"/>
      <w:marBottom w:val="0"/>
      <w:divBdr>
        <w:top w:val="none" w:sz="0" w:space="0" w:color="auto"/>
        <w:left w:val="none" w:sz="0" w:space="0" w:color="auto"/>
        <w:bottom w:val="none" w:sz="0" w:space="0" w:color="auto"/>
        <w:right w:val="none" w:sz="0" w:space="0" w:color="auto"/>
      </w:divBdr>
      <w:divsChild>
        <w:div w:id="1134181114">
          <w:marLeft w:val="0"/>
          <w:marRight w:val="0"/>
          <w:marTop w:val="0"/>
          <w:marBottom w:val="0"/>
          <w:divBdr>
            <w:top w:val="none" w:sz="0" w:space="0" w:color="auto"/>
            <w:left w:val="none" w:sz="0" w:space="0" w:color="auto"/>
            <w:bottom w:val="none" w:sz="0" w:space="0" w:color="auto"/>
            <w:right w:val="none" w:sz="0" w:space="0" w:color="auto"/>
          </w:divBdr>
          <w:divsChild>
            <w:div w:id="1257127518">
              <w:marLeft w:val="0"/>
              <w:marRight w:val="0"/>
              <w:marTop w:val="0"/>
              <w:marBottom w:val="0"/>
              <w:divBdr>
                <w:top w:val="none" w:sz="0" w:space="0" w:color="auto"/>
                <w:left w:val="none" w:sz="0" w:space="0" w:color="auto"/>
                <w:bottom w:val="none" w:sz="0" w:space="0" w:color="auto"/>
                <w:right w:val="none" w:sz="0" w:space="0" w:color="auto"/>
              </w:divBdr>
              <w:divsChild>
                <w:div w:id="65445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245555">
      <w:bodyDiv w:val="1"/>
      <w:marLeft w:val="0"/>
      <w:marRight w:val="0"/>
      <w:marTop w:val="0"/>
      <w:marBottom w:val="0"/>
      <w:divBdr>
        <w:top w:val="none" w:sz="0" w:space="0" w:color="auto"/>
        <w:left w:val="none" w:sz="0" w:space="0" w:color="auto"/>
        <w:bottom w:val="none" w:sz="0" w:space="0" w:color="auto"/>
        <w:right w:val="none" w:sz="0" w:space="0" w:color="auto"/>
      </w:divBdr>
      <w:divsChild>
        <w:div w:id="1114666307">
          <w:marLeft w:val="0"/>
          <w:marRight w:val="0"/>
          <w:marTop w:val="0"/>
          <w:marBottom w:val="0"/>
          <w:divBdr>
            <w:top w:val="none" w:sz="0" w:space="0" w:color="auto"/>
            <w:left w:val="none" w:sz="0" w:space="0" w:color="auto"/>
            <w:bottom w:val="none" w:sz="0" w:space="0" w:color="auto"/>
            <w:right w:val="none" w:sz="0" w:space="0" w:color="auto"/>
          </w:divBdr>
          <w:divsChild>
            <w:div w:id="2085174655">
              <w:marLeft w:val="0"/>
              <w:marRight w:val="0"/>
              <w:marTop w:val="0"/>
              <w:marBottom w:val="0"/>
              <w:divBdr>
                <w:top w:val="none" w:sz="0" w:space="0" w:color="auto"/>
                <w:left w:val="none" w:sz="0" w:space="0" w:color="auto"/>
                <w:bottom w:val="none" w:sz="0" w:space="0" w:color="auto"/>
                <w:right w:val="none" w:sz="0" w:space="0" w:color="auto"/>
              </w:divBdr>
              <w:divsChild>
                <w:div w:id="10350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699110">
      <w:bodyDiv w:val="1"/>
      <w:marLeft w:val="0"/>
      <w:marRight w:val="0"/>
      <w:marTop w:val="0"/>
      <w:marBottom w:val="0"/>
      <w:divBdr>
        <w:top w:val="none" w:sz="0" w:space="0" w:color="auto"/>
        <w:left w:val="none" w:sz="0" w:space="0" w:color="auto"/>
        <w:bottom w:val="none" w:sz="0" w:space="0" w:color="auto"/>
        <w:right w:val="none" w:sz="0" w:space="0" w:color="auto"/>
      </w:divBdr>
      <w:divsChild>
        <w:div w:id="1023049316">
          <w:marLeft w:val="0"/>
          <w:marRight w:val="0"/>
          <w:marTop w:val="0"/>
          <w:marBottom w:val="0"/>
          <w:divBdr>
            <w:top w:val="none" w:sz="0" w:space="0" w:color="auto"/>
            <w:left w:val="none" w:sz="0" w:space="0" w:color="auto"/>
            <w:bottom w:val="none" w:sz="0" w:space="0" w:color="auto"/>
            <w:right w:val="none" w:sz="0" w:space="0" w:color="auto"/>
          </w:divBdr>
          <w:divsChild>
            <w:div w:id="678849320">
              <w:marLeft w:val="0"/>
              <w:marRight w:val="0"/>
              <w:marTop w:val="0"/>
              <w:marBottom w:val="0"/>
              <w:divBdr>
                <w:top w:val="none" w:sz="0" w:space="0" w:color="auto"/>
                <w:left w:val="none" w:sz="0" w:space="0" w:color="auto"/>
                <w:bottom w:val="none" w:sz="0" w:space="0" w:color="auto"/>
                <w:right w:val="none" w:sz="0" w:space="0" w:color="auto"/>
              </w:divBdr>
              <w:divsChild>
                <w:div w:id="1626043471">
                  <w:marLeft w:val="0"/>
                  <w:marRight w:val="0"/>
                  <w:marTop w:val="0"/>
                  <w:marBottom w:val="0"/>
                  <w:divBdr>
                    <w:top w:val="none" w:sz="0" w:space="0" w:color="auto"/>
                    <w:left w:val="none" w:sz="0" w:space="0" w:color="auto"/>
                    <w:bottom w:val="none" w:sz="0" w:space="0" w:color="auto"/>
                    <w:right w:val="none" w:sz="0" w:space="0" w:color="auto"/>
                  </w:divBdr>
                </w:div>
              </w:divsChild>
            </w:div>
            <w:div w:id="3242997">
              <w:marLeft w:val="0"/>
              <w:marRight w:val="0"/>
              <w:marTop w:val="0"/>
              <w:marBottom w:val="0"/>
              <w:divBdr>
                <w:top w:val="none" w:sz="0" w:space="0" w:color="auto"/>
                <w:left w:val="none" w:sz="0" w:space="0" w:color="auto"/>
                <w:bottom w:val="none" w:sz="0" w:space="0" w:color="auto"/>
                <w:right w:val="none" w:sz="0" w:space="0" w:color="auto"/>
              </w:divBdr>
              <w:divsChild>
                <w:div w:id="412777167">
                  <w:marLeft w:val="0"/>
                  <w:marRight w:val="0"/>
                  <w:marTop w:val="0"/>
                  <w:marBottom w:val="0"/>
                  <w:divBdr>
                    <w:top w:val="none" w:sz="0" w:space="0" w:color="auto"/>
                    <w:left w:val="none" w:sz="0" w:space="0" w:color="auto"/>
                    <w:bottom w:val="none" w:sz="0" w:space="0" w:color="auto"/>
                    <w:right w:val="none" w:sz="0" w:space="0" w:color="auto"/>
                  </w:divBdr>
                </w:div>
              </w:divsChild>
            </w:div>
            <w:div w:id="272059822">
              <w:marLeft w:val="0"/>
              <w:marRight w:val="0"/>
              <w:marTop w:val="0"/>
              <w:marBottom w:val="0"/>
              <w:divBdr>
                <w:top w:val="none" w:sz="0" w:space="0" w:color="auto"/>
                <w:left w:val="none" w:sz="0" w:space="0" w:color="auto"/>
                <w:bottom w:val="none" w:sz="0" w:space="0" w:color="auto"/>
                <w:right w:val="none" w:sz="0" w:space="0" w:color="auto"/>
              </w:divBdr>
              <w:divsChild>
                <w:div w:id="1795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183321">
          <w:marLeft w:val="0"/>
          <w:marRight w:val="0"/>
          <w:marTop w:val="0"/>
          <w:marBottom w:val="0"/>
          <w:divBdr>
            <w:top w:val="none" w:sz="0" w:space="0" w:color="auto"/>
            <w:left w:val="none" w:sz="0" w:space="0" w:color="auto"/>
            <w:bottom w:val="none" w:sz="0" w:space="0" w:color="auto"/>
            <w:right w:val="none" w:sz="0" w:space="0" w:color="auto"/>
          </w:divBdr>
          <w:divsChild>
            <w:div w:id="1580871679">
              <w:marLeft w:val="0"/>
              <w:marRight w:val="0"/>
              <w:marTop w:val="0"/>
              <w:marBottom w:val="0"/>
              <w:divBdr>
                <w:top w:val="none" w:sz="0" w:space="0" w:color="auto"/>
                <w:left w:val="none" w:sz="0" w:space="0" w:color="auto"/>
                <w:bottom w:val="none" w:sz="0" w:space="0" w:color="auto"/>
                <w:right w:val="none" w:sz="0" w:space="0" w:color="auto"/>
              </w:divBdr>
              <w:divsChild>
                <w:div w:id="1867015214">
                  <w:marLeft w:val="0"/>
                  <w:marRight w:val="0"/>
                  <w:marTop w:val="0"/>
                  <w:marBottom w:val="0"/>
                  <w:divBdr>
                    <w:top w:val="none" w:sz="0" w:space="0" w:color="auto"/>
                    <w:left w:val="none" w:sz="0" w:space="0" w:color="auto"/>
                    <w:bottom w:val="none" w:sz="0" w:space="0" w:color="auto"/>
                    <w:right w:val="none" w:sz="0" w:space="0" w:color="auto"/>
                  </w:divBdr>
                </w:div>
              </w:divsChild>
            </w:div>
            <w:div w:id="304970802">
              <w:marLeft w:val="0"/>
              <w:marRight w:val="0"/>
              <w:marTop w:val="0"/>
              <w:marBottom w:val="0"/>
              <w:divBdr>
                <w:top w:val="none" w:sz="0" w:space="0" w:color="auto"/>
                <w:left w:val="none" w:sz="0" w:space="0" w:color="auto"/>
                <w:bottom w:val="none" w:sz="0" w:space="0" w:color="auto"/>
                <w:right w:val="none" w:sz="0" w:space="0" w:color="auto"/>
              </w:divBdr>
              <w:divsChild>
                <w:div w:id="129513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3074976">
      <w:bodyDiv w:val="1"/>
      <w:marLeft w:val="0"/>
      <w:marRight w:val="0"/>
      <w:marTop w:val="0"/>
      <w:marBottom w:val="0"/>
      <w:divBdr>
        <w:top w:val="none" w:sz="0" w:space="0" w:color="auto"/>
        <w:left w:val="none" w:sz="0" w:space="0" w:color="auto"/>
        <w:bottom w:val="none" w:sz="0" w:space="0" w:color="auto"/>
        <w:right w:val="none" w:sz="0" w:space="0" w:color="auto"/>
      </w:divBdr>
      <w:divsChild>
        <w:div w:id="1053580509">
          <w:marLeft w:val="0"/>
          <w:marRight w:val="0"/>
          <w:marTop w:val="0"/>
          <w:marBottom w:val="0"/>
          <w:divBdr>
            <w:top w:val="none" w:sz="0" w:space="0" w:color="auto"/>
            <w:left w:val="none" w:sz="0" w:space="0" w:color="auto"/>
            <w:bottom w:val="none" w:sz="0" w:space="0" w:color="auto"/>
            <w:right w:val="none" w:sz="0" w:space="0" w:color="auto"/>
          </w:divBdr>
          <w:divsChild>
            <w:div w:id="468860597">
              <w:marLeft w:val="0"/>
              <w:marRight w:val="0"/>
              <w:marTop w:val="0"/>
              <w:marBottom w:val="0"/>
              <w:divBdr>
                <w:top w:val="none" w:sz="0" w:space="0" w:color="auto"/>
                <w:left w:val="none" w:sz="0" w:space="0" w:color="auto"/>
                <w:bottom w:val="none" w:sz="0" w:space="0" w:color="auto"/>
                <w:right w:val="none" w:sz="0" w:space="0" w:color="auto"/>
              </w:divBdr>
              <w:divsChild>
                <w:div w:id="80354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830401">
      <w:bodyDiv w:val="1"/>
      <w:marLeft w:val="0"/>
      <w:marRight w:val="0"/>
      <w:marTop w:val="0"/>
      <w:marBottom w:val="0"/>
      <w:divBdr>
        <w:top w:val="none" w:sz="0" w:space="0" w:color="auto"/>
        <w:left w:val="none" w:sz="0" w:space="0" w:color="auto"/>
        <w:bottom w:val="none" w:sz="0" w:space="0" w:color="auto"/>
        <w:right w:val="none" w:sz="0" w:space="0" w:color="auto"/>
      </w:divBdr>
      <w:divsChild>
        <w:div w:id="30614659">
          <w:marLeft w:val="0"/>
          <w:marRight w:val="0"/>
          <w:marTop w:val="0"/>
          <w:marBottom w:val="0"/>
          <w:divBdr>
            <w:top w:val="none" w:sz="0" w:space="0" w:color="auto"/>
            <w:left w:val="none" w:sz="0" w:space="0" w:color="auto"/>
            <w:bottom w:val="none" w:sz="0" w:space="0" w:color="auto"/>
            <w:right w:val="none" w:sz="0" w:space="0" w:color="auto"/>
          </w:divBdr>
          <w:divsChild>
            <w:div w:id="285742585">
              <w:marLeft w:val="0"/>
              <w:marRight w:val="0"/>
              <w:marTop w:val="0"/>
              <w:marBottom w:val="0"/>
              <w:divBdr>
                <w:top w:val="none" w:sz="0" w:space="0" w:color="auto"/>
                <w:left w:val="none" w:sz="0" w:space="0" w:color="auto"/>
                <w:bottom w:val="none" w:sz="0" w:space="0" w:color="auto"/>
                <w:right w:val="none" w:sz="0" w:space="0" w:color="auto"/>
              </w:divBdr>
              <w:divsChild>
                <w:div w:id="1224636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605315">
      <w:bodyDiv w:val="1"/>
      <w:marLeft w:val="0"/>
      <w:marRight w:val="0"/>
      <w:marTop w:val="0"/>
      <w:marBottom w:val="0"/>
      <w:divBdr>
        <w:top w:val="none" w:sz="0" w:space="0" w:color="auto"/>
        <w:left w:val="none" w:sz="0" w:space="0" w:color="auto"/>
        <w:bottom w:val="none" w:sz="0" w:space="0" w:color="auto"/>
        <w:right w:val="none" w:sz="0" w:space="0" w:color="auto"/>
      </w:divBdr>
      <w:divsChild>
        <w:div w:id="459953400">
          <w:marLeft w:val="0"/>
          <w:marRight w:val="0"/>
          <w:marTop w:val="0"/>
          <w:marBottom w:val="0"/>
          <w:divBdr>
            <w:top w:val="none" w:sz="0" w:space="0" w:color="auto"/>
            <w:left w:val="none" w:sz="0" w:space="0" w:color="auto"/>
            <w:bottom w:val="none" w:sz="0" w:space="0" w:color="auto"/>
            <w:right w:val="none" w:sz="0" w:space="0" w:color="auto"/>
          </w:divBdr>
          <w:divsChild>
            <w:div w:id="2063627323">
              <w:marLeft w:val="0"/>
              <w:marRight w:val="0"/>
              <w:marTop w:val="0"/>
              <w:marBottom w:val="0"/>
              <w:divBdr>
                <w:top w:val="none" w:sz="0" w:space="0" w:color="auto"/>
                <w:left w:val="none" w:sz="0" w:space="0" w:color="auto"/>
                <w:bottom w:val="none" w:sz="0" w:space="0" w:color="auto"/>
                <w:right w:val="none" w:sz="0" w:space="0" w:color="auto"/>
              </w:divBdr>
              <w:divsChild>
                <w:div w:id="1995252775">
                  <w:marLeft w:val="0"/>
                  <w:marRight w:val="0"/>
                  <w:marTop w:val="0"/>
                  <w:marBottom w:val="0"/>
                  <w:divBdr>
                    <w:top w:val="none" w:sz="0" w:space="0" w:color="auto"/>
                    <w:left w:val="none" w:sz="0" w:space="0" w:color="auto"/>
                    <w:bottom w:val="none" w:sz="0" w:space="0" w:color="auto"/>
                    <w:right w:val="none" w:sz="0" w:space="0" w:color="auto"/>
                  </w:divBdr>
                  <w:divsChild>
                    <w:div w:id="94642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3240544">
      <w:bodyDiv w:val="1"/>
      <w:marLeft w:val="0"/>
      <w:marRight w:val="0"/>
      <w:marTop w:val="0"/>
      <w:marBottom w:val="0"/>
      <w:divBdr>
        <w:top w:val="none" w:sz="0" w:space="0" w:color="auto"/>
        <w:left w:val="none" w:sz="0" w:space="0" w:color="auto"/>
        <w:bottom w:val="none" w:sz="0" w:space="0" w:color="auto"/>
        <w:right w:val="none" w:sz="0" w:space="0" w:color="auto"/>
      </w:divBdr>
      <w:divsChild>
        <w:div w:id="917132419">
          <w:marLeft w:val="0"/>
          <w:marRight w:val="0"/>
          <w:marTop w:val="0"/>
          <w:marBottom w:val="0"/>
          <w:divBdr>
            <w:top w:val="none" w:sz="0" w:space="0" w:color="auto"/>
            <w:left w:val="none" w:sz="0" w:space="0" w:color="auto"/>
            <w:bottom w:val="none" w:sz="0" w:space="0" w:color="auto"/>
            <w:right w:val="none" w:sz="0" w:space="0" w:color="auto"/>
          </w:divBdr>
          <w:divsChild>
            <w:div w:id="29039209">
              <w:marLeft w:val="0"/>
              <w:marRight w:val="0"/>
              <w:marTop w:val="0"/>
              <w:marBottom w:val="0"/>
              <w:divBdr>
                <w:top w:val="none" w:sz="0" w:space="0" w:color="auto"/>
                <w:left w:val="none" w:sz="0" w:space="0" w:color="auto"/>
                <w:bottom w:val="none" w:sz="0" w:space="0" w:color="auto"/>
                <w:right w:val="none" w:sz="0" w:space="0" w:color="auto"/>
              </w:divBdr>
              <w:divsChild>
                <w:div w:id="266894565">
                  <w:marLeft w:val="0"/>
                  <w:marRight w:val="0"/>
                  <w:marTop w:val="0"/>
                  <w:marBottom w:val="0"/>
                  <w:divBdr>
                    <w:top w:val="none" w:sz="0" w:space="0" w:color="auto"/>
                    <w:left w:val="none" w:sz="0" w:space="0" w:color="auto"/>
                    <w:bottom w:val="none" w:sz="0" w:space="0" w:color="auto"/>
                    <w:right w:val="none" w:sz="0" w:space="0" w:color="auto"/>
                  </w:divBdr>
                  <w:divsChild>
                    <w:div w:id="1957787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1886025">
      <w:bodyDiv w:val="1"/>
      <w:marLeft w:val="0"/>
      <w:marRight w:val="0"/>
      <w:marTop w:val="0"/>
      <w:marBottom w:val="0"/>
      <w:divBdr>
        <w:top w:val="none" w:sz="0" w:space="0" w:color="auto"/>
        <w:left w:val="none" w:sz="0" w:space="0" w:color="auto"/>
        <w:bottom w:val="none" w:sz="0" w:space="0" w:color="auto"/>
        <w:right w:val="none" w:sz="0" w:space="0" w:color="auto"/>
      </w:divBdr>
      <w:divsChild>
        <w:div w:id="437063713">
          <w:marLeft w:val="0"/>
          <w:marRight w:val="0"/>
          <w:marTop w:val="0"/>
          <w:marBottom w:val="0"/>
          <w:divBdr>
            <w:top w:val="none" w:sz="0" w:space="0" w:color="auto"/>
            <w:left w:val="none" w:sz="0" w:space="0" w:color="auto"/>
            <w:bottom w:val="none" w:sz="0" w:space="0" w:color="auto"/>
            <w:right w:val="none" w:sz="0" w:space="0" w:color="auto"/>
          </w:divBdr>
          <w:divsChild>
            <w:div w:id="403257328">
              <w:marLeft w:val="0"/>
              <w:marRight w:val="0"/>
              <w:marTop w:val="0"/>
              <w:marBottom w:val="0"/>
              <w:divBdr>
                <w:top w:val="none" w:sz="0" w:space="0" w:color="auto"/>
                <w:left w:val="none" w:sz="0" w:space="0" w:color="auto"/>
                <w:bottom w:val="none" w:sz="0" w:space="0" w:color="auto"/>
                <w:right w:val="none" w:sz="0" w:space="0" w:color="auto"/>
              </w:divBdr>
              <w:divsChild>
                <w:div w:id="1794863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919413">
      <w:bodyDiv w:val="1"/>
      <w:marLeft w:val="0"/>
      <w:marRight w:val="0"/>
      <w:marTop w:val="0"/>
      <w:marBottom w:val="0"/>
      <w:divBdr>
        <w:top w:val="none" w:sz="0" w:space="0" w:color="auto"/>
        <w:left w:val="none" w:sz="0" w:space="0" w:color="auto"/>
        <w:bottom w:val="none" w:sz="0" w:space="0" w:color="auto"/>
        <w:right w:val="none" w:sz="0" w:space="0" w:color="auto"/>
      </w:divBdr>
      <w:divsChild>
        <w:div w:id="1628120072">
          <w:marLeft w:val="0"/>
          <w:marRight w:val="0"/>
          <w:marTop w:val="0"/>
          <w:marBottom w:val="0"/>
          <w:divBdr>
            <w:top w:val="none" w:sz="0" w:space="0" w:color="auto"/>
            <w:left w:val="none" w:sz="0" w:space="0" w:color="auto"/>
            <w:bottom w:val="none" w:sz="0" w:space="0" w:color="auto"/>
            <w:right w:val="none" w:sz="0" w:space="0" w:color="auto"/>
          </w:divBdr>
          <w:divsChild>
            <w:div w:id="707336296">
              <w:marLeft w:val="0"/>
              <w:marRight w:val="0"/>
              <w:marTop w:val="0"/>
              <w:marBottom w:val="0"/>
              <w:divBdr>
                <w:top w:val="none" w:sz="0" w:space="0" w:color="auto"/>
                <w:left w:val="none" w:sz="0" w:space="0" w:color="auto"/>
                <w:bottom w:val="none" w:sz="0" w:space="0" w:color="auto"/>
                <w:right w:val="none" w:sz="0" w:space="0" w:color="auto"/>
              </w:divBdr>
              <w:divsChild>
                <w:div w:id="437679150">
                  <w:marLeft w:val="0"/>
                  <w:marRight w:val="0"/>
                  <w:marTop w:val="0"/>
                  <w:marBottom w:val="0"/>
                  <w:divBdr>
                    <w:top w:val="none" w:sz="0" w:space="0" w:color="auto"/>
                    <w:left w:val="none" w:sz="0" w:space="0" w:color="auto"/>
                    <w:bottom w:val="none" w:sz="0" w:space="0" w:color="auto"/>
                    <w:right w:val="none" w:sz="0" w:space="0" w:color="auto"/>
                  </w:divBdr>
                  <w:divsChild>
                    <w:div w:id="168474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273820">
      <w:bodyDiv w:val="1"/>
      <w:marLeft w:val="0"/>
      <w:marRight w:val="0"/>
      <w:marTop w:val="0"/>
      <w:marBottom w:val="0"/>
      <w:divBdr>
        <w:top w:val="none" w:sz="0" w:space="0" w:color="auto"/>
        <w:left w:val="none" w:sz="0" w:space="0" w:color="auto"/>
        <w:bottom w:val="none" w:sz="0" w:space="0" w:color="auto"/>
        <w:right w:val="none" w:sz="0" w:space="0" w:color="auto"/>
      </w:divBdr>
      <w:divsChild>
        <w:div w:id="60057773">
          <w:marLeft w:val="0"/>
          <w:marRight w:val="0"/>
          <w:marTop w:val="0"/>
          <w:marBottom w:val="0"/>
          <w:divBdr>
            <w:top w:val="none" w:sz="0" w:space="0" w:color="auto"/>
            <w:left w:val="none" w:sz="0" w:space="0" w:color="auto"/>
            <w:bottom w:val="none" w:sz="0" w:space="0" w:color="auto"/>
            <w:right w:val="none" w:sz="0" w:space="0" w:color="auto"/>
          </w:divBdr>
          <w:divsChild>
            <w:div w:id="325402602">
              <w:marLeft w:val="0"/>
              <w:marRight w:val="0"/>
              <w:marTop w:val="0"/>
              <w:marBottom w:val="0"/>
              <w:divBdr>
                <w:top w:val="none" w:sz="0" w:space="0" w:color="auto"/>
                <w:left w:val="none" w:sz="0" w:space="0" w:color="auto"/>
                <w:bottom w:val="none" w:sz="0" w:space="0" w:color="auto"/>
                <w:right w:val="none" w:sz="0" w:space="0" w:color="auto"/>
              </w:divBdr>
              <w:divsChild>
                <w:div w:id="136324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197217">
      <w:bodyDiv w:val="1"/>
      <w:marLeft w:val="0"/>
      <w:marRight w:val="0"/>
      <w:marTop w:val="0"/>
      <w:marBottom w:val="0"/>
      <w:divBdr>
        <w:top w:val="none" w:sz="0" w:space="0" w:color="auto"/>
        <w:left w:val="none" w:sz="0" w:space="0" w:color="auto"/>
        <w:bottom w:val="none" w:sz="0" w:space="0" w:color="auto"/>
        <w:right w:val="none" w:sz="0" w:space="0" w:color="auto"/>
      </w:divBdr>
      <w:divsChild>
        <w:div w:id="1997759988">
          <w:marLeft w:val="0"/>
          <w:marRight w:val="0"/>
          <w:marTop w:val="0"/>
          <w:marBottom w:val="0"/>
          <w:divBdr>
            <w:top w:val="none" w:sz="0" w:space="0" w:color="auto"/>
            <w:left w:val="none" w:sz="0" w:space="0" w:color="auto"/>
            <w:bottom w:val="none" w:sz="0" w:space="0" w:color="auto"/>
            <w:right w:val="none" w:sz="0" w:space="0" w:color="auto"/>
          </w:divBdr>
          <w:divsChild>
            <w:div w:id="354842232">
              <w:marLeft w:val="0"/>
              <w:marRight w:val="0"/>
              <w:marTop w:val="0"/>
              <w:marBottom w:val="0"/>
              <w:divBdr>
                <w:top w:val="none" w:sz="0" w:space="0" w:color="auto"/>
                <w:left w:val="none" w:sz="0" w:space="0" w:color="auto"/>
                <w:bottom w:val="none" w:sz="0" w:space="0" w:color="auto"/>
                <w:right w:val="none" w:sz="0" w:space="0" w:color="auto"/>
              </w:divBdr>
              <w:divsChild>
                <w:div w:id="139180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888688">
      <w:bodyDiv w:val="1"/>
      <w:marLeft w:val="0"/>
      <w:marRight w:val="0"/>
      <w:marTop w:val="0"/>
      <w:marBottom w:val="0"/>
      <w:divBdr>
        <w:top w:val="none" w:sz="0" w:space="0" w:color="auto"/>
        <w:left w:val="none" w:sz="0" w:space="0" w:color="auto"/>
        <w:bottom w:val="none" w:sz="0" w:space="0" w:color="auto"/>
        <w:right w:val="none" w:sz="0" w:space="0" w:color="auto"/>
      </w:divBdr>
    </w:div>
    <w:div w:id="1668051032">
      <w:bodyDiv w:val="1"/>
      <w:marLeft w:val="0"/>
      <w:marRight w:val="0"/>
      <w:marTop w:val="0"/>
      <w:marBottom w:val="0"/>
      <w:divBdr>
        <w:top w:val="none" w:sz="0" w:space="0" w:color="auto"/>
        <w:left w:val="none" w:sz="0" w:space="0" w:color="auto"/>
        <w:bottom w:val="none" w:sz="0" w:space="0" w:color="auto"/>
        <w:right w:val="none" w:sz="0" w:space="0" w:color="auto"/>
      </w:divBdr>
      <w:divsChild>
        <w:div w:id="1657147552">
          <w:marLeft w:val="0"/>
          <w:marRight w:val="0"/>
          <w:marTop w:val="0"/>
          <w:marBottom w:val="0"/>
          <w:divBdr>
            <w:top w:val="none" w:sz="0" w:space="0" w:color="auto"/>
            <w:left w:val="none" w:sz="0" w:space="0" w:color="auto"/>
            <w:bottom w:val="none" w:sz="0" w:space="0" w:color="auto"/>
            <w:right w:val="none" w:sz="0" w:space="0" w:color="auto"/>
          </w:divBdr>
          <w:divsChild>
            <w:div w:id="1279798061">
              <w:marLeft w:val="0"/>
              <w:marRight w:val="0"/>
              <w:marTop w:val="0"/>
              <w:marBottom w:val="0"/>
              <w:divBdr>
                <w:top w:val="none" w:sz="0" w:space="0" w:color="auto"/>
                <w:left w:val="none" w:sz="0" w:space="0" w:color="auto"/>
                <w:bottom w:val="none" w:sz="0" w:space="0" w:color="auto"/>
                <w:right w:val="none" w:sz="0" w:space="0" w:color="auto"/>
              </w:divBdr>
              <w:divsChild>
                <w:div w:id="139454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346278">
      <w:bodyDiv w:val="1"/>
      <w:marLeft w:val="0"/>
      <w:marRight w:val="0"/>
      <w:marTop w:val="0"/>
      <w:marBottom w:val="0"/>
      <w:divBdr>
        <w:top w:val="none" w:sz="0" w:space="0" w:color="auto"/>
        <w:left w:val="none" w:sz="0" w:space="0" w:color="auto"/>
        <w:bottom w:val="none" w:sz="0" w:space="0" w:color="auto"/>
        <w:right w:val="none" w:sz="0" w:space="0" w:color="auto"/>
      </w:divBdr>
      <w:divsChild>
        <w:div w:id="1397974066">
          <w:marLeft w:val="0"/>
          <w:marRight w:val="0"/>
          <w:marTop w:val="0"/>
          <w:marBottom w:val="0"/>
          <w:divBdr>
            <w:top w:val="none" w:sz="0" w:space="0" w:color="auto"/>
            <w:left w:val="none" w:sz="0" w:space="0" w:color="auto"/>
            <w:bottom w:val="none" w:sz="0" w:space="0" w:color="auto"/>
            <w:right w:val="none" w:sz="0" w:space="0" w:color="auto"/>
          </w:divBdr>
          <w:divsChild>
            <w:div w:id="251594855">
              <w:marLeft w:val="0"/>
              <w:marRight w:val="0"/>
              <w:marTop w:val="0"/>
              <w:marBottom w:val="0"/>
              <w:divBdr>
                <w:top w:val="none" w:sz="0" w:space="0" w:color="auto"/>
                <w:left w:val="none" w:sz="0" w:space="0" w:color="auto"/>
                <w:bottom w:val="none" w:sz="0" w:space="0" w:color="auto"/>
                <w:right w:val="none" w:sz="0" w:space="0" w:color="auto"/>
              </w:divBdr>
              <w:divsChild>
                <w:div w:id="501161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305349">
      <w:bodyDiv w:val="1"/>
      <w:marLeft w:val="0"/>
      <w:marRight w:val="0"/>
      <w:marTop w:val="0"/>
      <w:marBottom w:val="0"/>
      <w:divBdr>
        <w:top w:val="none" w:sz="0" w:space="0" w:color="auto"/>
        <w:left w:val="none" w:sz="0" w:space="0" w:color="auto"/>
        <w:bottom w:val="none" w:sz="0" w:space="0" w:color="auto"/>
        <w:right w:val="none" w:sz="0" w:space="0" w:color="auto"/>
      </w:divBdr>
    </w:div>
    <w:div w:id="1805928070">
      <w:bodyDiv w:val="1"/>
      <w:marLeft w:val="0"/>
      <w:marRight w:val="0"/>
      <w:marTop w:val="0"/>
      <w:marBottom w:val="0"/>
      <w:divBdr>
        <w:top w:val="none" w:sz="0" w:space="0" w:color="auto"/>
        <w:left w:val="none" w:sz="0" w:space="0" w:color="auto"/>
        <w:bottom w:val="none" w:sz="0" w:space="0" w:color="auto"/>
        <w:right w:val="none" w:sz="0" w:space="0" w:color="auto"/>
      </w:divBdr>
      <w:divsChild>
        <w:div w:id="1979918418">
          <w:marLeft w:val="0"/>
          <w:marRight w:val="0"/>
          <w:marTop w:val="0"/>
          <w:marBottom w:val="0"/>
          <w:divBdr>
            <w:top w:val="none" w:sz="0" w:space="0" w:color="auto"/>
            <w:left w:val="none" w:sz="0" w:space="0" w:color="auto"/>
            <w:bottom w:val="none" w:sz="0" w:space="0" w:color="auto"/>
            <w:right w:val="none" w:sz="0" w:space="0" w:color="auto"/>
          </w:divBdr>
          <w:divsChild>
            <w:div w:id="852262600">
              <w:marLeft w:val="0"/>
              <w:marRight w:val="0"/>
              <w:marTop w:val="0"/>
              <w:marBottom w:val="0"/>
              <w:divBdr>
                <w:top w:val="none" w:sz="0" w:space="0" w:color="auto"/>
                <w:left w:val="none" w:sz="0" w:space="0" w:color="auto"/>
                <w:bottom w:val="none" w:sz="0" w:space="0" w:color="auto"/>
                <w:right w:val="none" w:sz="0" w:space="0" w:color="auto"/>
              </w:divBdr>
              <w:divsChild>
                <w:div w:id="677804952">
                  <w:marLeft w:val="0"/>
                  <w:marRight w:val="0"/>
                  <w:marTop w:val="0"/>
                  <w:marBottom w:val="0"/>
                  <w:divBdr>
                    <w:top w:val="none" w:sz="0" w:space="0" w:color="auto"/>
                    <w:left w:val="none" w:sz="0" w:space="0" w:color="auto"/>
                    <w:bottom w:val="none" w:sz="0" w:space="0" w:color="auto"/>
                    <w:right w:val="none" w:sz="0" w:space="0" w:color="auto"/>
                  </w:divBdr>
                  <w:divsChild>
                    <w:div w:id="47202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5046743">
      <w:bodyDiv w:val="1"/>
      <w:marLeft w:val="0"/>
      <w:marRight w:val="0"/>
      <w:marTop w:val="0"/>
      <w:marBottom w:val="0"/>
      <w:divBdr>
        <w:top w:val="none" w:sz="0" w:space="0" w:color="auto"/>
        <w:left w:val="none" w:sz="0" w:space="0" w:color="auto"/>
        <w:bottom w:val="none" w:sz="0" w:space="0" w:color="auto"/>
        <w:right w:val="none" w:sz="0" w:space="0" w:color="auto"/>
      </w:divBdr>
      <w:divsChild>
        <w:div w:id="17388726">
          <w:marLeft w:val="0"/>
          <w:marRight w:val="0"/>
          <w:marTop w:val="0"/>
          <w:marBottom w:val="0"/>
          <w:divBdr>
            <w:top w:val="none" w:sz="0" w:space="0" w:color="auto"/>
            <w:left w:val="none" w:sz="0" w:space="0" w:color="auto"/>
            <w:bottom w:val="none" w:sz="0" w:space="0" w:color="auto"/>
            <w:right w:val="none" w:sz="0" w:space="0" w:color="auto"/>
          </w:divBdr>
          <w:divsChild>
            <w:div w:id="1037706486">
              <w:marLeft w:val="0"/>
              <w:marRight w:val="0"/>
              <w:marTop w:val="0"/>
              <w:marBottom w:val="0"/>
              <w:divBdr>
                <w:top w:val="none" w:sz="0" w:space="0" w:color="auto"/>
                <w:left w:val="none" w:sz="0" w:space="0" w:color="auto"/>
                <w:bottom w:val="none" w:sz="0" w:space="0" w:color="auto"/>
                <w:right w:val="none" w:sz="0" w:space="0" w:color="auto"/>
              </w:divBdr>
              <w:divsChild>
                <w:div w:id="39735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423322">
      <w:bodyDiv w:val="1"/>
      <w:marLeft w:val="0"/>
      <w:marRight w:val="0"/>
      <w:marTop w:val="0"/>
      <w:marBottom w:val="0"/>
      <w:divBdr>
        <w:top w:val="none" w:sz="0" w:space="0" w:color="auto"/>
        <w:left w:val="none" w:sz="0" w:space="0" w:color="auto"/>
        <w:bottom w:val="none" w:sz="0" w:space="0" w:color="auto"/>
        <w:right w:val="none" w:sz="0" w:space="0" w:color="auto"/>
      </w:divBdr>
      <w:divsChild>
        <w:div w:id="2038773470">
          <w:marLeft w:val="0"/>
          <w:marRight w:val="0"/>
          <w:marTop w:val="0"/>
          <w:marBottom w:val="0"/>
          <w:divBdr>
            <w:top w:val="none" w:sz="0" w:space="0" w:color="auto"/>
            <w:left w:val="none" w:sz="0" w:space="0" w:color="auto"/>
            <w:bottom w:val="none" w:sz="0" w:space="0" w:color="auto"/>
            <w:right w:val="none" w:sz="0" w:space="0" w:color="auto"/>
          </w:divBdr>
          <w:divsChild>
            <w:div w:id="883298889">
              <w:marLeft w:val="0"/>
              <w:marRight w:val="0"/>
              <w:marTop w:val="0"/>
              <w:marBottom w:val="0"/>
              <w:divBdr>
                <w:top w:val="none" w:sz="0" w:space="0" w:color="auto"/>
                <w:left w:val="none" w:sz="0" w:space="0" w:color="auto"/>
                <w:bottom w:val="none" w:sz="0" w:space="0" w:color="auto"/>
                <w:right w:val="none" w:sz="0" w:space="0" w:color="auto"/>
              </w:divBdr>
              <w:divsChild>
                <w:div w:id="31079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694237">
      <w:bodyDiv w:val="1"/>
      <w:marLeft w:val="0"/>
      <w:marRight w:val="0"/>
      <w:marTop w:val="0"/>
      <w:marBottom w:val="0"/>
      <w:divBdr>
        <w:top w:val="none" w:sz="0" w:space="0" w:color="auto"/>
        <w:left w:val="none" w:sz="0" w:space="0" w:color="auto"/>
        <w:bottom w:val="none" w:sz="0" w:space="0" w:color="auto"/>
        <w:right w:val="none" w:sz="0" w:space="0" w:color="auto"/>
      </w:divBdr>
      <w:divsChild>
        <w:div w:id="1353456458">
          <w:marLeft w:val="0"/>
          <w:marRight w:val="0"/>
          <w:marTop w:val="0"/>
          <w:marBottom w:val="0"/>
          <w:divBdr>
            <w:top w:val="none" w:sz="0" w:space="0" w:color="auto"/>
            <w:left w:val="none" w:sz="0" w:space="0" w:color="auto"/>
            <w:bottom w:val="none" w:sz="0" w:space="0" w:color="auto"/>
            <w:right w:val="none" w:sz="0" w:space="0" w:color="auto"/>
          </w:divBdr>
          <w:divsChild>
            <w:div w:id="1789619513">
              <w:marLeft w:val="0"/>
              <w:marRight w:val="0"/>
              <w:marTop w:val="0"/>
              <w:marBottom w:val="0"/>
              <w:divBdr>
                <w:top w:val="none" w:sz="0" w:space="0" w:color="auto"/>
                <w:left w:val="none" w:sz="0" w:space="0" w:color="auto"/>
                <w:bottom w:val="none" w:sz="0" w:space="0" w:color="auto"/>
                <w:right w:val="none" w:sz="0" w:space="0" w:color="auto"/>
              </w:divBdr>
              <w:divsChild>
                <w:div w:id="52082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471223">
      <w:bodyDiv w:val="1"/>
      <w:marLeft w:val="0"/>
      <w:marRight w:val="0"/>
      <w:marTop w:val="0"/>
      <w:marBottom w:val="0"/>
      <w:divBdr>
        <w:top w:val="none" w:sz="0" w:space="0" w:color="auto"/>
        <w:left w:val="none" w:sz="0" w:space="0" w:color="auto"/>
        <w:bottom w:val="none" w:sz="0" w:space="0" w:color="auto"/>
        <w:right w:val="none" w:sz="0" w:space="0" w:color="auto"/>
      </w:divBdr>
      <w:divsChild>
        <w:div w:id="974331849">
          <w:marLeft w:val="0"/>
          <w:marRight w:val="0"/>
          <w:marTop w:val="0"/>
          <w:marBottom w:val="0"/>
          <w:divBdr>
            <w:top w:val="none" w:sz="0" w:space="0" w:color="auto"/>
            <w:left w:val="none" w:sz="0" w:space="0" w:color="auto"/>
            <w:bottom w:val="none" w:sz="0" w:space="0" w:color="auto"/>
            <w:right w:val="none" w:sz="0" w:space="0" w:color="auto"/>
          </w:divBdr>
          <w:divsChild>
            <w:div w:id="1571962028">
              <w:marLeft w:val="0"/>
              <w:marRight w:val="0"/>
              <w:marTop w:val="0"/>
              <w:marBottom w:val="0"/>
              <w:divBdr>
                <w:top w:val="none" w:sz="0" w:space="0" w:color="auto"/>
                <w:left w:val="none" w:sz="0" w:space="0" w:color="auto"/>
                <w:bottom w:val="none" w:sz="0" w:space="0" w:color="auto"/>
                <w:right w:val="none" w:sz="0" w:space="0" w:color="auto"/>
              </w:divBdr>
              <w:divsChild>
                <w:div w:id="97703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5618610">
      <w:bodyDiv w:val="1"/>
      <w:marLeft w:val="0"/>
      <w:marRight w:val="0"/>
      <w:marTop w:val="0"/>
      <w:marBottom w:val="0"/>
      <w:divBdr>
        <w:top w:val="none" w:sz="0" w:space="0" w:color="auto"/>
        <w:left w:val="none" w:sz="0" w:space="0" w:color="auto"/>
        <w:bottom w:val="none" w:sz="0" w:space="0" w:color="auto"/>
        <w:right w:val="none" w:sz="0" w:space="0" w:color="auto"/>
      </w:divBdr>
      <w:divsChild>
        <w:div w:id="92438006">
          <w:marLeft w:val="0"/>
          <w:marRight w:val="0"/>
          <w:marTop w:val="0"/>
          <w:marBottom w:val="0"/>
          <w:divBdr>
            <w:top w:val="none" w:sz="0" w:space="0" w:color="auto"/>
            <w:left w:val="none" w:sz="0" w:space="0" w:color="auto"/>
            <w:bottom w:val="none" w:sz="0" w:space="0" w:color="auto"/>
            <w:right w:val="none" w:sz="0" w:space="0" w:color="auto"/>
          </w:divBdr>
          <w:divsChild>
            <w:div w:id="169178317">
              <w:marLeft w:val="0"/>
              <w:marRight w:val="0"/>
              <w:marTop w:val="0"/>
              <w:marBottom w:val="0"/>
              <w:divBdr>
                <w:top w:val="none" w:sz="0" w:space="0" w:color="auto"/>
                <w:left w:val="none" w:sz="0" w:space="0" w:color="auto"/>
                <w:bottom w:val="none" w:sz="0" w:space="0" w:color="auto"/>
                <w:right w:val="none" w:sz="0" w:space="0" w:color="auto"/>
              </w:divBdr>
              <w:divsChild>
                <w:div w:id="156933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431442">
      <w:bodyDiv w:val="1"/>
      <w:marLeft w:val="0"/>
      <w:marRight w:val="0"/>
      <w:marTop w:val="0"/>
      <w:marBottom w:val="0"/>
      <w:divBdr>
        <w:top w:val="none" w:sz="0" w:space="0" w:color="auto"/>
        <w:left w:val="none" w:sz="0" w:space="0" w:color="auto"/>
        <w:bottom w:val="none" w:sz="0" w:space="0" w:color="auto"/>
        <w:right w:val="none" w:sz="0" w:space="0" w:color="auto"/>
      </w:divBdr>
      <w:divsChild>
        <w:div w:id="1165705501">
          <w:marLeft w:val="0"/>
          <w:marRight w:val="0"/>
          <w:marTop w:val="0"/>
          <w:marBottom w:val="0"/>
          <w:divBdr>
            <w:top w:val="none" w:sz="0" w:space="0" w:color="auto"/>
            <w:left w:val="none" w:sz="0" w:space="0" w:color="auto"/>
            <w:bottom w:val="none" w:sz="0" w:space="0" w:color="auto"/>
            <w:right w:val="none" w:sz="0" w:space="0" w:color="auto"/>
          </w:divBdr>
          <w:divsChild>
            <w:div w:id="332538687">
              <w:marLeft w:val="0"/>
              <w:marRight w:val="0"/>
              <w:marTop w:val="0"/>
              <w:marBottom w:val="0"/>
              <w:divBdr>
                <w:top w:val="none" w:sz="0" w:space="0" w:color="auto"/>
                <w:left w:val="none" w:sz="0" w:space="0" w:color="auto"/>
                <w:bottom w:val="none" w:sz="0" w:space="0" w:color="auto"/>
                <w:right w:val="none" w:sz="0" w:space="0" w:color="auto"/>
              </w:divBdr>
              <w:divsChild>
                <w:div w:id="179039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ente\Desktop\Genio%20%20Civile\Bandi%20tipo%20Regione%202022%20in%20lavorazione%20Agosto%202022\Regione%20bandi%20tipo%202022\Guida%20ai%20bandi%202022.dot" TargetMode="External"/></Relationships>
</file>

<file path=word/theme/theme1.xml><?xml version="1.0" encoding="utf-8"?>
<a:theme xmlns:a="http://schemas.openxmlformats.org/drawingml/2006/main" name="Tema di Office">
  <a:themeElements>
    <a:clrScheme name="Gradazioni di grigio">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8CA9F4-44CB-49F1-AF45-718D3686C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Guida ai bandi 2022</Template>
  <TotalTime>3</TotalTime>
  <Pages>6</Pages>
  <Words>1465</Words>
  <Characters>8352</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9798</CharactersWithSpaces>
  <SharedDoc>false</SharedDoc>
  <HLinks>
    <vt:vector size="108" baseType="variant">
      <vt:variant>
        <vt:i4>83</vt:i4>
      </vt:variant>
      <vt:variant>
        <vt:i4>54</vt:i4>
      </vt:variant>
      <vt:variant>
        <vt:i4>0</vt:i4>
      </vt:variant>
      <vt:variant>
        <vt:i4>5</vt:i4>
      </vt:variant>
      <vt:variant>
        <vt:lpwstr>http://www.lavoripubblici.sicilia.it/news/albo-unico-regionale-professionisti</vt:lpwstr>
      </vt:variant>
      <vt:variant>
        <vt:lpwstr/>
      </vt:variant>
      <vt:variant>
        <vt:i4>1114166</vt:i4>
      </vt:variant>
      <vt:variant>
        <vt:i4>50</vt:i4>
      </vt:variant>
      <vt:variant>
        <vt:i4>0</vt:i4>
      </vt:variant>
      <vt:variant>
        <vt:i4>5</vt:i4>
      </vt:variant>
      <vt:variant>
        <vt:lpwstr/>
      </vt:variant>
      <vt:variant>
        <vt:lpwstr>_Toc492309051</vt:lpwstr>
      </vt:variant>
      <vt:variant>
        <vt:i4>1114166</vt:i4>
      </vt:variant>
      <vt:variant>
        <vt:i4>47</vt:i4>
      </vt:variant>
      <vt:variant>
        <vt:i4>0</vt:i4>
      </vt:variant>
      <vt:variant>
        <vt:i4>5</vt:i4>
      </vt:variant>
      <vt:variant>
        <vt:lpwstr/>
      </vt:variant>
      <vt:variant>
        <vt:lpwstr>_Toc492309050</vt:lpwstr>
      </vt:variant>
      <vt:variant>
        <vt:i4>1048630</vt:i4>
      </vt:variant>
      <vt:variant>
        <vt:i4>44</vt:i4>
      </vt:variant>
      <vt:variant>
        <vt:i4>0</vt:i4>
      </vt:variant>
      <vt:variant>
        <vt:i4>5</vt:i4>
      </vt:variant>
      <vt:variant>
        <vt:lpwstr/>
      </vt:variant>
      <vt:variant>
        <vt:lpwstr>_Toc492309049</vt:lpwstr>
      </vt:variant>
      <vt:variant>
        <vt:i4>1048630</vt:i4>
      </vt:variant>
      <vt:variant>
        <vt:i4>41</vt:i4>
      </vt:variant>
      <vt:variant>
        <vt:i4>0</vt:i4>
      </vt:variant>
      <vt:variant>
        <vt:i4>5</vt:i4>
      </vt:variant>
      <vt:variant>
        <vt:lpwstr/>
      </vt:variant>
      <vt:variant>
        <vt:lpwstr>_Toc492309048</vt:lpwstr>
      </vt:variant>
      <vt:variant>
        <vt:i4>1048630</vt:i4>
      </vt:variant>
      <vt:variant>
        <vt:i4>38</vt:i4>
      </vt:variant>
      <vt:variant>
        <vt:i4>0</vt:i4>
      </vt:variant>
      <vt:variant>
        <vt:i4>5</vt:i4>
      </vt:variant>
      <vt:variant>
        <vt:lpwstr/>
      </vt:variant>
      <vt:variant>
        <vt:lpwstr>_Toc492309048</vt:lpwstr>
      </vt:variant>
      <vt:variant>
        <vt:i4>1048630</vt:i4>
      </vt:variant>
      <vt:variant>
        <vt:i4>35</vt:i4>
      </vt:variant>
      <vt:variant>
        <vt:i4>0</vt:i4>
      </vt:variant>
      <vt:variant>
        <vt:i4>5</vt:i4>
      </vt:variant>
      <vt:variant>
        <vt:lpwstr/>
      </vt:variant>
      <vt:variant>
        <vt:lpwstr>_Toc492309047</vt:lpwstr>
      </vt:variant>
      <vt:variant>
        <vt:i4>1048630</vt:i4>
      </vt:variant>
      <vt:variant>
        <vt:i4>32</vt:i4>
      </vt:variant>
      <vt:variant>
        <vt:i4>0</vt:i4>
      </vt:variant>
      <vt:variant>
        <vt:i4>5</vt:i4>
      </vt:variant>
      <vt:variant>
        <vt:lpwstr/>
      </vt:variant>
      <vt:variant>
        <vt:lpwstr>_Toc492309046</vt:lpwstr>
      </vt:variant>
      <vt:variant>
        <vt:i4>1048630</vt:i4>
      </vt:variant>
      <vt:variant>
        <vt:i4>29</vt:i4>
      </vt:variant>
      <vt:variant>
        <vt:i4>0</vt:i4>
      </vt:variant>
      <vt:variant>
        <vt:i4>5</vt:i4>
      </vt:variant>
      <vt:variant>
        <vt:lpwstr/>
      </vt:variant>
      <vt:variant>
        <vt:lpwstr>_Toc492309044</vt:lpwstr>
      </vt:variant>
      <vt:variant>
        <vt:i4>1048630</vt:i4>
      </vt:variant>
      <vt:variant>
        <vt:i4>26</vt:i4>
      </vt:variant>
      <vt:variant>
        <vt:i4>0</vt:i4>
      </vt:variant>
      <vt:variant>
        <vt:i4>5</vt:i4>
      </vt:variant>
      <vt:variant>
        <vt:lpwstr/>
      </vt:variant>
      <vt:variant>
        <vt:lpwstr>_Toc492309043</vt:lpwstr>
      </vt:variant>
      <vt:variant>
        <vt:i4>1048630</vt:i4>
      </vt:variant>
      <vt:variant>
        <vt:i4>23</vt:i4>
      </vt:variant>
      <vt:variant>
        <vt:i4>0</vt:i4>
      </vt:variant>
      <vt:variant>
        <vt:i4>5</vt:i4>
      </vt:variant>
      <vt:variant>
        <vt:lpwstr/>
      </vt:variant>
      <vt:variant>
        <vt:lpwstr>_Toc492309041</vt:lpwstr>
      </vt:variant>
      <vt:variant>
        <vt:i4>1048630</vt:i4>
      </vt:variant>
      <vt:variant>
        <vt:i4>20</vt:i4>
      </vt:variant>
      <vt:variant>
        <vt:i4>0</vt:i4>
      </vt:variant>
      <vt:variant>
        <vt:i4>5</vt:i4>
      </vt:variant>
      <vt:variant>
        <vt:lpwstr/>
      </vt:variant>
      <vt:variant>
        <vt:lpwstr>_Toc492309040</vt:lpwstr>
      </vt:variant>
      <vt:variant>
        <vt:i4>1507382</vt:i4>
      </vt:variant>
      <vt:variant>
        <vt:i4>17</vt:i4>
      </vt:variant>
      <vt:variant>
        <vt:i4>0</vt:i4>
      </vt:variant>
      <vt:variant>
        <vt:i4>5</vt:i4>
      </vt:variant>
      <vt:variant>
        <vt:lpwstr/>
      </vt:variant>
      <vt:variant>
        <vt:lpwstr>_Toc492309038</vt:lpwstr>
      </vt:variant>
      <vt:variant>
        <vt:i4>1507382</vt:i4>
      </vt:variant>
      <vt:variant>
        <vt:i4>14</vt:i4>
      </vt:variant>
      <vt:variant>
        <vt:i4>0</vt:i4>
      </vt:variant>
      <vt:variant>
        <vt:i4>5</vt:i4>
      </vt:variant>
      <vt:variant>
        <vt:lpwstr/>
      </vt:variant>
      <vt:variant>
        <vt:lpwstr>_Toc492309037</vt:lpwstr>
      </vt:variant>
      <vt:variant>
        <vt:i4>1507382</vt:i4>
      </vt:variant>
      <vt:variant>
        <vt:i4>11</vt:i4>
      </vt:variant>
      <vt:variant>
        <vt:i4>0</vt:i4>
      </vt:variant>
      <vt:variant>
        <vt:i4>5</vt:i4>
      </vt:variant>
      <vt:variant>
        <vt:lpwstr/>
      </vt:variant>
      <vt:variant>
        <vt:lpwstr>_Toc492309035</vt:lpwstr>
      </vt:variant>
      <vt:variant>
        <vt:i4>1507382</vt:i4>
      </vt:variant>
      <vt:variant>
        <vt:i4>8</vt:i4>
      </vt:variant>
      <vt:variant>
        <vt:i4>0</vt:i4>
      </vt:variant>
      <vt:variant>
        <vt:i4>5</vt:i4>
      </vt:variant>
      <vt:variant>
        <vt:lpwstr/>
      </vt:variant>
      <vt:variant>
        <vt:lpwstr>_Toc492309035</vt:lpwstr>
      </vt:variant>
      <vt:variant>
        <vt:i4>1507382</vt:i4>
      </vt:variant>
      <vt:variant>
        <vt:i4>5</vt:i4>
      </vt:variant>
      <vt:variant>
        <vt:i4>0</vt:i4>
      </vt:variant>
      <vt:variant>
        <vt:i4>5</vt:i4>
      </vt:variant>
      <vt:variant>
        <vt:lpwstr/>
      </vt:variant>
      <vt:variant>
        <vt:lpwstr>_Toc492309034</vt:lpwstr>
      </vt:variant>
      <vt:variant>
        <vt:i4>1507382</vt:i4>
      </vt:variant>
      <vt:variant>
        <vt:i4>2</vt:i4>
      </vt:variant>
      <vt:variant>
        <vt:i4>0</vt:i4>
      </vt:variant>
      <vt:variant>
        <vt:i4>5</vt:i4>
      </vt:variant>
      <vt:variant>
        <vt:lpwstr/>
      </vt:variant>
      <vt:variant>
        <vt:lpwstr>_Toc492309032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cp:lastModifiedBy>Raffaele greco</cp:lastModifiedBy>
  <cp:revision>3</cp:revision>
  <cp:lastPrinted>2019-08-25T10:15:00Z</cp:lastPrinted>
  <dcterms:created xsi:type="dcterms:W3CDTF">2024-01-21T15:28:00Z</dcterms:created>
  <dcterms:modified xsi:type="dcterms:W3CDTF">2024-03-05T11:25:00Z</dcterms:modified>
</cp:coreProperties>
</file>