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19" w:rsidRDefault="004C7A19" w:rsidP="004C7A19">
      <w:pPr>
        <w:tabs>
          <w:tab w:val="left" w:pos="6946"/>
        </w:tabs>
        <w:spacing w:line="288" w:lineRule="auto"/>
        <w:rPr>
          <w:rFonts w:ascii="Arial"/>
          <w:b/>
          <w:spacing w:val="-45"/>
          <w:kern w:val="2"/>
          <w:sz w:val="16"/>
          <w:szCs w:val="16"/>
          <w14:ligatures w14:val="standardContextual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6B4D61BF" wp14:editId="12ABC238">
            <wp:simplePos x="0" y="0"/>
            <wp:positionH relativeFrom="page">
              <wp:posOffset>4978139</wp:posOffset>
            </wp:positionH>
            <wp:positionV relativeFrom="paragraph">
              <wp:posOffset>-17145</wp:posOffset>
            </wp:positionV>
            <wp:extent cx="90170" cy="593725"/>
            <wp:effectExtent l="0" t="0" r="5080" b="0"/>
            <wp:wrapNone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A85ABD9" wp14:editId="351E7282">
                <wp:simplePos x="0" y="0"/>
                <wp:positionH relativeFrom="page">
                  <wp:posOffset>845820</wp:posOffset>
                </wp:positionH>
                <wp:positionV relativeFrom="page">
                  <wp:posOffset>629024</wp:posOffset>
                </wp:positionV>
                <wp:extent cx="1908175" cy="647700"/>
                <wp:effectExtent l="0" t="0" r="0" b="0"/>
                <wp:wrapNone/>
                <wp:docPr id="8" name="Grup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08175" cy="647700"/>
                          <a:chOff x="0" y="0"/>
                          <a:chExt cx="3420" cy="1129"/>
                        </a:xfrm>
                      </wpg:grpSpPr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" y="94"/>
                            <a:ext cx="165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26" style="position:absolute;margin-left:66.6pt;margin-top:49.55pt;width:150.25pt;height:51pt;z-index:-251658240;mso-position-horizontal-relative:page;mso-position-vertical-relative:page" coordsize="3420,11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3420;height:11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Tpr3BAAAA2gAAAA8AAABkcnMvZG93bnJldi54bWxEj0GLwjAUhO+C/yE8wZumetBtNUoVRI+u&#10;u4LeHs2zLTYvpYm2/nsjLOxxmJlvmOW6M5V4UuNKywom4wgEcWZ1ybmC35/d6AuE88gaK8uk4EUO&#10;1qt+b4mJti1/0/PkcxEg7BJUUHhfJ1K6rCCDbmxr4uDdbGPQB9nkUjfYBrip5DSKZtJgyWGhwJq2&#10;BWX308MoeBy3172M97v5vI0v8tymZhOlSg0HXboA4anz/+G/9kEriOFzJdwAuX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Tpr3BAAAA2gAAAA8AAAAAAAAAAAAAAAAAnwIA&#10;AGRycy9kb3ducmV2LnhtbFBLBQYAAAAABAAEAPcAAACNAwAAAAA=&#10;">
                  <v:imagedata r:id="rId11" o:title=""/>
                  <v:path arrowok="t"/>
                  <o:lock v:ext="edit" aspectratio="f"/>
                </v:shape>
                <v:shape id="Picture 3" o:spid="_x0000_s1028" type="#_x0000_t75" style="position:absolute;left:1198;top:94;width:165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mZJLEAAAA2wAAAA8AAABkcnMvZG93bnJldi54bWxEj0FvwjAMhe+T+A+RkbiNdDsg1BFQxZgE&#10;p2mFwdVqTFu1cUoToPv38wGJm633/N7nxWpwrbpRH2rPBt6mCSjiwtuaSwOH/dfrHFSIyBZbz2Tg&#10;jwKslqOXBabW3/mHbnkslYRwSNFAFWOXah2KihyGqe+IRTv73mGUtS+17fEu4a7V70ky0w5rloYK&#10;O1pXVDT51Rk4Nr+Z7s6n4rLbuCY7fq5P39fcmMl4yD5ARRri0/y43lrBF3r5RQbQy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mZJLEAAAA2wAAAA8AAAAAAAAAAAAAAAAA&#10;nwIAAGRycy9kb3ducmV2LnhtbFBLBQYAAAAABAAEAPcAAACQAwAAAAA=&#10;">
                  <v:imagedata r:id="rId12" o:title="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58240" behindDoc="0" locked="0" layoutInCell="1" allowOverlap="1" wp14:anchorId="6C1BB46C" wp14:editId="7DE59335">
            <wp:simplePos x="0" y="0"/>
            <wp:positionH relativeFrom="page">
              <wp:posOffset>3516630</wp:posOffset>
            </wp:positionH>
            <wp:positionV relativeFrom="paragraph">
              <wp:posOffset>-33655</wp:posOffset>
            </wp:positionV>
            <wp:extent cx="595630" cy="6254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/>
          <w:b/>
          <w:kern w:val="2"/>
          <w:sz w:val="16"/>
          <w:szCs w:val="16"/>
          <w14:ligatures w14:val="standardContextual"/>
        </w:rPr>
        <w:tab/>
        <w:t>CONFERENZA</w:t>
      </w:r>
      <w:r>
        <w:rPr>
          <w:rFonts w:ascii="Arial"/>
          <w:b/>
          <w:spacing w:val="-7"/>
          <w:kern w:val="2"/>
          <w:sz w:val="16"/>
          <w:szCs w:val="16"/>
          <w14:ligatures w14:val="standardContextual"/>
        </w:rPr>
        <w:t xml:space="preserve"> </w:t>
      </w:r>
      <w:r>
        <w:rPr>
          <w:rFonts w:ascii="Arial"/>
          <w:b/>
          <w:kern w:val="2"/>
          <w:sz w:val="16"/>
          <w:szCs w:val="16"/>
          <w14:ligatures w14:val="standardContextual"/>
        </w:rPr>
        <w:t>NAZIONALE</w:t>
      </w:r>
      <w:r>
        <w:rPr>
          <w:rFonts w:ascii="Arial"/>
          <w:b/>
          <w:spacing w:val="-4"/>
          <w:kern w:val="2"/>
          <w:sz w:val="16"/>
          <w:szCs w:val="16"/>
          <w14:ligatures w14:val="standardContextual"/>
        </w:rPr>
        <w:t xml:space="preserve"> D</w:t>
      </w:r>
      <w:r>
        <w:rPr>
          <w:rFonts w:ascii="Arial"/>
          <w:b/>
          <w:kern w:val="2"/>
          <w:sz w:val="16"/>
          <w:szCs w:val="16"/>
          <w14:ligatures w14:val="standardContextual"/>
        </w:rPr>
        <w:t>EGLI</w:t>
      </w:r>
      <w:r>
        <w:rPr>
          <w:rFonts w:ascii="Arial"/>
          <w:b/>
          <w:spacing w:val="-45"/>
          <w:kern w:val="2"/>
          <w:sz w:val="16"/>
          <w:szCs w:val="16"/>
          <w14:ligatures w14:val="standardContextual"/>
        </w:rPr>
        <w:t xml:space="preserve"> </w:t>
      </w:r>
    </w:p>
    <w:p w:rsidR="004C7A19" w:rsidRDefault="004C7A19" w:rsidP="004C7A19">
      <w:pPr>
        <w:tabs>
          <w:tab w:val="left" w:pos="6946"/>
        </w:tabs>
        <w:snapToGrid w:val="0"/>
        <w:spacing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ORDINI DEGLI ARCHITETTI,</w:t>
      </w:r>
    </w:p>
    <w:p w:rsidR="004C7A19" w:rsidRDefault="004C7A19" w:rsidP="004C7A19">
      <w:pPr>
        <w:tabs>
          <w:tab w:val="left" w:pos="6946"/>
        </w:tabs>
        <w:spacing w:line="288" w:lineRule="auto"/>
        <w:rPr>
          <w:rFonts w:ascii="Arial"/>
          <w:b/>
          <w:kern w:val="2"/>
          <w:sz w:val="17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PIANIFICATORI, PAESAGGISTI</w:t>
      </w:r>
    </w:p>
    <w:p w:rsidR="004C7A19" w:rsidRDefault="004C7A19" w:rsidP="004C7A19">
      <w:pPr>
        <w:tabs>
          <w:tab w:val="left" w:pos="6946"/>
        </w:tabs>
        <w:spacing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E CONSERVATORI</w:t>
      </w:r>
    </w:p>
    <w:p w:rsidR="004C7A19" w:rsidRDefault="004C7A19" w:rsidP="004C7A19">
      <w:pPr>
        <w:pBdr>
          <w:bottom w:val="single" w:sz="6" w:space="1" w:color="auto"/>
        </w:pBdr>
        <w:rPr>
          <w:rFonts w:ascii="Arial"/>
          <w:b/>
          <w:kern w:val="2"/>
          <w:sz w:val="17"/>
          <w14:ligatures w14:val="standardContextual"/>
        </w:rPr>
      </w:pPr>
    </w:p>
    <w:p w:rsidR="004C7A19" w:rsidRDefault="004C7A19" w:rsidP="004C7A19">
      <w:pPr>
        <w:snapToGrid w:val="0"/>
        <w:rPr>
          <w:rFonts w:ascii="Calibri"/>
          <w:kern w:val="2"/>
          <w:sz w:val="6"/>
          <w:szCs w:val="6"/>
          <w:lang w:eastAsia="x-none"/>
          <w14:ligatures w14:val="standardContextual"/>
        </w:rPr>
      </w:pPr>
    </w:p>
    <w:p w:rsidR="004C7A19" w:rsidRDefault="004C7A19" w:rsidP="004C7A19">
      <w:pPr>
        <w:jc w:val="center"/>
        <w:rPr>
          <w:b/>
          <w:bCs/>
          <w:kern w:val="2"/>
          <w:sz w:val="20"/>
          <w:szCs w:val="20"/>
          <w:lang w:eastAsia="x-none"/>
          <w14:ligatures w14:val="standardContextual"/>
        </w:rPr>
      </w:pPr>
      <w:r>
        <w:rPr>
          <w:b/>
          <w:bCs/>
          <w:kern w:val="2"/>
          <w:sz w:val="20"/>
          <w:szCs w:val="20"/>
          <w:lang w:eastAsia="x-none"/>
          <w14:ligatures w14:val="standardContextual"/>
        </w:rPr>
        <w:t>GRUPPI OPERATIVI LAVORI PUBBLICI - CONCORSI - ONSAI</w:t>
      </w:r>
    </w:p>
    <w:p w:rsidR="00C64907" w:rsidRDefault="00C64907" w:rsidP="00806501">
      <w:pPr>
        <w:jc w:val="right"/>
        <w:rPr>
          <w:rFonts w:ascii="Calibri" w:hAnsi="Calibri"/>
          <w:bCs/>
          <w:sz w:val="16"/>
          <w:szCs w:val="16"/>
          <w:highlight w:val="yellow"/>
          <w:lang w:eastAsia="x-none"/>
        </w:rPr>
      </w:pPr>
    </w:p>
    <w:p w:rsidR="00806501" w:rsidRPr="000E4256" w:rsidRDefault="00806501" w:rsidP="00806501">
      <w:pPr>
        <w:jc w:val="right"/>
        <w:rPr>
          <w:rFonts w:ascii="Calibri" w:hAnsi="Calibri"/>
          <w:bCs/>
          <w:sz w:val="16"/>
          <w:szCs w:val="16"/>
          <w:lang w:eastAsia="x-none"/>
        </w:rPr>
      </w:pPr>
      <w:r w:rsidRPr="000E4256">
        <w:rPr>
          <w:rFonts w:ascii="Calibri" w:hAnsi="Calibri"/>
          <w:bCs/>
          <w:sz w:val="16"/>
          <w:szCs w:val="16"/>
          <w:highlight w:val="yellow"/>
          <w:lang w:eastAsia="x-none"/>
        </w:rPr>
        <w:t>Modello aggiornato a</w:t>
      </w:r>
      <w:r w:rsidR="005D54F0">
        <w:rPr>
          <w:rFonts w:ascii="Calibri" w:hAnsi="Calibri"/>
          <w:bCs/>
          <w:sz w:val="16"/>
          <w:szCs w:val="16"/>
          <w:highlight w:val="yellow"/>
          <w:lang w:eastAsia="x-none"/>
        </w:rPr>
        <w:t xml:space="preserve"> Gennaio</w:t>
      </w:r>
      <w:r w:rsidR="005D54F0" w:rsidRPr="005D54F0">
        <w:rPr>
          <w:rFonts w:ascii="Calibri" w:hAnsi="Calibri"/>
          <w:bCs/>
          <w:sz w:val="16"/>
          <w:szCs w:val="16"/>
          <w:highlight w:val="yellow"/>
          <w:lang w:eastAsia="x-none"/>
        </w:rPr>
        <w:t xml:space="preserve"> 2024</w:t>
      </w:r>
      <w:bookmarkStart w:id="0" w:name="_GoBack"/>
      <w:bookmarkEnd w:id="0"/>
    </w:p>
    <w:p w:rsidR="00301BB6" w:rsidRDefault="00301BB6" w:rsidP="00873695">
      <w:pPr>
        <w:widowControl w:val="0"/>
        <w:jc w:val="center"/>
        <w:rPr>
          <w:rFonts w:ascii="Candara" w:hAnsi="Candara"/>
          <w:b/>
          <w:color w:val="C00000"/>
          <w:sz w:val="28"/>
          <w:szCs w:val="28"/>
          <w:lang w:eastAsia="en-US"/>
        </w:rPr>
      </w:pPr>
    </w:p>
    <w:p w:rsidR="00301BB6" w:rsidRDefault="00301BB6" w:rsidP="00873695">
      <w:pPr>
        <w:widowControl w:val="0"/>
        <w:jc w:val="center"/>
        <w:rPr>
          <w:rFonts w:ascii="Candara" w:hAnsi="Candara"/>
          <w:b/>
          <w:color w:val="C00000"/>
          <w:sz w:val="28"/>
          <w:szCs w:val="28"/>
          <w:lang w:eastAsia="en-US"/>
        </w:rPr>
      </w:pPr>
    </w:p>
    <w:p w:rsidR="00301BB6" w:rsidRDefault="00301BB6" w:rsidP="00873695">
      <w:pPr>
        <w:widowControl w:val="0"/>
        <w:jc w:val="center"/>
        <w:rPr>
          <w:rFonts w:ascii="Candara" w:hAnsi="Candara"/>
          <w:b/>
          <w:color w:val="C00000"/>
          <w:sz w:val="28"/>
          <w:szCs w:val="28"/>
          <w:lang w:eastAsia="en-US"/>
        </w:rPr>
      </w:pPr>
    </w:p>
    <w:p w:rsidR="00873695" w:rsidRPr="00B32D8F" w:rsidRDefault="00873695" w:rsidP="00301BB6">
      <w:pPr>
        <w:widowControl w:val="0"/>
        <w:spacing w:line="360" w:lineRule="auto"/>
        <w:jc w:val="center"/>
        <w:rPr>
          <w:rFonts w:ascii="Calibri" w:hAnsi="Calibri" w:cs="Calibri"/>
          <w:b/>
          <w:color w:val="C00000"/>
          <w:sz w:val="36"/>
          <w:szCs w:val="36"/>
          <w:lang w:eastAsia="en-US"/>
        </w:rPr>
      </w:pPr>
      <w:r w:rsidRPr="00B32D8F">
        <w:rPr>
          <w:rFonts w:ascii="Calibri" w:hAnsi="Calibri" w:cs="Calibri"/>
          <w:b/>
          <w:color w:val="C00000"/>
          <w:sz w:val="36"/>
          <w:szCs w:val="36"/>
          <w:lang w:eastAsia="en-US"/>
        </w:rPr>
        <w:t>Guida alla compilazione dei bandi</w:t>
      </w:r>
    </w:p>
    <w:p w:rsidR="00873695" w:rsidRPr="00B32D8F" w:rsidRDefault="00873695" w:rsidP="00301BB6">
      <w:pPr>
        <w:widowControl w:val="0"/>
        <w:jc w:val="center"/>
        <w:rPr>
          <w:rFonts w:ascii="Calibri" w:hAnsi="Calibri" w:cs="Calibri"/>
          <w:b/>
          <w:bCs/>
          <w:color w:val="C00000"/>
          <w:sz w:val="32"/>
          <w:szCs w:val="32"/>
          <w:lang w:eastAsia="en-US"/>
        </w:rPr>
      </w:pPr>
      <w:r w:rsidRPr="00B32D8F">
        <w:rPr>
          <w:rFonts w:ascii="Calibri" w:hAnsi="Calibri" w:cs="Calibri"/>
          <w:b/>
          <w:color w:val="C00000"/>
          <w:sz w:val="32"/>
          <w:szCs w:val="32"/>
          <w:lang w:eastAsia="en-US"/>
        </w:rPr>
        <w:t>Modello SAI</w:t>
      </w:r>
      <w:r w:rsidR="00806501">
        <w:rPr>
          <w:rFonts w:ascii="Calibri" w:hAnsi="Calibri" w:cs="Calibri"/>
          <w:b/>
          <w:color w:val="C00000"/>
          <w:sz w:val="32"/>
          <w:szCs w:val="32"/>
          <w:lang w:eastAsia="en-US"/>
        </w:rPr>
        <w:t>-</w:t>
      </w:r>
      <w:r w:rsidRPr="00B32D8F">
        <w:rPr>
          <w:rFonts w:ascii="Calibri" w:hAnsi="Calibri" w:cs="Calibri"/>
          <w:b/>
          <w:bCs/>
          <w:color w:val="C00000"/>
          <w:sz w:val="32"/>
          <w:szCs w:val="32"/>
          <w:lang w:eastAsia="en-US"/>
        </w:rPr>
        <w:t>2.2</w:t>
      </w:r>
    </w:p>
    <w:p w:rsidR="003A36AF" w:rsidRPr="00B32D8F" w:rsidRDefault="00301BB6" w:rsidP="00301BB6">
      <w:pPr>
        <w:spacing w:line="360" w:lineRule="auto"/>
        <w:jc w:val="center"/>
        <w:rPr>
          <w:rFonts w:ascii="Calibri" w:hAnsi="Calibri" w:cs="Calibri"/>
          <w:bCs/>
        </w:rPr>
      </w:pPr>
      <w:r w:rsidRPr="00B32D8F">
        <w:rPr>
          <w:rFonts w:ascii="Calibri" w:hAnsi="Calibri" w:cs="Calibri"/>
          <w:b/>
          <w:bCs/>
          <w:i/>
          <w:color w:val="C00000"/>
        </w:rPr>
        <w:t>a</w:t>
      </w:r>
      <w:r w:rsidR="001B1539">
        <w:rPr>
          <w:rFonts w:ascii="Calibri" w:hAnsi="Calibri" w:cs="Calibri"/>
          <w:b/>
          <w:bCs/>
          <w:i/>
          <w:color w:val="C00000"/>
        </w:rPr>
        <w:t>ggiornato al D</w:t>
      </w:r>
      <w:r w:rsidR="003A36AF" w:rsidRPr="00B32D8F">
        <w:rPr>
          <w:rFonts w:ascii="Calibri" w:hAnsi="Calibri" w:cs="Calibri"/>
          <w:b/>
          <w:bCs/>
          <w:i/>
          <w:color w:val="C00000"/>
        </w:rPr>
        <w:t>ecreto</w:t>
      </w:r>
      <w:r w:rsidR="001B1539">
        <w:rPr>
          <w:rFonts w:ascii="Calibri" w:hAnsi="Calibri" w:cs="Calibri"/>
          <w:b/>
          <w:bCs/>
          <w:i/>
          <w:color w:val="C00000"/>
        </w:rPr>
        <w:t xml:space="preserve"> L</w:t>
      </w:r>
      <w:r w:rsidR="003A36AF" w:rsidRPr="00B32D8F">
        <w:rPr>
          <w:rFonts w:ascii="Calibri" w:hAnsi="Calibri" w:cs="Calibri"/>
          <w:b/>
          <w:bCs/>
          <w:i/>
          <w:color w:val="C00000"/>
        </w:rPr>
        <w:t>eg</w:t>
      </w:r>
      <w:r w:rsidRPr="00B32D8F">
        <w:rPr>
          <w:rFonts w:ascii="Calibri" w:hAnsi="Calibri" w:cs="Calibri"/>
          <w:b/>
          <w:bCs/>
          <w:i/>
          <w:color w:val="C00000"/>
        </w:rPr>
        <w:t>islativo 31 marzo 2023, n°36</w:t>
      </w:r>
    </w:p>
    <w:p w:rsidR="00873695" w:rsidRPr="00B32D8F" w:rsidRDefault="00873695" w:rsidP="00873695">
      <w:pPr>
        <w:widowControl w:val="0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301BB6" w:rsidRPr="00B32D8F" w:rsidRDefault="00301BB6" w:rsidP="00873695">
      <w:pPr>
        <w:widowControl w:val="0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301BB6" w:rsidRPr="00B32D8F" w:rsidRDefault="00301BB6" w:rsidP="00873695">
      <w:pPr>
        <w:widowControl w:val="0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301BB6" w:rsidRPr="00B32D8F" w:rsidRDefault="00301BB6" w:rsidP="00873695">
      <w:pPr>
        <w:widowControl w:val="0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301BB6" w:rsidRPr="00B32D8F" w:rsidRDefault="00301BB6" w:rsidP="00873695">
      <w:pPr>
        <w:widowControl w:val="0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873695" w:rsidRPr="00B32D8F" w:rsidRDefault="00873695" w:rsidP="00301BB6">
      <w:pPr>
        <w:widowControl w:val="0"/>
        <w:spacing w:line="360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B32D8F">
        <w:rPr>
          <w:rFonts w:ascii="Calibri" w:hAnsi="Calibri" w:cs="Calibri"/>
          <w:b/>
          <w:sz w:val="28"/>
          <w:szCs w:val="28"/>
          <w:lang w:eastAsia="en-US"/>
        </w:rPr>
        <w:t>Schema di</w:t>
      </w:r>
    </w:p>
    <w:p w:rsidR="00873695" w:rsidRPr="00B32D8F" w:rsidRDefault="00873695" w:rsidP="00301BB6">
      <w:pPr>
        <w:widowControl w:val="0"/>
        <w:spacing w:line="360" w:lineRule="auto"/>
        <w:jc w:val="center"/>
        <w:rPr>
          <w:rFonts w:ascii="Calibri" w:hAnsi="Calibri" w:cs="Calibri"/>
          <w:b/>
          <w:bCs/>
          <w:sz w:val="36"/>
          <w:szCs w:val="36"/>
          <w:lang w:eastAsia="en-US"/>
        </w:rPr>
      </w:pPr>
      <w:r w:rsidRPr="00B32D8F">
        <w:rPr>
          <w:rFonts w:ascii="Calibri" w:hAnsi="Calibri" w:cs="Calibri"/>
          <w:b/>
          <w:bCs/>
          <w:sz w:val="36"/>
          <w:szCs w:val="36"/>
          <w:lang w:eastAsia="en-US"/>
        </w:rPr>
        <w:t>CURRICULUM PROFESSIONALE</w:t>
      </w:r>
    </w:p>
    <w:p w:rsidR="00873695" w:rsidRPr="00B32D8F" w:rsidRDefault="0088774C" w:rsidP="00301BB6">
      <w:pPr>
        <w:widowControl w:val="0"/>
        <w:spacing w:line="360" w:lineRule="auto"/>
        <w:jc w:val="center"/>
        <w:rPr>
          <w:rFonts w:ascii="Calibri" w:hAnsi="Calibri" w:cs="Calibri"/>
          <w:b/>
          <w:bCs/>
          <w:sz w:val="28"/>
          <w:szCs w:val="22"/>
          <w:lang w:eastAsia="en-US"/>
        </w:rPr>
      </w:pPr>
      <w:r w:rsidRPr="00B32D8F">
        <w:rPr>
          <w:rFonts w:ascii="Calibri" w:hAnsi="Calibri" w:cs="Calibri"/>
          <w:b/>
          <w:bCs/>
          <w:lang w:eastAsia="en-US"/>
        </w:rPr>
        <w:t>p</w:t>
      </w:r>
      <w:r w:rsidR="00873695" w:rsidRPr="00B32D8F">
        <w:rPr>
          <w:rFonts w:ascii="Calibri" w:hAnsi="Calibri" w:cs="Calibri"/>
          <w:b/>
          <w:bCs/>
          <w:lang w:eastAsia="en-US"/>
        </w:rPr>
        <w:t>er iscrizione nell’Elenco di operatori economici</w:t>
      </w:r>
      <w:r w:rsidRPr="00B32D8F">
        <w:rPr>
          <w:rFonts w:ascii="Calibri" w:hAnsi="Calibri" w:cs="Calibri"/>
          <w:b/>
          <w:bCs/>
          <w:lang w:eastAsia="en-US"/>
        </w:rPr>
        <w:t xml:space="preserve">  </w:t>
      </w:r>
      <w:r w:rsidR="00873695" w:rsidRPr="00B32D8F">
        <w:rPr>
          <w:rFonts w:ascii="Calibri" w:hAnsi="Calibri" w:cs="Calibri"/>
          <w:b/>
          <w:bCs/>
          <w:lang w:eastAsia="en-US"/>
        </w:rPr>
        <w:t>per l'affidamento di servizi di architettura e ingegneria</w:t>
      </w:r>
      <w:r w:rsidRPr="00B32D8F">
        <w:rPr>
          <w:rFonts w:ascii="Calibri" w:hAnsi="Calibri" w:cs="Calibri"/>
          <w:b/>
          <w:bCs/>
          <w:lang w:eastAsia="en-US"/>
        </w:rPr>
        <w:t xml:space="preserve"> </w:t>
      </w:r>
      <w:r w:rsidR="00873695" w:rsidRPr="00B32D8F">
        <w:rPr>
          <w:rFonts w:ascii="Calibri" w:hAnsi="Calibri" w:cs="Calibri"/>
          <w:b/>
          <w:bCs/>
          <w:lang w:eastAsia="en-US"/>
        </w:rPr>
        <w:t>di importo inferiore a</w:t>
      </w:r>
      <w:r w:rsidR="003A36AF" w:rsidRPr="00B32D8F">
        <w:rPr>
          <w:rFonts w:ascii="Calibri" w:hAnsi="Calibri" w:cs="Calibri"/>
          <w:b/>
          <w:bCs/>
          <w:lang w:eastAsia="en-US"/>
        </w:rPr>
        <w:t xml:space="preserve">lle soglie </w:t>
      </w:r>
      <w:r w:rsidR="00873695" w:rsidRPr="00B32D8F">
        <w:rPr>
          <w:rFonts w:ascii="Calibri" w:hAnsi="Calibri" w:cs="Calibri"/>
          <w:b/>
          <w:bCs/>
          <w:lang w:eastAsia="en-US"/>
        </w:rPr>
        <w:t xml:space="preserve"> </w:t>
      </w:r>
      <w:r w:rsidR="003A36AF" w:rsidRPr="00B32D8F">
        <w:rPr>
          <w:rFonts w:ascii="Calibri" w:hAnsi="Calibri" w:cs="Calibri"/>
          <w:b/>
          <w:bCs/>
          <w:lang w:eastAsia="en-US"/>
        </w:rPr>
        <w:t>di cui all’art.</w:t>
      </w:r>
      <w:r w:rsidR="00301BB6" w:rsidRPr="00B32D8F">
        <w:rPr>
          <w:rFonts w:ascii="Calibri" w:hAnsi="Calibri" w:cs="Calibri"/>
          <w:b/>
          <w:bCs/>
          <w:lang w:eastAsia="en-US"/>
        </w:rPr>
        <w:t>14</w:t>
      </w:r>
      <w:r w:rsidR="003A36AF" w:rsidRPr="00B32D8F">
        <w:rPr>
          <w:rFonts w:ascii="Calibri" w:hAnsi="Calibri" w:cs="Calibri"/>
          <w:b/>
          <w:bCs/>
          <w:lang w:eastAsia="en-US"/>
        </w:rPr>
        <w:t xml:space="preserve"> del </w:t>
      </w:r>
      <w:proofErr w:type="spellStart"/>
      <w:r w:rsidR="003A36AF" w:rsidRPr="00B32D8F">
        <w:rPr>
          <w:rFonts w:ascii="Calibri" w:hAnsi="Calibri" w:cs="Calibri"/>
          <w:b/>
          <w:bCs/>
          <w:lang w:eastAsia="en-US"/>
        </w:rPr>
        <w:t>D.Lgs.</w:t>
      </w:r>
      <w:proofErr w:type="spellEnd"/>
      <w:r w:rsidR="003A36AF" w:rsidRPr="00B32D8F">
        <w:rPr>
          <w:rFonts w:ascii="Calibri" w:hAnsi="Calibri" w:cs="Calibri"/>
          <w:b/>
          <w:bCs/>
          <w:lang w:eastAsia="en-US"/>
        </w:rPr>
        <w:t xml:space="preserve"> </w:t>
      </w:r>
      <w:r w:rsidR="00301BB6" w:rsidRPr="00B32D8F">
        <w:rPr>
          <w:rFonts w:ascii="Calibri" w:hAnsi="Calibri" w:cs="Calibri"/>
          <w:b/>
          <w:bCs/>
          <w:lang w:eastAsia="en-US"/>
        </w:rPr>
        <w:t>36</w:t>
      </w:r>
      <w:r w:rsidR="003A36AF" w:rsidRPr="00B32D8F">
        <w:rPr>
          <w:rFonts w:ascii="Calibri" w:hAnsi="Calibri" w:cs="Calibri"/>
          <w:b/>
          <w:bCs/>
          <w:lang w:eastAsia="en-US"/>
        </w:rPr>
        <w:t>/20</w:t>
      </w:r>
      <w:r w:rsidR="00301BB6" w:rsidRPr="00B32D8F">
        <w:rPr>
          <w:rFonts w:ascii="Calibri" w:hAnsi="Calibri" w:cs="Calibri"/>
          <w:b/>
          <w:bCs/>
          <w:lang w:eastAsia="en-US"/>
        </w:rPr>
        <w:t>23</w:t>
      </w:r>
    </w:p>
    <w:p w:rsidR="00873695" w:rsidRDefault="00873695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1464A1" w:rsidRDefault="001464A1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1464A1" w:rsidRDefault="001464A1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1464A1" w:rsidRDefault="001464A1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01BB6" w:rsidRPr="001464A1" w:rsidRDefault="001464A1" w:rsidP="00873695">
      <w:pPr>
        <w:widowControl w:val="0"/>
        <w:rPr>
          <w:rFonts w:asciiTheme="minorHAnsi" w:hAnsiTheme="minorHAnsi" w:cstheme="minorHAnsi"/>
          <w:sz w:val="18"/>
          <w:szCs w:val="18"/>
          <w:lang w:eastAsia="en-US"/>
        </w:rPr>
      </w:pPr>
      <w:r w:rsidRPr="001464A1">
        <w:rPr>
          <w:rFonts w:asciiTheme="minorHAnsi" w:hAnsiTheme="minorHAnsi" w:cstheme="minorHAnsi"/>
          <w:sz w:val="18"/>
          <w:szCs w:val="18"/>
          <w:lang w:eastAsia="en-US"/>
        </w:rPr>
        <w:t>N.B.</w:t>
      </w:r>
    </w:p>
    <w:p w:rsidR="001464A1" w:rsidRPr="001464A1" w:rsidRDefault="001464A1" w:rsidP="001464A1">
      <w:pPr>
        <w:numPr>
          <w:ilvl w:val="0"/>
          <w:numId w:val="2"/>
        </w:numPr>
        <w:suppressAutoHyphens/>
        <w:spacing w:after="30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Nella compilazione del presente modello, le </w:t>
      </w:r>
      <w:r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eventuali </w:t>
      </w: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>indicazioni in parentesi quadra e/o in rosso, le note a piè pagina e le opzioni non scelte vanno rimosse.</w:t>
      </w:r>
    </w:p>
    <w:p w:rsidR="001464A1" w:rsidRPr="001464A1" w:rsidRDefault="001464A1" w:rsidP="001464A1">
      <w:pPr>
        <w:numPr>
          <w:ilvl w:val="0"/>
          <w:numId w:val="2"/>
        </w:numPr>
        <w:suppressAutoHyphens/>
        <w:spacing w:after="30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>Il presente documento potrà essere integrato</w:t>
      </w:r>
      <w:r>
        <w:rPr>
          <w:rFonts w:asciiTheme="minorHAnsi" w:hAnsiTheme="minorHAnsi" w:cstheme="minorHAnsi"/>
          <w:bCs/>
          <w:color w:val="000000"/>
          <w:sz w:val="18"/>
          <w:szCs w:val="18"/>
        </w:rPr>
        <w:t>,</w:t>
      </w: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modificato </w:t>
      </w:r>
      <w:r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e personalizzato </w:t>
      </w: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>dall</w:t>
      </w:r>
      <w:r>
        <w:rPr>
          <w:rFonts w:asciiTheme="minorHAnsi" w:hAnsiTheme="minorHAnsi" w:cstheme="minorHAnsi"/>
          <w:bCs/>
          <w:color w:val="000000"/>
          <w:sz w:val="18"/>
          <w:szCs w:val="18"/>
        </w:rPr>
        <w:t>’Operatore Economico</w:t>
      </w: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>, purché vengano introdotti i dati fondamentali, riportati nello stesso modello.</w:t>
      </w:r>
    </w:p>
    <w:p w:rsidR="00301BB6" w:rsidRPr="001464A1" w:rsidRDefault="001464A1" w:rsidP="001464A1">
      <w:pPr>
        <w:numPr>
          <w:ilvl w:val="0"/>
          <w:numId w:val="2"/>
        </w:numPr>
        <w:suppressAutoHyphens/>
        <w:spacing w:after="30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1464A1">
        <w:rPr>
          <w:rFonts w:asciiTheme="minorHAnsi" w:hAnsiTheme="minorHAnsi" w:cstheme="minorHAnsi"/>
          <w:bCs/>
          <w:color w:val="000000"/>
          <w:sz w:val="18"/>
          <w:szCs w:val="18"/>
        </w:rPr>
        <w:t>Per brevità, nel presente modello, il Decreto Legislativo 31 marzo 2023 n°36, potrà essere indicato sinteticam</w:t>
      </w:r>
      <w:r w:rsidRPr="001464A1">
        <w:rPr>
          <w:rFonts w:asciiTheme="minorHAnsi" w:hAnsiTheme="minorHAnsi" w:cstheme="minorHAnsi"/>
          <w:sz w:val="18"/>
          <w:szCs w:val="18"/>
        </w:rPr>
        <w:t>ente con il termine “codice”, l’Operatore Economico “OE” , gli Operatori Economici “OOEE”, la Stazione appaltante “SA”, le Stazioni Appaltanti “SSAA”</w:t>
      </w:r>
      <w:r w:rsidRPr="001464A1">
        <w:rPr>
          <w:rFonts w:asciiTheme="minorHAnsi" w:hAnsiTheme="minorHAnsi" w:cstheme="minorHAnsi"/>
          <w:b/>
          <w:sz w:val="18"/>
          <w:szCs w:val="18"/>
        </w:rPr>
        <w:t xml:space="preserve">.   </w:t>
      </w:r>
    </w:p>
    <w:p w:rsidR="00301BB6" w:rsidRPr="001464A1" w:rsidRDefault="00301BB6" w:rsidP="00873695">
      <w:pPr>
        <w:widowControl w:val="0"/>
        <w:rPr>
          <w:rFonts w:asciiTheme="minorHAnsi" w:hAnsiTheme="minorHAnsi" w:cstheme="minorHAnsi"/>
          <w:sz w:val="22"/>
          <w:szCs w:val="22"/>
          <w:lang w:eastAsia="en-US"/>
        </w:rPr>
      </w:pPr>
    </w:p>
    <w:p w:rsidR="00301BB6" w:rsidRPr="001464A1" w:rsidRDefault="00301BB6" w:rsidP="00873695">
      <w:pPr>
        <w:widowControl w:val="0"/>
        <w:rPr>
          <w:rFonts w:asciiTheme="minorHAnsi" w:hAnsiTheme="minorHAnsi" w:cstheme="minorHAnsi"/>
          <w:sz w:val="22"/>
          <w:szCs w:val="22"/>
          <w:lang w:eastAsia="en-US"/>
        </w:rPr>
      </w:pPr>
    </w:p>
    <w:p w:rsidR="00301BB6" w:rsidRDefault="00301BB6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7192C" w:rsidRDefault="0037192C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37192C" w:rsidRDefault="0037192C" w:rsidP="00873695">
      <w:pPr>
        <w:widowControl w:val="0"/>
        <w:rPr>
          <w:rFonts w:ascii="Candara" w:hAnsi="Candara"/>
          <w:sz w:val="22"/>
          <w:szCs w:val="22"/>
          <w:lang w:eastAsia="en-US"/>
        </w:rPr>
      </w:pPr>
    </w:p>
    <w:p w:rsidR="00266DD8" w:rsidRPr="007A563E" w:rsidRDefault="00266DD8" w:rsidP="00301BB6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Il/I sottoscritto/i _______________ nato/i a _______________ il _______________, titolo di studio _______________ conseguito il _______________ rilasciato da (università/scuola) _______________, con studio/sede in _______________ via _______________, telefono _______________ fax _______________, codice fiscale _______________ partita IVA _______________, iscritto all’Ordine/Collegio/Associazione degli/dei _______________ della provincia di _______________ al n. __________, indirizzo di posta elettronica certificata _______________________, in qualità di</w:t>
      </w:r>
      <w:r w:rsidR="00BF722F" w:rsidRPr="00BF722F">
        <w:rPr>
          <w:rStyle w:val="Rimandonotaapidipagina"/>
          <w:rFonts w:ascii="Calibri" w:hAnsi="Calibri" w:cs="Calibri"/>
          <w:b/>
          <w:color w:val="C00000"/>
          <w:sz w:val="22"/>
          <w:szCs w:val="22"/>
          <w:highlight w:val="yellow"/>
        </w:rPr>
        <w:footnoteReference w:id="1"/>
      </w:r>
      <w:r w:rsidR="0079616F" w:rsidRPr="007A563E">
        <w:rPr>
          <w:rFonts w:ascii="Calibri" w:hAnsi="Calibri" w:cs="Calibri"/>
          <w:sz w:val="22"/>
          <w:szCs w:val="22"/>
        </w:rPr>
        <w:t>:</w:t>
      </w:r>
    </w:p>
    <w:p w:rsidR="00266DD8" w:rsidRPr="007A563E" w:rsidRDefault="00266DD8" w:rsidP="00301BB6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libero professionista singolo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legale rappresentante di associazione di liberi professionisti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legale rappresentante di società di professionisti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legale rappresentante di società di ingegneria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legale rappr</w:t>
      </w:r>
      <w:r w:rsidR="00BF722F">
        <w:rPr>
          <w:rFonts w:ascii="Calibri" w:hAnsi="Calibri" w:cs="Calibri"/>
          <w:sz w:val="22"/>
          <w:szCs w:val="22"/>
        </w:rPr>
        <w:t>esentante</w:t>
      </w:r>
      <w:r w:rsidRPr="007A563E">
        <w:rPr>
          <w:rFonts w:ascii="Calibri" w:hAnsi="Calibri" w:cs="Calibri"/>
          <w:sz w:val="22"/>
          <w:szCs w:val="22"/>
        </w:rPr>
        <w:t xml:space="preserve"> di</w:t>
      </w:r>
      <w:r w:rsidRPr="007A563E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7A563E">
        <w:rPr>
          <w:rFonts w:ascii="Calibri" w:hAnsi="Calibri" w:cs="Calibri"/>
          <w:sz w:val="22"/>
          <w:szCs w:val="22"/>
        </w:rPr>
        <w:t>Consorzio stabile di professionisti, società di profess</w:t>
      </w:r>
      <w:r w:rsidR="00936A0A" w:rsidRPr="007A563E">
        <w:rPr>
          <w:rFonts w:ascii="Calibri" w:hAnsi="Calibri" w:cs="Calibri"/>
          <w:sz w:val="22"/>
          <w:szCs w:val="22"/>
        </w:rPr>
        <w:t>ionisti o di ingegneria o misti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 xml:space="preserve">prestatore di servizi di </w:t>
      </w:r>
      <w:r w:rsidR="00BF722F">
        <w:rPr>
          <w:rFonts w:ascii="Calibri" w:hAnsi="Calibri" w:cs="Calibri"/>
          <w:sz w:val="22"/>
          <w:szCs w:val="22"/>
        </w:rPr>
        <w:t xml:space="preserve">Architettura e </w:t>
      </w:r>
      <w:r w:rsidRPr="007A563E">
        <w:rPr>
          <w:rFonts w:ascii="Calibri" w:hAnsi="Calibri" w:cs="Calibri"/>
          <w:sz w:val="22"/>
          <w:szCs w:val="22"/>
        </w:rPr>
        <w:t>Ingegneria stabilito in altri Stati membri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  <w:t>capogruppo mandatario di raggruppamento temporaneo di professionisti</w:t>
      </w:r>
    </w:p>
    <w:p w:rsidR="00F75767" w:rsidRPr="007A563E" w:rsidRDefault="00F75767" w:rsidP="00301BB6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7A563E">
        <w:rPr>
          <w:rFonts w:ascii="Calibri" w:hAnsi="Calibri" w:cs="Calibri"/>
          <w:sz w:val="22"/>
          <w:szCs w:val="22"/>
        </w:rPr>
        <w:sym w:font="Wingdings" w:char="F0A8"/>
      </w:r>
      <w:r w:rsidRPr="007A563E">
        <w:rPr>
          <w:rFonts w:ascii="Calibri" w:hAnsi="Calibri" w:cs="Calibri"/>
          <w:sz w:val="22"/>
          <w:szCs w:val="22"/>
        </w:rPr>
        <w:tab/>
      </w:r>
      <w:r w:rsidR="00BF722F">
        <w:rPr>
          <w:rFonts w:ascii="Calibri" w:hAnsi="Calibri" w:cs="Calibri"/>
          <w:sz w:val="22"/>
          <w:szCs w:val="22"/>
        </w:rPr>
        <w:t>____________________________________________________________</w:t>
      </w:r>
    </w:p>
    <w:p w:rsidR="00873695" w:rsidRPr="007A563E" w:rsidRDefault="00266DD8" w:rsidP="00BF722F">
      <w:pPr>
        <w:spacing w:before="180"/>
        <w:jc w:val="both"/>
        <w:rPr>
          <w:rFonts w:ascii="Calibri" w:hAnsi="Calibri" w:cs="Calibri"/>
          <w:color w:val="C00000"/>
          <w:sz w:val="22"/>
          <w:szCs w:val="22"/>
        </w:rPr>
      </w:pPr>
      <w:r w:rsidRPr="007A563E">
        <w:rPr>
          <w:rFonts w:ascii="Calibri" w:hAnsi="Calibri" w:cs="Calibri"/>
          <w:b/>
          <w:sz w:val="22"/>
          <w:szCs w:val="22"/>
        </w:rPr>
        <w:t>dichiara di avere svolto l’attività professionale</w:t>
      </w:r>
      <w:r w:rsidR="009E6F7C" w:rsidRPr="007A563E">
        <w:rPr>
          <w:rFonts w:ascii="Calibri" w:hAnsi="Calibri" w:cs="Calibri"/>
          <w:b/>
          <w:sz w:val="22"/>
          <w:szCs w:val="22"/>
        </w:rPr>
        <w:t xml:space="preserve"> descritta</w:t>
      </w:r>
      <w:r w:rsidRPr="007A563E">
        <w:rPr>
          <w:rFonts w:ascii="Calibri" w:hAnsi="Calibri" w:cs="Calibri"/>
          <w:b/>
          <w:sz w:val="22"/>
          <w:szCs w:val="22"/>
        </w:rPr>
        <w:t xml:space="preserve"> </w:t>
      </w:r>
      <w:r w:rsidR="009E6F7C" w:rsidRPr="007A563E">
        <w:rPr>
          <w:rFonts w:ascii="Calibri" w:hAnsi="Calibri" w:cs="Calibri"/>
          <w:b/>
          <w:sz w:val="22"/>
          <w:szCs w:val="22"/>
        </w:rPr>
        <w:t xml:space="preserve">sinteticamente </w:t>
      </w:r>
      <w:r w:rsidR="00194753" w:rsidRPr="007A563E">
        <w:rPr>
          <w:rFonts w:ascii="Calibri" w:hAnsi="Calibri" w:cs="Calibri"/>
          <w:b/>
          <w:sz w:val="22"/>
          <w:szCs w:val="22"/>
        </w:rPr>
        <w:t xml:space="preserve">di seguito </w:t>
      </w:r>
      <w:r w:rsidR="000F6F15" w:rsidRPr="007A563E">
        <w:rPr>
          <w:rFonts w:ascii="Calibri" w:hAnsi="Calibri" w:cs="Calibri"/>
          <w:b/>
          <w:sz w:val="22"/>
          <w:szCs w:val="22"/>
        </w:rPr>
        <w:t xml:space="preserve">e </w:t>
      </w:r>
      <w:r w:rsidR="00194753" w:rsidRPr="007A563E">
        <w:rPr>
          <w:rFonts w:ascii="Calibri" w:hAnsi="Calibri" w:cs="Calibri"/>
          <w:b/>
          <w:sz w:val="22"/>
          <w:szCs w:val="22"/>
        </w:rPr>
        <w:t>nella tabella allegata</w:t>
      </w:r>
      <w:r w:rsidRPr="007A563E">
        <w:rPr>
          <w:rFonts w:ascii="Calibri" w:hAnsi="Calibri" w:cs="Calibri"/>
          <w:b/>
          <w:sz w:val="22"/>
          <w:szCs w:val="22"/>
        </w:rPr>
        <w:t>:</w:t>
      </w:r>
      <w:r w:rsidR="00873695" w:rsidRPr="007A563E">
        <w:rPr>
          <w:rFonts w:ascii="Calibri" w:hAnsi="Calibri" w:cs="Calibri"/>
          <w:b/>
          <w:sz w:val="22"/>
          <w:szCs w:val="22"/>
        </w:rPr>
        <w:t xml:space="preserve"> </w:t>
      </w:r>
      <w:r w:rsidR="00873695" w:rsidRPr="007A563E">
        <w:rPr>
          <w:rFonts w:ascii="Calibri" w:hAnsi="Calibri" w:cs="Calibri"/>
          <w:color w:val="C00000"/>
          <w:sz w:val="22"/>
          <w:szCs w:val="22"/>
        </w:rPr>
        <w:t xml:space="preserve">[il curriculum può essere </w:t>
      </w:r>
      <w:r w:rsidR="00873695" w:rsidRPr="00F55487">
        <w:rPr>
          <w:rFonts w:ascii="Calibri" w:hAnsi="Calibri" w:cs="Calibri"/>
          <w:color w:val="C00000"/>
          <w:sz w:val="22"/>
          <w:szCs w:val="22"/>
        </w:rPr>
        <w:t>personalizzato</w:t>
      </w:r>
      <w:r w:rsidR="007A563E" w:rsidRPr="00F55487">
        <w:rPr>
          <w:rFonts w:ascii="Calibri" w:hAnsi="Calibri" w:cs="Calibri"/>
          <w:color w:val="C00000"/>
          <w:sz w:val="22"/>
          <w:szCs w:val="22"/>
        </w:rPr>
        <w:t xml:space="preserve"> </w:t>
      </w:r>
      <w:r w:rsidR="00873695" w:rsidRPr="007A563E">
        <w:rPr>
          <w:rFonts w:ascii="Calibri" w:hAnsi="Calibri" w:cs="Calibri"/>
          <w:color w:val="C00000"/>
          <w:sz w:val="22"/>
          <w:szCs w:val="22"/>
        </w:rPr>
        <w:t>con ulteriori informazioni ritenute utili]</w:t>
      </w:r>
    </w:p>
    <w:p w:rsidR="00C1124E" w:rsidRPr="007A563E" w:rsidRDefault="00C1124E" w:rsidP="00BF722F">
      <w:pPr>
        <w:spacing w:before="180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 xml:space="preserve">Breve sintesi delle </w:t>
      </w:r>
      <w:r w:rsidR="00873695" w:rsidRPr="007A563E">
        <w:rPr>
          <w:rFonts w:ascii="Calibri" w:hAnsi="Calibri" w:cs="Calibri"/>
          <w:b/>
          <w:smallCaps/>
          <w:sz w:val="22"/>
          <w:szCs w:val="22"/>
        </w:rPr>
        <w:t>attività</w:t>
      </w:r>
      <w:r w:rsidRPr="007A563E">
        <w:rPr>
          <w:rFonts w:ascii="Calibri" w:hAnsi="Calibri" w:cs="Calibri"/>
          <w:b/>
          <w:smallCaps/>
          <w:sz w:val="22"/>
          <w:szCs w:val="22"/>
        </w:rPr>
        <w:t xml:space="preserve"> professionali svolte, meglio indicate nell</w:t>
      </w:r>
      <w:r w:rsidR="0024388C" w:rsidRPr="007A563E">
        <w:rPr>
          <w:rFonts w:ascii="Calibri" w:hAnsi="Calibri" w:cs="Calibri"/>
          <w:b/>
          <w:smallCaps/>
          <w:sz w:val="22"/>
          <w:szCs w:val="22"/>
        </w:rPr>
        <w:t xml:space="preserve">a tabella allegata </w:t>
      </w:r>
    </w:p>
    <w:p w:rsidR="00C1124E" w:rsidRPr="007A563E" w:rsidRDefault="00C1124E" w:rsidP="00C1124E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</w:t>
      </w:r>
      <w:r w:rsidR="0024388C" w:rsidRPr="007A563E">
        <w:rPr>
          <w:rFonts w:ascii="Calibri" w:hAnsi="Calibri" w:cs="Calibri"/>
          <w:sz w:val="22"/>
          <w:szCs w:val="22"/>
        </w:rPr>
        <w:t>____________________________</w:t>
      </w: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63E" w:rsidRDefault="0024388C" w:rsidP="0024388C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24388C" w:rsidRPr="007A563E" w:rsidRDefault="0024388C" w:rsidP="0024388C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936A0A" w:rsidRPr="007A563E" w:rsidRDefault="00936A0A" w:rsidP="00194753">
      <w:pPr>
        <w:jc w:val="both"/>
        <w:rPr>
          <w:rFonts w:ascii="Calibri" w:hAnsi="Calibri" w:cs="Calibri"/>
          <w:b/>
          <w:smallCaps/>
          <w:sz w:val="22"/>
          <w:szCs w:val="22"/>
        </w:rPr>
      </w:pPr>
    </w:p>
    <w:p w:rsidR="00C1124E" w:rsidRPr="007A563E" w:rsidRDefault="0024388C" w:rsidP="00194753">
      <w:pPr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>Sintesi attività professionale  recent</w:t>
      </w:r>
      <w:r w:rsidR="00BF722F">
        <w:rPr>
          <w:rFonts w:ascii="Calibri" w:hAnsi="Calibri" w:cs="Calibri"/>
          <w:b/>
          <w:smallCaps/>
          <w:sz w:val="22"/>
          <w:szCs w:val="22"/>
        </w:rPr>
        <w:t>i</w:t>
      </w:r>
      <w:r w:rsidRPr="007A563E">
        <w:rPr>
          <w:rFonts w:ascii="Calibri" w:hAnsi="Calibri" w:cs="Calibri"/>
          <w:b/>
          <w:smallCaps/>
          <w:sz w:val="22"/>
          <w:szCs w:val="22"/>
        </w:rPr>
        <w:t xml:space="preserve"> (ultimi dieci anni) </w:t>
      </w:r>
    </w:p>
    <w:p w:rsidR="0024388C" w:rsidRPr="007A563E" w:rsidRDefault="0024388C" w:rsidP="0024388C">
      <w:pPr>
        <w:spacing w:line="360" w:lineRule="auto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722F">
        <w:rPr>
          <w:rFonts w:ascii="Calibri" w:hAnsi="Calibri" w:cs="Calibri"/>
          <w:sz w:val="22"/>
          <w:szCs w:val="22"/>
        </w:rPr>
        <w:t>______________________________</w:t>
      </w:r>
    </w:p>
    <w:p w:rsidR="00BF722F" w:rsidRPr="007A563E" w:rsidRDefault="00806501" w:rsidP="00BF722F">
      <w:pPr>
        <w:spacing w:before="240"/>
        <w:jc w:val="both"/>
        <w:rPr>
          <w:rFonts w:ascii="Calibri" w:hAnsi="Calibri" w:cs="Calibri"/>
          <w:b/>
          <w:smallCaps/>
          <w:sz w:val="22"/>
          <w:szCs w:val="22"/>
        </w:rPr>
      </w:pPr>
      <w:r>
        <w:rPr>
          <w:rFonts w:ascii="Calibri" w:hAnsi="Calibri" w:cs="Calibri"/>
          <w:b/>
          <w:smallCaps/>
          <w:sz w:val="22"/>
          <w:szCs w:val="22"/>
        </w:rPr>
        <w:t xml:space="preserve">stralcio </w:t>
      </w:r>
      <w:r w:rsidR="00BF722F" w:rsidRPr="007A563E">
        <w:rPr>
          <w:rFonts w:ascii="Calibri" w:hAnsi="Calibri" w:cs="Calibri"/>
          <w:b/>
          <w:smallCaps/>
          <w:sz w:val="22"/>
          <w:szCs w:val="22"/>
        </w:rPr>
        <w:t xml:space="preserve">attività professionale </w:t>
      </w:r>
      <w:r>
        <w:rPr>
          <w:rFonts w:ascii="Calibri" w:hAnsi="Calibri" w:cs="Calibri"/>
          <w:b/>
          <w:smallCaps/>
          <w:sz w:val="22"/>
          <w:szCs w:val="22"/>
        </w:rPr>
        <w:t xml:space="preserve">svolta negli </w:t>
      </w:r>
      <w:r w:rsidR="00BF722F">
        <w:rPr>
          <w:rFonts w:ascii="Calibri" w:hAnsi="Calibri" w:cs="Calibri"/>
          <w:b/>
          <w:smallCaps/>
          <w:sz w:val="22"/>
          <w:szCs w:val="22"/>
        </w:rPr>
        <w:t xml:space="preserve">ultimi tre anni </w:t>
      </w:r>
    </w:p>
    <w:p w:rsidR="00BF722F" w:rsidRPr="007A563E" w:rsidRDefault="00BF722F" w:rsidP="00BF722F">
      <w:pPr>
        <w:spacing w:line="360" w:lineRule="auto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4753" w:rsidRPr="007A563E" w:rsidRDefault="00194753" w:rsidP="00194753">
      <w:pPr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>Specializzazioni, attività scientific</w:t>
      </w:r>
      <w:r w:rsidR="0024388C" w:rsidRPr="007A563E">
        <w:rPr>
          <w:rFonts w:ascii="Calibri" w:hAnsi="Calibri" w:cs="Calibri"/>
          <w:b/>
          <w:smallCaps/>
          <w:sz w:val="22"/>
          <w:szCs w:val="22"/>
        </w:rPr>
        <w:t>he</w:t>
      </w:r>
      <w:r w:rsidRPr="007A563E">
        <w:rPr>
          <w:rFonts w:ascii="Calibri" w:hAnsi="Calibri" w:cs="Calibri"/>
          <w:b/>
          <w:smallCaps/>
          <w:sz w:val="22"/>
          <w:szCs w:val="22"/>
        </w:rPr>
        <w:t xml:space="preserve"> </w:t>
      </w:r>
      <w:r w:rsidRPr="007A563E">
        <w:rPr>
          <w:rFonts w:ascii="Calibri" w:hAnsi="Calibri" w:cs="Calibri"/>
          <w:smallCaps/>
          <w:sz w:val="22"/>
          <w:szCs w:val="22"/>
        </w:rPr>
        <w:t>(Nel caso di Società si possono riportare i titoli posseduti dai soggetti indicati in organico)</w:t>
      </w:r>
    </w:p>
    <w:p w:rsidR="00194753" w:rsidRPr="007A563E" w:rsidRDefault="00194753" w:rsidP="00194753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563E">
        <w:rPr>
          <w:rFonts w:ascii="Calibri" w:hAnsi="Calibri" w:cs="Calibri"/>
          <w:sz w:val="22"/>
          <w:szCs w:val="22"/>
        </w:rPr>
        <w:t>____________________________</w:t>
      </w:r>
    </w:p>
    <w:p w:rsidR="00194753" w:rsidRPr="007A563E" w:rsidRDefault="00194753" w:rsidP="00194753">
      <w:pPr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 xml:space="preserve">Pubblicazioni </w:t>
      </w:r>
      <w:r w:rsidRPr="007A563E">
        <w:rPr>
          <w:rFonts w:ascii="Calibri" w:hAnsi="Calibri" w:cs="Calibri"/>
          <w:smallCaps/>
          <w:sz w:val="22"/>
          <w:szCs w:val="22"/>
        </w:rPr>
        <w:t>(Nel caso di Società si possono riportare le pubblicazioni dei soggetti indicati in organico)</w:t>
      </w:r>
    </w:p>
    <w:p w:rsidR="00194753" w:rsidRPr="007A563E" w:rsidRDefault="00194753" w:rsidP="00194753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563E">
        <w:rPr>
          <w:rFonts w:ascii="Calibri" w:hAnsi="Calibri" w:cs="Calibri"/>
          <w:sz w:val="22"/>
          <w:szCs w:val="22"/>
        </w:rPr>
        <w:t>____________________________</w:t>
      </w:r>
    </w:p>
    <w:p w:rsidR="00936A0A" w:rsidRPr="007A563E" w:rsidRDefault="00936A0A" w:rsidP="0024388C">
      <w:pPr>
        <w:jc w:val="both"/>
        <w:rPr>
          <w:rFonts w:ascii="Calibri" w:hAnsi="Calibri" w:cs="Calibri"/>
          <w:b/>
          <w:smallCaps/>
          <w:sz w:val="22"/>
          <w:szCs w:val="22"/>
        </w:rPr>
      </w:pPr>
    </w:p>
    <w:p w:rsidR="0024388C" w:rsidRPr="007A563E" w:rsidRDefault="0024388C" w:rsidP="0024388C">
      <w:pPr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>Formazione ed Aggiornamento Professionale</w:t>
      </w:r>
    </w:p>
    <w:p w:rsidR="0024388C" w:rsidRPr="007A563E" w:rsidRDefault="0024388C" w:rsidP="00936A0A">
      <w:pPr>
        <w:spacing w:line="360" w:lineRule="auto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722F">
        <w:rPr>
          <w:rFonts w:ascii="Calibri" w:hAnsi="Calibri" w:cs="Calibri"/>
          <w:sz w:val="22"/>
          <w:szCs w:val="22"/>
        </w:rPr>
        <w:t>________</w:t>
      </w:r>
      <w:r w:rsidRPr="007A563E">
        <w:rPr>
          <w:rFonts w:ascii="Calibri" w:hAnsi="Calibri" w:cs="Calibri"/>
          <w:sz w:val="22"/>
          <w:szCs w:val="22"/>
        </w:rPr>
        <w:t>_____________________________________________________</w:t>
      </w:r>
      <w:r w:rsidR="007A563E">
        <w:rPr>
          <w:rFonts w:ascii="Calibri" w:hAnsi="Calibri" w:cs="Calibri"/>
          <w:sz w:val="22"/>
          <w:szCs w:val="22"/>
        </w:rPr>
        <w:t>____________________________</w:t>
      </w:r>
    </w:p>
    <w:p w:rsidR="00194753" w:rsidRPr="00BF722F" w:rsidRDefault="00194753" w:rsidP="00BF722F">
      <w:pPr>
        <w:spacing w:before="180" w:line="360" w:lineRule="auto"/>
        <w:jc w:val="both"/>
        <w:rPr>
          <w:rFonts w:ascii="Calibri" w:hAnsi="Calibri" w:cs="Calibri"/>
          <w:b/>
          <w:smallCaps/>
          <w:sz w:val="18"/>
          <w:szCs w:val="18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 xml:space="preserve">Convegni e conferenze </w:t>
      </w:r>
      <w:r w:rsidR="00BF722F">
        <w:rPr>
          <w:rFonts w:ascii="Calibri" w:hAnsi="Calibri" w:cs="Calibri"/>
          <w:smallCaps/>
          <w:sz w:val="18"/>
          <w:szCs w:val="18"/>
        </w:rPr>
        <w:t>(ne</w:t>
      </w:r>
      <w:r w:rsidRPr="00BF722F">
        <w:rPr>
          <w:rFonts w:ascii="Calibri" w:hAnsi="Calibri" w:cs="Calibri"/>
          <w:smallCaps/>
          <w:sz w:val="18"/>
          <w:szCs w:val="18"/>
        </w:rPr>
        <w:t xml:space="preserve">l caso di Società si possono riportare le partecipazioni </w:t>
      </w:r>
      <w:r w:rsidR="000F6F15" w:rsidRPr="00BF722F">
        <w:rPr>
          <w:rFonts w:ascii="Calibri" w:hAnsi="Calibri" w:cs="Calibri"/>
          <w:smallCaps/>
          <w:sz w:val="18"/>
          <w:szCs w:val="18"/>
        </w:rPr>
        <w:t xml:space="preserve">quali relatori </w:t>
      </w:r>
      <w:r w:rsidRPr="00BF722F">
        <w:rPr>
          <w:rFonts w:ascii="Calibri" w:hAnsi="Calibri" w:cs="Calibri"/>
          <w:smallCaps/>
          <w:sz w:val="18"/>
          <w:szCs w:val="18"/>
        </w:rPr>
        <w:t>dei soggetti indicati in organico)</w:t>
      </w:r>
    </w:p>
    <w:p w:rsidR="00194753" w:rsidRPr="007A563E" w:rsidRDefault="00194753" w:rsidP="00873695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563E">
        <w:rPr>
          <w:rFonts w:ascii="Calibri" w:hAnsi="Calibri" w:cs="Calibri"/>
          <w:sz w:val="22"/>
          <w:szCs w:val="22"/>
        </w:rPr>
        <w:t>_____________________</w:t>
      </w:r>
    </w:p>
    <w:p w:rsidR="00194753" w:rsidRPr="007A563E" w:rsidRDefault="00194753" w:rsidP="00BF722F">
      <w:pPr>
        <w:spacing w:before="180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7A563E">
        <w:rPr>
          <w:rFonts w:ascii="Calibri" w:hAnsi="Calibri" w:cs="Calibri"/>
          <w:b/>
          <w:smallCaps/>
          <w:sz w:val="22"/>
          <w:szCs w:val="22"/>
        </w:rPr>
        <w:t>Altre notizie</w:t>
      </w:r>
    </w:p>
    <w:p w:rsidR="00194753" w:rsidRPr="007A563E" w:rsidRDefault="00194753" w:rsidP="00194753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563E">
        <w:rPr>
          <w:rFonts w:ascii="Calibri" w:hAnsi="Calibri" w:cs="Calibri"/>
          <w:sz w:val="22"/>
          <w:szCs w:val="22"/>
        </w:rPr>
        <w:t>____________________________</w:t>
      </w:r>
    </w:p>
    <w:p w:rsidR="0079616F" w:rsidRPr="007A563E" w:rsidRDefault="0079616F" w:rsidP="00194753">
      <w:pPr>
        <w:jc w:val="both"/>
        <w:rPr>
          <w:rFonts w:ascii="Calibri" w:hAnsi="Calibri" w:cs="Calibri"/>
          <w:sz w:val="22"/>
          <w:szCs w:val="22"/>
        </w:rPr>
      </w:pPr>
    </w:p>
    <w:p w:rsidR="00194753" w:rsidRPr="007A563E" w:rsidRDefault="00194753" w:rsidP="00BF722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Il/I sottoscritto/i _______________ dichiara, consapevole delle sanzioni penali previste dall’art. 76 del D.P.R. 445/2000 per le ipotesi di falsità in atti e dichiarazioni mendaci, che il presente curriculum è redatto nella forma di certificato sostitutivo di atto di notorietà e che quanto sopra riportato è autentico e corrisponde al vero e, ai sensi della normativa vigente, allega fotocopia del proprio documento d’identità.</w:t>
      </w:r>
    </w:p>
    <w:p w:rsidR="00194753" w:rsidRPr="007A563E" w:rsidRDefault="00194753" w:rsidP="0019475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 li _______________</w:t>
      </w:r>
    </w:p>
    <w:p w:rsidR="00194753" w:rsidRPr="007A563E" w:rsidRDefault="00194753" w:rsidP="00194753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:rsidR="00194753" w:rsidRPr="007A563E" w:rsidRDefault="00194753" w:rsidP="00194753">
      <w:pPr>
        <w:widowControl w:val="0"/>
        <w:ind w:left="3360"/>
        <w:jc w:val="center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Firma</w:t>
      </w:r>
    </w:p>
    <w:p w:rsidR="00194753" w:rsidRPr="007A563E" w:rsidRDefault="00194753" w:rsidP="00194753">
      <w:pPr>
        <w:widowControl w:val="0"/>
        <w:ind w:left="3360"/>
        <w:jc w:val="center"/>
        <w:rPr>
          <w:rFonts w:ascii="Calibri" w:hAnsi="Calibri" w:cs="Calibri"/>
          <w:sz w:val="22"/>
          <w:szCs w:val="22"/>
        </w:rPr>
      </w:pPr>
      <w:r w:rsidRPr="007A563E">
        <w:rPr>
          <w:rFonts w:ascii="Calibri" w:hAnsi="Calibri" w:cs="Calibri"/>
          <w:sz w:val="22"/>
          <w:szCs w:val="22"/>
        </w:rPr>
        <w:t>________________________</w:t>
      </w:r>
    </w:p>
    <w:p w:rsidR="00194753" w:rsidRDefault="00194753" w:rsidP="00873695">
      <w:pPr>
        <w:pStyle w:val="Elencoacolori-Colore11"/>
        <w:widowControl w:val="0"/>
        <w:spacing w:line="360" w:lineRule="auto"/>
        <w:ind w:left="360"/>
        <w:jc w:val="both"/>
      </w:pPr>
    </w:p>
    <w:p w:rsidR="00194753" w:rsidRDefault="00194753" w:rsidP="00266DD8">
      <w:pPr>
        <w:widowControl w:val="0"/>
        <w:jc w:val="both"/>
        <w:sectPr w:rsidR="00194753" w:rsidSect="00806501">
          <w:headerReference w:type="default" r:id="rId14"/>
          <w:footerReference w:type="default" r:id="rId15"/>
          <w:pgSz w:w="11900" w:h="16840" w:code="9"/>
          <w:pgMar w:top="88" w:right="985" w:bottom="680" w:left="1134" w:header="567" w:footer="454" w:gutter="0"/>
          <w:cols w:space="708"/>
          <w:docGrid w:linePitch="360"/>
        </w:sectPr>
      </w:pPr>
    </w:p>
    <w:tbl>
      <w:tblPr>
        <w:tblW w:w="16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990"/>
        <w:gridCol w:w="1276"/>
        <w:gridCol w:w="283"/>
        <w:gridCol w:w="284"/>
        <w:gridCol w:w="1565"/>
        <w:gridCol w:w="283"/>
        <w:gridCol w:w="283"/>
        <w:gridCol w:w="282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992"/>
        <w:gridCol w:w="992"/>
        <w:gridCol w:w="992"/>
        <w:gridCol w:w="992"/>
        <w:gridCol w:w="992"/>
        <w:gridCol w:w="992"/>
        <w:gridCol w:w="1295"/>
      </w:tblGrid>
      <w:tr w:rsidR="003544E9" w:rsidRPr="00500F70" w:rsidTr="003544E9">
        <w:trPr>
          <w:trHeight w:val="297"/>
        </w:trPr>
        <w:tc>
          <w:tcPr>
            <w:tcW w:w="417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N.</w:t>
            </w:r>
          </w:p>
        </w:tc>
        <w:tc>
          <w:tcPr>
            <w:tcW w:w="990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 xml:space="preserve">PERIODO 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COMMITTENTE</w:t>
            </w:r>
          </w:p>
        </w:tc>
        <w:tc>
          <w:tcPr>
            <w:tcW w:w="283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PA</w:t>
            </w:r>
          </w:p>
        </w:tc>
        <w:tc>
          <w:tcPr>
            <w:tcW w:w="284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PR</w:t>
            </w:r>
          </w:p>
        </w:tc>
        <w:tc>
          <w:tcPr>
            <w:tcW w:w="1565" w:type="dxa"/>
            <w:vMerge w:val="restart"/>
            <w:shd w:val="clear" w:color="auto" w:fill="D9D9D9"/>
            <w:vAlign w:val="center"/>
          </w:tcPr>
          <w:p w:rsidR="003544E9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OGGETTO</w:t>
            </w:r>
          </w:p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DELL’OPERA</w:t>
            </w:r>
          </w:p>
        </w:tc>
        <w:tc>
          <w:tcPr>
            <w:tcW w:w="4245" w:type="dxa"/>
            <w:gridSpan w:val="15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NATURA DEL SERVIZIO</w:t>
            </w:r>
          </w:p>
        </w:tc>
        <w:tc>
          <w:tcPr>
            <w:tcW w:w="5952" w:type="dxa"/>
            <w:gridSpan w:val="6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CLASSI E CATEGORIE PREVALENTI – IMPORTI EURO</w:t>
            </w:r>
          </w:p>
        </w:tc>
        <w:tc>
          <w:tcPr>
            <w:tcW w:w="1295" w:type="dxa"/>
            <w:vMerge w:val="restart"/>
            <w:shd w:val="clear" w:color="auto" w:fill="D9D9D9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IMPORTO TOTALE OPERA EURO</w:t>
            </w:r>
          </w:p>
        </w:tc>
      </w:tr>
      <w:tr w:rsidR="003B7DE2" w:rsidRPr="00A37402" w:rsidTr="003B7DE2">
        <w:trPr>
          <w:cantSplit/>
          <w:trHeight w:val="685"/>
        </w:trPr>
        <w:tc>
          <w:tcPr>
            <w:tcW w:w="417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D9D9D9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SF</w:t>
            </w:r>
          </w:p>
        </w:tc>
        <w:tc>
          <w:tcPr>
            <w:tcW w:w="283" w:type="dxa"/>
            <w:shd w:val="clear" w:color="auto" w:fill="DEEAF6" w:themeFill="accent1" w:themeFillTint="33"/>
            <w:textDirection w:val="btLr"/>
          </w:tcPr>
          <w:p w:rsidR="00E47C83" w:rsidRPr="00D94545" w:rsidRDefault="00E47C83" w:rsidP="00E47C83">
            <w:pPr>
              <w:widowControl w:val="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PFTE</w:t>
            </w: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PD</w:t>
            </w: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PE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DL</w:t>
            </w:r>
          </w:p>
        </w:tc>
        <w:tc>
          <w:tcPr>
            <w:tcW w:w="283" w:type="dxa"/>
            <w:shd w:val="clear" w:color="auto" w:fill="D9D9D9"/>
            <w:textDirection w:val="btLr"/>
          </w:tcPr>
          <w:p w:rsidR="00E47C83" w:rsidRPr="00D94545" w:rsidRDefault="00E47C83" w:rsidP="00E47C83">
            <w:pPr>
              <w:widowControl w:val="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CSP</w:t>
            </w:r>
          </w:p>
        </w:tc>
        <w:tc>
          <w:tcPr>
            <w:tcW w:w="283" w:type="dxa"/>
            <w:shd w:val="clear" w:color="auto" w:fill="D9D9D9"/>
            <w:textDirection w:val="btLr"/>
          </w:tcPr>
          <w:p w:rsidR="00E47C83" w:rsidRPr="00D94545" w:rsidRDefault="00E47C83" w:rsidP="00E47C83">
            <w:pPr>
              <w:widowControl w:val="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CSE</w:t>
            </w:r>
          </w:p>
        </w:tc>
        <w:tc>
          <w:tcPr>
            <w:tcW w:w="283" w:type="dxa"/>
            <w:shd w:val="clear" w:color="auto" w:fill="D9D9D9"/>
            <w:textDirection w:val="btLr"/>
          </w:tcPr>
          <w:p w:rsidR="00E47C83" w:rsidRPr="00D94545" w:rsidRDefault="00E47C83" w:rsidP="00E47C83">
            <w:pPr>
              <w:widowControl w:val="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PIC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PM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PI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CS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CA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VP</w:t>
            </w:r>
          </w:p>
        </w:tc>
        <w:tc>
          <w:tcPr>
            <w:tcW w:w="283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SR</w:t>
            </w:r>
          </w:p>
        </w:tc>
        <w:tc>
          <w:tcPr>
            <w:tcW w:w="283" w:type="dxa"/>
            <w:shd w:val="clear" w:color="auto" w:fill="D9D9D9"/>
            <w:textDirection w:val="btLr"/>
          </w:tcPr>
          <w:p w:rsidR="00E47C83" w:rsidRPr="00D94545" w:rsidRDefault="00E47C83" w:rsidP="00E47C83">
            <w:pPr>
              <w:widowControl w:val="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Altro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E. …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E. …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S. …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IA. …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IA. …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94545">
              <w:rPr>
                <w:rFonts w:ascii="Arial Narrow" w:hAnsi="Arial Narrow"/>
                <w:b/>
                <w:sz w:val="20"/>
                <w:szCs w:val="20"/>
              </w:rPr>
              <w:t>IA. …</w:t>
            </w:r>
          </w:p>
        </w:tc>
        <w:tc>
          <w:tcPr>
            <w:tcW w:w="1295" w:type="dxa"/>
            <w:vMerge/>
            <w:shd w:val="clear" w:color="auto" w:fill="auto"/>
          </w:tcPr>
          <w:p w:rsidR="00E47C83" w:rsidRPr="00D94545" w:rsidRDefault="00E47C83" w:rsidP="00E47C83">
            <w:pPr>
              <w:widowControl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E47C83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center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283" w:type="dxa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E47C83" w:rsidRPr="00D94545" w:rsidRDefault="00E47C83" w:rsidP="00E47C83">
            <w:pPr>
              <w:widowControl w:val="0"/>
              <w:jc w:val="right"/>
              <w:rPr>
                <w:rFonts w:ascii="Arial Narrow" w:hAnsi="Arial Narrow"/>
                <w:strike/>
                <w:sz w:val="20"/>
                <w:szCs w:val="20"/>
                <w:highlight w:val="cyan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544E9" w:rsidRPr="00957AD1" w:rsidTr="003B7DE2">
        <w:trPr>
          <w:cantSplit/>
          <w:trHeight w:val="685"/>
        </w:trPr>
        <w:tc>
          <w:tcPr>
            <w:tcW w:w="417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545">
              <w:rPr>
                <w:rFonts w:ascii="Arial Narrow" w:hAnsi="Arial Narrow"/>
                <w:sz w:val="20"/>
                <w:szCs w:val="20"/>
              </w:rPr>
              <w:t>09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EEAF6" w:themeFill="accent1" w:themeFillTint="33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3544E9" w:rsidRPr="00D94545" w:rsidRDefault="003544E9" w:rsidP="00D9454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66DD8" w:rsidRPr="003A0AEC" w:rsidRDefault="00266DD8" w:rsidP="00266DD8">
      <w:pPr>
        <w:widowControl w:val="0"/>
        <w:jc w:val="both"/>
        <w:rPr>
          <w:sz w:val="10"/>
          <w:szCs w:val="10"/>
        </w:rPr>
      </w:pPr>
    </w:p>
    <w:tbl>
      <w:tblPr>
        <w:tblW w:w="1615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965"/>
        <w:gridCol w:w="567"/>
        <w:gridCol w:w="4819"/>
        <w:gridCol w:w="567"/>
        <w:gridCol w:w="4819"/>
      </w:tblGrid>
      <w:tr w:rsidR="00176C7D" w:rsidRPr="00417DBE" w:rsidTr="00C13501">
        <w:trPr>
          <w:cantSplit/>
          <w:trHeight w:val="147"/>
        </w:trPr>
        <w:tc>
          <w:tcPr>
            <w:tcW w:w="421" w:type="dxa"/>
            <w:shd w:val="clear" w:color="auto" w:fill="DEEAF6" w:themeFill="accent1" w:themeFillTint="33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b/>
                <w:sz w:val="18"/>
                <w:szCs w:val="18"/>
              </w:rPr>
              <w:t>PA</w:t>
            </w:r>
          </w:p>
        </w:tc>
        <w:tc>
          <w:tcPr>
            <w:tcW w:w="4965" w:type="dxa"/>
            <w:shd w:val="clear" w:color="auto" w:fill="DEEAF6" w:themeFill="accent1" w:themeFillTint="33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b/>
                <w:sz w:val="18"/>
                <w:szCs w:val="18"/>
              </w:rPr>
              <w:t>Committente pubblico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b/>
                <w:sz w:val="18"/>
                <w:szCs w:val="18"/>
              </w:rPr>
              <w:t>PR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b/>
                <w:sz w:val="18"/>
                <w:szCs w:val="18"/>
              </w:rPr>
              <w:t>Committente privato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CS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Collaudo statico</w:t>
            </w:r>
          </w:p>
        </w:tc>
      </w:tr>
      <w:tr w:rsidR="00176C7D" w:rsidRPr="00500F70" w:rsidTr="00C13501">
        <w:trPr>
          <w:cantSplit/>
          <w:trHeight w:val="17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SF</w:t>
            </w:r>
          </w:p>
        </w:tc>
        <w:tc>
          <w:tcPr>
            <w:tcW w:w="4965" w:type="dxa"/>
            <w:shd w:val="clear" w:color="auto" w:fill="D9D9D9" w:themeFill="background1" w:themeFillShade="D9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Studio fattibilità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CSP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Coordinamento sicurezza progettazione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CA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Collaudo amministrativo</w:t>
            </w:r>
          </w:p>
        </w:tc>
      </w:tr>
      <w:tr w:rsidR="00176C7D" w:rsidRPr="00500F70" w:rsidTr="00C13501">
        <w:trPr>
          <w:cantSplit/>
          <w:trHeight w:val="170"/>
        </w:trPr>
        <w:tc>
          <w:tcPr>
            <w:tcW w:w="421" w:type="dxa"/>
            <w:shd w:val="clear" w:color="auto" w:fill="DEEAF6" w:themeFill="accent1" w:themeFillTint="33"/>
            <w:vAlign w:val="center"/>
          </w:tcPr>
          <w:p w:rsidR="00176C7D" w:rsidRPr="005F084F" w:rsidRDefault="001464A1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PFTE</w:t>
            </w:r>
          </w:p>
        </w:tc>
        <w:tc>
          <w:tcPr>
            <w:tcW w:w="4965" w:type="dxa"/>
            <w:shd w:val="clear" w:color="auto" w:fill="DEEAF6" w:themeFill="accent1" w:themeFillTint="33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Progetto preliminare/</w:t>
            </w:r>
            <w:r w:rsidR="001464A1" w:rsidRPr="005F084F">
              <w:rPr>
                <w:rFonts w:asciiTheme="minorHAnsi" w:hAnsiTheme="minorHAnsi" w:cstheme="minorHAnsi"/>
                <w:sz w:val="18"/>
                <w:szCs w:val="18"/>
              </w:rPr>
              <w:t>Progetto di fattibilità Tecnica ed E</w:t>
            </w: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conomica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CSE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Coordinamento sicurezza esecuzione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176C7D" w:rsidRPr="005F084F" w:rsidRDefault="00176C7D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VP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176C7D" w:rsidRPr="005F084F" w:rsidRDefault="00176C7D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Verifica del progetto</w:t>
            </w:r>
          </w:p>
        </w:tc>
      </w:tr>
      <w:tr w:rsidR="00646EE8" w:rsidRPr="00500F70" w:rsidTr="00C13501">
        <w:trPr>
          <w:cantSplit/>
          <w:trHeight w:val="17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646EE8" w:rsidRPr="005F084F" w:rsidRDefault="00646EE8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PD</w:t>
            </w:r>
          </w:p>
        </w:tc>
        <w:tc>
          <w:tcPr>
            <w:tcW w:w="4965" w:type="dxa"/>
            <w:shd w:val="clear" w:color="auto" w:fill="D9D9D9" w:themeFill="background1" w:themeFillShade="D9"/>
          </w:tcPr>
          <w:p w:rsidR="00646EE8" w:rsidRPr="005F084F" w:rsidRDefault="00646EE8" w:rsidP="00646EE8">
            <w:pPr>
              <w:widowControl w:val="0"/>
              <w:ind w:left="2" w:right="13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Progetto definitivo</w:t>
            </w:r>
            <w:r w:rsidRPr="00646EE8">
              <w:rPr>
                <w:rStyle w:val="Rimandonotaapidipagina"/>
                <w:rFonts w:asciiTheme="minorHAnsi" w:hAnsiTheme="minorHAnsi" w:cstheme="minorHAnsi"/>
                <w:b/>
                <w:color w:val="C00000"/>
                <w:sz w:val="18"/>
                <w:szCs w:val="18"/>
                <w:highlight w:val="yellow"/>
              </w:rPr>
              <w:footnoteReference w:id="2"/>
            </w:r>
            <w:r w:rsidRPr="00646EE8"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646EE8" w:rsidRPr="005F084F" w:rsidRDefault="00646EE8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PIC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646EE8" w:rsidRPr="005F084F" w:rsidRDefault="00646EE8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Progettazione integrale e coordinata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46EE8" w:rsidRPr="005F084F" w:rsidRDefault="00646EE8" w:rsidP="00176C7D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SR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646EE8" w:rsidRPr="005F084F" w:rsidRDefault="00646EE8" w:rsidP="00176C7D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Supporto al RUP</w:t>
            </w:r>
          </w:p>
        </w:tc>
      </w:tr>
      <w:tr w:rsidR="00646EE8" w:rsidRPr="00500F70" w:rsidTr="00C13501">
        <w:trPr>
          <w:cantSplit/>
          <w:trHeight w:val="170"/>
        </w:trPr>
        <w:tc>
          <w:tcPr>
            <w:tcW w:w="421" w:type="dxa"/>
            <w:shd w:val="clear" w:color="auto" w:fill="DEEAF6" w:themeFill="accent1" w:themeFillTint="33"/>
            <w:vAlign w:val="center"/>
          </w:tcPr>
          <w:p w:rsidR="00646EE8" w:rsidRPr="005F084F" w:rsidRDefault="00646EE8" w:rsidP="001464A1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PE</w:t>
            </w:r>
          </w:p>
        </w:tc>
        <w:tc>
          <w:tcPr>
            <w:tcW w:w="4965" w:type="dxa"/>
            <w:shd w:val="clear" w:color="auto" w:fill="DEEAF6" w:themeFill="accent1" w:themeFillTint="33"/>
          </w:tcPr>
          <w:p w:rsidR="00646EE8" w:rsidRPr="005F084F" w:rsidRDefault="00646EE8" w:rsidP="001464A1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Progetto esecutivo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46EE8" w:rsidRPr="005F084F" w:rsidRDefault="00646EE8" w:rsidP="001464A1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PM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646EE8" w:rsidRPr="005F084F" w:rsidRDefault="00646EE8" w:rsidP="001464A1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Project management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646EE8" w:rsidRPr="005F084F" w:rsidRDefault="00646EE8" w:rsidP="001464A1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646EE8" w:rsidRPr="005F084F" w:rsidRDefault="00646EE8" w:rsidP="001464A1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Specificare il servizio: ………………………………………………………….</w:t>
            </w:r>
          </w:p>
        </w:tc>
      </w:tr>
      <w:tr w:rsidR="00356E3C" w:rsidRPr="00500F70" w:rsidTr="00C13501">
        <w:trPr>
          <w:cantSplit/>
          <w:trHeight w:val="170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356E3C" w:rsidRPr="005F084F" w:rsidRDefault="00356E3C" w:rsidP="00D94545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DL</w:t>
            </w:r>
          </w:p>
        </w:tc>
        <w:tc>
          <w:tcPr>
            <w:tcW w:w="4965" w:type="dxa"/>
            <w:shd w:val="clear" w:color="auto" w:fill="D9D9D9" w:themeFill="background1" w:themeFillShade="D9"/>
          </w:tcPr>
          <w:p w:rsidR="00356E3C" w:rsidRPr="005F084F" w:rsidRDefault="00356E3C" w:rsidP="00D94545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Direzione lavori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:rsidR="00356E3C" w:rsidRPr="005F084F" w:rsidRDefault="00356E3C" w:rsidP="00D94545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PI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:rsidR="00356E3C" w:rsidRPr="005F084F" w:rsidRDefault="00356E3C" w:rsidP="00D94545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Pianificazione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56E3C" w:rsidRPr="005F084F" w:rsidRDefault="003544E9" w:rsidP="003544E9">
            <w:pPr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Altro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356E3C" w:rsidRPr="005F084F" w:rsidRDefault="003544E9" w:rsidP="00D94545">
            <w:pPr>
              <w:widowControl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F084F">
              <w:rPr>
                <w:rFonts w:asciiTheme="minorHAnsi" w:hAnsiTheme="minorHAnsi" w:cstheme="minorHAnsi"/>
                <w:sz w:val="18"/>
                <w:szCs w:val="18"/>
              </w:rPr>
              <w:t>Specificare il servizio: ………………………………………………………….</w:t>
            </w:r>
          </w:p>
        </w:tc>
      </w:tr>
    </w:tbl>
    <w:p w:rsidR="00266DD8" w:rsidRPr="006F7CC8" w:rsidRDefault="00266DD8" w:rsidP="00266DD8">
      <w:pPr>
        <w:widowControl w:val="0"/>
        <w:jc w:val="both"/>
        <w:rPr>
          <w:sz w:val="10"/>
          <w:szCs w:val="10"/>
        </w:rPr>
      </w:pPr>
    </w:p>
    <w:sectPr w:rsidR="00266DD8" w:rsidRPr="006F7CC8" w:rsidSect="00901CAC">
      <w:headerReference w:type="default" r:id="rId16"/>
      <w:pgSz w:w="16840" w:h="11900" w:orient="landscape" w:code="9"/>
      <w:pgMar w:top="1134" w:right="284" w:bottom="1134" w:left="28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66" w:rsidRDefault="009A1866" w:rsidP="00B46CFA">
      <w:r>
        <w:separator/>
      </w:r>
    </w:p>
  </w:endnote>
  <w:endnote w:type="continuationSeparator" w:id="0">
    <w:p w:rsidR="009A1866" w:rsidRDefault="009A1866" w:rsidP="00B4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01" w:rsidRPr="00806501" w:rsidRDefault="00806501">
    <w:pPr>
      <w:pStyle w:val="Pidipagina"/>
      <w:pBdr>
        <w:bottom w:val="single" w:sz="6" w:space="1" w:color="auto"/>
      </w:pBdr>
      <w:jc w:val="right"/>
      <w:rPr>
        <w:rFonts w:ascii="Calibri" w:hAnsi="Calibri"/>
        <w:sz w:val="16"/>
        <w:szCs w:val="16"/>
      </w:rPr>
    </w:pPr>
  </w:p>
  <w:p w:rsidR="00806501" w:rsidRPr="00976883" w:rsidRDefault="00806501" w:rsidP="00976883">
    <w:pPr>
      <w:pStyle w:val="Pidipagina"/>
      <w:jc w:val="center"/>
      <w:rPr>
        <w:rFonts w:ascii="Calibri" w:hAnsi="Calibri"/>
        <w:sz w:val="13"/>
        <w:szCs w:val="13"/>
      </w:rPr>
    </w:pPr>
    <w:r w:rsidRPr="00976883">
      <w:rPr>
        <w:rFonts w:ascii="Calibri" w:hAnsi="Calibri"/>
        <w:b/>
        <w:sz w:val="13"/>
        <w:szCs w:val="13"/>
      </w:rPr>
      <w:t>SAI-2.2-</w:t>
    </w:r>
    <w:r w:rsidRPr="00976883">
      <w:rPr>
        <w:rFonts w:ascii="Calibri" w:hAnsi="Calibri"/>
        <w:sz w:val="13"/>
        <w:szCs w:val="13"/>
      </w:rPr>
      <w:t xml:space="preserve"> Schema </w:t>
    </w:r>
    <w:r w:rsidR="00084CCD" w:rsidRPr="00976883">
      <w:rPr>
        <w:rFonts w:ascii="Calibri" w:hAnsi="Calibri"/>
        <w:sz w:val="13"/>
        <w:szCs w:val="13"/>
      </w:rPr>
      <w:t xml:space="preserve">Curriculum Vitae </w:t>
    </w:r>
    <w:r w:rsidR="00FE38C8" w:rsidRPr="00976883">
      <w:rPr>
        <w:rFonts w:ascii="Calibri" w:hAnsi="Calibri"/>
        <w:sz w:val="13"/>
        <w:szCs w:val="13"/>
      </w:rPr>
      <w:t xml:space="preserve">da allegare alle istanze di inserimento elenchi </w:t>
    </w:r>
    <w:r w:rsidR="00084CCD" w:rsidRPr="00976883">
      <w:rPr>
        <w:rFonts w:ascii="Calibri" w:hAnsi="Calibri"/>
        <w:sz w:val="13"/>
        <w:szCs w:val="13"/>
      </w:rPr>
      <w:t>O</w:t>
    </w:r>
    <w:r w:rsidR="00FE38C8" w:rsidRPr="00976883">
      <w:rPr>
        <w:rFonts w:ascii="Calibri" w:hAnsi="Calibri"/>
        <w:sz w:val="13"/>
        <w:szCs w:val="13"/>
      </w:rPr>
      <w:t xml:space="preserve">OEE ex </w:t>
    </w:r>
    <w:r w:rsidR="001464A1" w:rsidRPr="00976883">
      <w:rPr>
        <w:rFonts w:ascii="Calibri" w:hAnsi="Calibri"/>
        <w:sz w:val="13"/>
        <w:szCs w:val="13"/>
      </w:rPr>
      <w:t>a</w:t>
    </w:r>
    <w:r w:rsidRPr="00976883">
      <w:rPr>
        <w:rFonts w:ascii="Calibri" w:hAnsi="Calibri"/>
        <w:sz w:val="13"/>
        <w:szCs w:val="13"/>
      </w:rPr>
      <w:t>rt.66 c</w:t>
    </w:r>
    <w:r w:rsidR="00976883" w:rsidRPr="00976883">
      <w:rPr>
        <w:rFonts w:ascii="Calibri" w:hAnsi="Calibri"/>
        <w:sz w:val="13"/>
        <w:szCs w:val="13"/>
      </w:rPr>
      <w:t>.</w:t>
    </w:r>
    <w:r w:rsidRPr="00976883">
      <w:rPr>
        <w:rFonts w:ascii="Calibri" w:hAnsi="Calibri"/>
        <w:sz w:val="13"/>
        <w:szCs w:val="13"/>
      </w:rPr>
      <w:t xml:space="preserve"> 1</w:t>
    </w:r>
    <w:r w:rsidR="001464A1" w:rsidRPr="00976883">
      <w:rPr>
        <w:rFonts w:ascii="Calibri" w:hAnsi="Calibri"/>
        <w:sz w:val="13"/>
        <w:szCs w:val="13"/>
      </w:rPr>
      <w:t xml:space="preserve"> del codice</w:t>
    </w:r>
    <w:r w:rsidR="00FE38C8" w:rsidRPr="00976883">
      <w:rPr>
        <w:rFonts w:ascii="Calibri" w:hAnsi="Calibri"/>
        <w:sz w:val="13"/>
        <w:szCs w:val="13"/>
      </w:rPr>
      <w:t>,</w:t>
    </w:r>
    <w:r w:rsidR="001464A1" w:rsidRPr="00976883">
      <w:rPr>
        <w:rFonts w:ascii="Calibri" w:hAnsi="Calibri"/>
        <w:sz w:val="13"/>
        <w:szCs w:val="13"/>
      </w:rPr>
      <w:t xml:space="preserve"> </w:t>
    </w:r>
    <w:r w:rsidR="00084CCD" w:rsidRPr="00976883">
      <w:rPr>
        <w:rFonts w:ascii="Calibri" w:hAnsi="Calibri"/>
        <w:sz w:val="13"/>
        <w:szCs w:val="13"/>
      </w:rPr>
      <w:t xml:space="preserve">per affidamenti </w:t>
    </w:r>
    <w:r w:rsidR="001464A1" w:rsidRPr="00976883">
      <w:rPr>
        <w:rFonts w:ascii="Calibri" w:hAnsi="Calibri"/>
        <w:sz w:val="13"/>
        <w:szCs w:val="13"/>
      </w:rPr>
      <w:t xml:space="preserve">di </w:t>
    </w:r>
    <w:r w:rsidR="00084CCD" w:rsidRPr="00976883">
      <w:rPr>
        <w:rFonts w:ascii="Calibri" w:hAnsi="Calibri"/>
        <w:sz w:val="13"/>
        <w:szCs w:val="13"/>
      </w:rPr>
      <w:t xml:space="preserve">SAI di importo stimato inferiore alle soglie </w:t>
    </w:r>
    <w:r w:rsidR="001464A1" w:rsidRPr="00976883">
      <w:rPr>
        <w:rFonts w:ascii="Calibri" w:hAnsi="Calibri"/>
        <w:sz w:val="13"/>
        <w:szCs w:val="13"/>
      </w:rPr>
      <w:t>comunitarie</w:t>
    </w:r>
  </w:p>
  <w:p w:rsidR="00806501" w:rsidRPr="00806501" w:rsidRDefault="00806501">
    <w:pPr>
      <w:pStyle w:val="Pidipagina"/>
      <w:jc w:val="right"/>
      <w:rPr>
        <w:rFonts w:ascii="Calibri" w:hAnsi="Calibri"/>
        <w:sz w:val="16"/>
        <w:szCs w:val="16"/>
      </w:rPr>
    </w:pPr>
    <w:r w:rsidRPr="00806501">
      <w:rPr>
        <w:rFonts w:ascii="Calibri" w:hAnsi="Calibri"/>
        <w:sz w:val="16"/>
        <w:szCs w:val="16"/>
      </w:rPr>
      <w:fldChar w:fldCharType="begin"/>
    </w:r>
    <w:r w:rsidRPr="00806501">
      <w:rPr>
        <w:rFonts w:ascii="Calibri" w:hAnsi="Calibri"/>
        <w:sz w:val="16"/>
        <w:szCs w:val="16"/>
      </w:rPr>
      <w:instrText>PAGE   \* MERGEFORMAT</w:instrText>
    </w:r>
    <w:r w:rsidRPr="00806501">
      <w:rPr>
        <w:rFonts w:ascii="Calibri" w:hAnsi="Calibri"/>
        <w:sz w:val="16"/>
        <w:szCs w:val="16"/>
      </w:rPr>
      <w:fldChar w:fldCharType="separate"/>
    </w:r>
    <w:r w:rsidR="004C7A19">
      <w:rPr>
        <w:rFonts w:ascii="Calibri" w:hAnsi="Calibri"/>
        <w:noProof/>
        <w:sz w:val="16"/>
        <w:szCs w:val="16"/>
      </w:rPr>
      <w:t>4</w:t>
    </w:r>
    <w:r w:rsidRPr="00806501"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66" w:rsidRDefault="009A1866" w:rsidP="00B46CFA">
      <w:r>
        <w:separator/>
      </w:r>
    </w:p>
  </w:footnote>
  <w:footnote w:type="continuationSeparator" w:id="0">
    <w:p w:rsidR="009A1866" w:rsidRDefault="009A1866" w:rsidP="00B46CFA">
      <w:r>
        <w:continuationSeparator/>
      </w:r>
    </w:p>
  </w:footnote>
  <w:footnote w:id="1">
    <w:p w:rsidR="00BF722F" w:rsidRPr="00C64907" w:rsidRDefault="00BF722F" w:rsidP="00BF722F">
      <w:pPr>
        <w:pStyle w:val="Testonotaapidipagina"/>
        <w:rPr>
          <w:rFonts w:cs="Calibri"/>
          <w:sz w:val="16"/>
          <w:szCs w:val="16"/>
          <w:lang w:val="it-IT"/>
        </w:rPr>
      </w:pPr>
      <w:r w:rsidRPr="001B1539">
        <w:rPr>
          <w:rStyle w:val="Rimandonotaapidipagina"/>
          <w:b/>
          <w:color w:val="C00000"/>
          <w:sz w:val="18"/>
          <w:szCs w:val="18"/>
        </w:rPr>
        <w:footnoteRef/>
      </w:r>
      <w:r w:rsidRPr="00C64907">
        <w:rPr>
          <w:lang w:val="it-IT"/>
        </w:rPr>
        <w:t xml:space="preserve"> </w:t>
      </w:r>
      <w:r w:rsidR="001B1539" w:rsidRPr="00C64907">
        <w:rPr>
          <w:rFonts w:cs="Calibri"/>
          <w:sz w:val="16"/>
          <w:szCs w:val="16"/>
          <w:lang w:val="it-IT"/>
        </w:rPr>
        <w:t>In</w:t>
      </w:r>
      <w:r w:rsidRPr="00C64907">
        <w:rPr>
          <w:rFonts w:cs="Calibri"/>
          <w:sz w:val="16"/>
          <w:szCs w:val="16"/>
          <w:lang w:val="it-IT"/>
        </w:rPr>
        <w:t>dicare la forma giuridica dell’operatore economico, che deve essere tra quelle di cui all’art. 66 c</w:t>
      </w:r>
      <w:r w:rsidR="0037192C" w:rsidRPr="00C64907">
        <w:rPr>
          <w:rFonts w:cs="Calibri"/>
          <w:sz w:val="16"/>
          <w:szCs w:val="16"/>
          <w:lang w:val="it-IT"/>
        </w:rPr>
        <w:t>omma</w:t>
      </w:r>
      <w:r w:rsidRPr="00C64907">
        <w:rPr>
          <w:rFonts w:cs="Calibri"/>
          <w:sz w:val="16"/>
          <w:szCs w:val="16"/>
          <w:lang w:val="it-IT"/>
        </w:rPr>
        <w:t xml:space="preserve"> 1 del D</w:t>
      </w:r>
      <w:r w:rsidR="0037192C" w:rsidRPr="00C64907">
        <w:rPr>
          <w:rFonts w:cs="Calibri"/>
          <w:sz w:val="16"/>
          <w:szCs w:val="16"/>
          <w:lang w:val="it-IT"/>
        </w:rPr>
        <w:t xml:space="preserve">ecreto Legislativo </w:t>
      </w:r>
      <w:r w:rsidRPr="00C64907">
        <w:rPr>
          <w:rFonts w:cs="Calibri"/>
          <w:sz w:val="16"/>
          <w:szCs w:val="16"/>
          <w:lang w:val="it-IT"/>
        </w:rPr>
        <w:t xml:space="preserve">36/2023 </w:t>
      </w:r>
    </w:p>
    <w:p w:rsidR="00BF722F" w:rsidRPr="00BF722F" w:rsidRDefault="00BF722F">
      <w:pPr>
        <w:pStyle w:val="Testonotaapidipagina"/>
        <w:rPr>
          <w:lang w:val="it-IT"/>
        </w:rPr>
      </w:pPr>
    </w:p>
  </w:footnote>
  <w:footnote w:id="2">
    <w:p w:rsidR="00C13501" w:rsidRPr="00C64907" w:rsidRDefault="00646EE8" w:rsidP="00646EE8">
      <w:pPr>
        <w:pStyle w:val="Testonotaapidipagina"/>
        <w:rPr>
          <w:rFonts w:asciiTheme="minorHAnsi" w:hAnsiTheme="minorHAnsi" w:cstheme="minorHAnsi"/>
          <w:sz w:val="16"/>
          <w:szCs w:val="16"/>
          <w:lang w:val="it-IT"/>
        </w:rPr>
      </w:pPr>
      <w:r w:rsidRPr="00646EE8">
        <w:rPr>
          <w:rStyle w:val="Rimandonotaapidipagina"/>
          <w:b/>
          <w:color w:val="C00000"/>
        </w:rPr>
        <w:footnoteRef/>
      </w:r>
      <w:r w:rsidRPr="00C64907">
        <w:rPr>
          <w:b/>
          <w:color w:val="C00000"/>
          <w:lang w:val="it-IT"/>
        </w:rPr>
        <w:t xml:space="preserve"> </w:t>
      </w:r>
      <w:r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Il progetto definitivo non </w:t>
      </w:r>
      <w:r w:rsidR="00F84579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è </w:t>
      </w:r>
      <w:r w:rsidRPr="00C64907">
        <w:rPr>
          <w:rFonts w:asciiTheme="minorHAnsi" w:hAnsiTheme="minorHAnsi" w:cstheme="minorHAnsi"/>
          <w:sz w:val="16"/>
          <w:szCs w:val="16"/>
          <w:lang w:val="it-IT"/>
        </w:rPr>
        <w:t>più previsto dal D.Lgs.36/2023</w:t>
      </w:r>
      <w:r w:rsidR="00C13501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 (che ha acquisito efficacia dal 1° luglio 2023)</w:t>
      </w:r>
      <w:r w:rsidR="003B7DE2" w:rsidRPr="00C64907">
        <w:rPr>
          <w:rFonts w:asciiTheme="minorHAnsi" w:hAnsiTheme="minorHAnsi" w:cstheme="minorHAnsi"/>
          <w:sz w:val="16"/>
          <w:szCs w:val="16"/>
          <w:lang w:val="it-IT"/>
        </w:rPr>
        <w:t>. In particolare, per effetto dell’articolo 41 del</w:t>
      </w:r>
      <w:r w:rsidR="00C13501" w:rsidRPr="00C64907">
        <w:rPr>
          <w:rFonts w:asciiTheme="minorHAnsi" w:hAnsiTheme="minorHAnsi" w:cstheme="minorHAnsi"/>
          <w:sz w:val="16"/>
          <w:szCs w:val="16"/>
          <w:lang w:val="it-IT"/>
        </w:rPr>
        <w:t>lo stesso D.Lgs.36/2023</w:t>
      </w:r>
      <w:r w:rsidR="003B7DE2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 e dell’allegato I.7 (Sezioni I e II), </w:t>
      </w:r>
      <w:r w:rsidR="00D074E0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i contenuti progettuali di tale fase sono </w:t>
      </w:r>
    </w:p>
    <w:p w:rsidR="00646EE8" w:rsidRPr="00C64907" w:rsidRDefault="00C13501" w:rsidP="00646EE8">
      <w:pPr>
        <w:pStyle w:val="Testonotaapidipagina"/>
        <w:rPr>
          <w:rFonts w:asciiTheme="minorHAnsi" w:hAnsiTheme="minorHAnsi" w:cstheme="minorHAnsi"/>
          <w:sz w:val="16"/>
          <w:szCs w:val="16"/>
          <w:lang w:val="it-IT"/>
        </w:rPr>
      </w:pPr>
      <w:r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   </w:t>
      </w:r>
      <w:r w:rsidR="00D074E0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stati ridistribuiti  nei due livelli di progettazione </w:t>
      </w:r>
      <w:r w:rsidR="00F84579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adesso previsti </w:t>
      </w:r>
      <w:r w:rsidR="00D074E0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(PFTE e PE). </w:t>
      </w:r>
      <w:r w:rsidR="003B7DE2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Le singole prestazioni e le aliquote a cui fare riferimento per il calcolo dei corrispettivi sono riportate nella </w:t>
      </w:r>
      <w:r w:rsidR="00646EE8" w:rsidRPr="00C64907">
        <w:rPr>
          <w:rFonts w:asciiTheme="minorHAnsi" w:hAnsiTheme="minorHAnsi" w:cstheme="minorHAnsi"/>
          <w:sz w:val="16"/>
          <w:szCs w:val="16"/>
          <w:lang w:val="it-IT"/>
        </w:rPr>
        <w:t>Tabella A di cui all’art</w:t>
      </w:r>
      <w:r w:rsidR="00C639DD" w:rsidRPr="00C64907">
        <w:rPr>
          <w:rFonts w:asciiTheme="minorHAnsi" w:hAnsiTheme="minorHAnsi" w:cstheme="minorHAnsi"/>
          <w:sz w:val="16"/>
          <w:szCs w:val="16"/>
          <w:lang w:val="it-IT"/>
        </w:rPr>
        <w:t>icolo</w:t>
      </w:r>
      <w:r w:rsidR="00646EE8" w:rsidRPr="00C64907">
        <w:rPr>
          <w:rFonts w:asciiTheme="minorHAnsi" w:hAnsiTheme="minorHAnsi" w:cstheme="minorHAnsi"/>
          <w:sz w:val="16"/>
          <w:szCs w:val="16"/>
          <w:lang w:val="it-IT"/>
        </w:rPr>
        <w:t xml:space="preserve"> 2 dell’allegato I.13 del codice.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96" w:rsidRPr="00B32D8F" w:rsidRDefault="00337596" w:rsidP="00873695">
    <w:pPr>
      <w:spacing w:after="200" w:line="360" w:lineRule="auto"/>
      <w:jc w:val="right"/>
      <w:rPr>
        <w:rFonts w:ascii="Calibri" w:hAnsi="Calibri" w:cs="Calibri"/>
        <w:color w:val="C00000"/>
        <w:w w:val="107"/>
        <w:sz w:val="16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695" w:rsidRPr="003A762D" w:rsidRDefault="00873695" w:rsidP="00873695">
    <w:pPr>
      <w:spacing w:line="360" w:lineRule="auto"/>
      <w:jc w:val="right"/>
      <w:rPr>
        <w:rFonts w:ascii="Calibri" w:hAnsi="Calibri" w:cs="Calibri"/>
        <w:color w:val="000000"/>
        <w:w w:val="107"/>
        <w:sz w:val="14"/>
        <w:szCs w:val="14"/>
        <w:u w:val="single"/>
      </w:rPr>
    </w:pPr>
    <w:r w:rsidRPr="003A762D">
      <w:rPr>
        <w:rFonts w:ascii="Calibri" w:hAnsi="Calibri" w:cs="Calibri"/>
        <w:color w:val="000000"/>
        <w:w w:val="107"/>
        <w:sz w:val="14"/>
        <w:szCs w:val="14"/>
        <w:highlight w:val="yellow"/>
        <w:u w:val="single"/>
      </w:rPr>
      <w:t>Modello aggiornato a</w:t>
    </w:r>
    <w:r w:rsidR="00175C73" w:rsidRPr="003A762D">
      <w:rPr>
        <w:rFonts w:ascii="Calibri" w:hAnsi="Calibri" w:cs="Calibri"/>
        <w:color w:val="000000"/>
        <w:w w:val="107"/>
        <w:sz w:val="14"/>
        <w:szCs w:val="14"/>
        <w:highlight w:val="yellow"/>
        <w:u w:val="single"/>
      </w:rPr>
      <w:t xml:space="preserve"> </w:t>
    </w:r>
    <w:r w:rsidR="00050B1D" w:rsidRPr="003A762D">
      <w:rPr>
        <w:rFonts w:ascii="Calibri" w:hAnsi="Calibri" w:cs="Calibri"/>
        <w:color w:val="000000"/>
        <w:w w:val="107"/>
        <w:sz w:val="14"/>
        <w:szCs w:val="14"/>
        <w:highlight w:val="yellow"/>
        <w:u w:val="single"/>
      </w:rPr>
      <w:t>giug</w:t>
    </w:r>
    <w:r w:rsidR="00C42DEC" w:rsidRPr="003A762D">
      <w:rPr>
        <w:rFonts w:ascii="Calibri" w:hAnsi="Calibri" w:cs="Calibri"/>
        <w:color w:val="000000"/>
        <w:w w:val="107"/>
        <w:sz w:val="14"/>
        <w:szCs w:val="14"/>
        <w:highlight w:val="yellow"/>
        <w:u w:val="single"/>
      </w:rPr>
      <w:t>n</w:t>
    </w:r>
    <w:r w:rsidR="00175C73" w:rsidRPr="003A762D">
      <w:rPr>
        <w:rFonts w:ascii="Calibri" w:hAnsi="Calibri" w:cs="Calibri"/>
        <w:color w:val="000000"/>
        <w:w w:val="107"/>
        <w:sz w:val="14"/>
        <w:szCs w:val="14"/>
        <w:highlight w:val="yellow"/>
        <w:u w:val="single"/>
      </w:rPr>
      <w:t>o 2023</w:t>
    </w:r>
  </w:p>
  <w:p w:rsidR="00873695" w:rsidRPr="00B32D8F" w:rsidRDefault="00873695" w:rsidP="00873695">
    <w:pPr>
      <w:suppressAutoHyphens/>
      <w:jc w:val="center"/>
      <w:rPr>
        <w:rFonts w:ascii="Calibri" w:hAnsi="Calibri" w:cs="Calibri"/>
        <w:color w:val="231F20"/>
        <w:w w:val="107"/>
        <w:sz w:val="16"/>
        <w:szCs w:val="18"/>
        <w:lang w:eastAsia="ar-SA"/>
      </w:rPr>
    </w:pPr>
    <w:r w:rsidRPr="00B32D8F">
      <w:rPr>
        <w:rFonts w:ascii="Calibri" w:hAnsi="Calibri" w:cs="Calibri"/>
        <w:color w:val="231F20"/>
        <w:w w:val="107"/>
        <w:sz w:val="16"/>
        <w:szCs w:val="18"/>
        <w:lang w:eastAsia="ar-SA"/>
      </w:rPr>
      <w:t>SCHEMA DI CURRICULUM PROFESSIONALE</w:t>
    </w:r>
  </w:p>
  <w:p w:rsidR="00027160" w:rsidRPr="00B32D8F" w:rsidRDefault="00BC793A" w:rsidP="00873695">
    <w:pPr>
      <w:pStyle w:val="Intestazione"/>
      <w:jc w:val="center"/>
      <w:rPr>
        <w:rFonts w:ascii="Calibri" w:hAnsi="Calibri" w:cs="Calibri"/>
      </w:rPr>
    </w:pPr>
    <w:r w:rsidRPr="00B32D8F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>per istituzione elenco di operatori economici per affidamento SAI di importo stimato inferiore alle soglie ex art.</w:t>
    </w:r>
    <w:r w:rsidR="00175C73" w:rsidRPr="00B32D8F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>14</w:t>
    </w:r>
    <w:r w:rsidR="00C42DEC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 xml:space="preserve"> del Decreto Legislativo </w:t>
    </w:r>
    <w:r w:rsidR="00175C73" w:rsidRPr="00B32D8F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>36</w:t>
    </w:r>
    <w:r w:rsidRPr="00B32D8F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>/20</w:t>
    </w:r>
    <w:r w:rsidR="00175C73" w:rsidRPr="00B32D8F">
      <w:rPr>
        <w:rFonts w:ascii="Calibri" w:eastAsia="Calibri" w:hAnsi="Calibri" w:cs="Calibri"/>
        <w:color w:val="231F20"/>
        <w:w w:val="107"/>
        <w:sz w:val="16"/>
        <w:szCs w:val="18"/>
        <w:lang w:eastAsia="en-US"/>
      </w:rP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59D6"/>
    <w:multiLevelType w:val="hybridMultilevel"/>
    <w:tmpl w:val="7E921E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04DEF"/>
    <w:multiLevelType w:val="hybridMultilevel"/>
    <w:tmpl w:val="97FAE9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/>
  <w:defaultTabStop w:val="708"/>
  <w:hyphenationZone w:val="283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D8"/>
    <w:rsid w:val="0000689A"/>
    <w:rsid w:val="00027160"/>
    <w:rsid w:val="00050B1D"/>
    <w:rsid w:val="00057F10"/>
    <w:rsid w:val="00081219"/>
    <w:rsid w:val="00084CCD"/>
    <w:rsid w:val="000870C7"/>
    <w:rsid w:val="000E4256"/>
    <w:rsid w:val="000F6F15"/>
    <w:rsid w:val="001143B6"/>
    <w:rsid w:val="001464A1"/>
    <w:rsid w:val="00175C73"/>
    <w:rsid w:val="00176C7D"/>
    <w:rsid w:val="00194753"/>
    <w:rsid w:val="001A79DA"/>
    <w:rsid w:val="001B1539"/>
    <w:rsid w:val="001F225C"/>
    <w:rsid w:val="001F389E"/>
    <w:rsid w:val="001F4E7C"/>
    <w:rsid w:val="002033C8"/>
    <w:rsid w:val="00223BF0"/>
    <w:rsid w:val="0024388C"/>
    <w:rsid w:val="00244C06"/>
    <w:rsid w:val="00266DD8"/>
    <w:rsid w:val="0029045F"/>
    <w:rsid w:val="002D590D"/>
    <w:rsid w:val="002E60B1"/>
    <w:rsid w:val="00301BB6"/>
    <w:rsid w:val="00314734"/>
    <w:rsid w:val="0031796E"/>
    <w:rsid w:val="00331BB5"/>
    <w:rsid w:val="00337596"/>
    <w:rsid w:val="003544E9"/>
    <w:rsid w:val="00355D14"/>
    <w:rsid w:val="00356E3C"/>
    <w:rsid w:val="0037192C"/>
    <w:rsid w:val="00386184"/>
    <w:rsid w:val="003A0AEC"/>
    <w:rsid w:val="003A36AF"/>
    <w:rsid w:val="003A762D"/>
    <w:rsid w:val="003B5587"/>
    <w:rsid w:val="003B7DE2"/>
    <w:rsid w:val="003C2736"/>
    <w:rsid w:val="003C3DF4"/>
    <w:rsid w:val="003E7755"/>
    <w:rsid w:val="00406C5F"/>
    <w:rsid w:val="00414623"/>
    <w:rsid w:val="00414E30"/>
    <w:rsid w:val="00417DBE"/>
    <w:rsid w:val="00423A22"/>
    <w:rsid w:val="00452FD7"/>
    <w:rsid w:val="004C7A19"/>
    <w:rsid w:val="00500F70"/>
    <w:rsid w:val="005446E6"/>
    <w:rsid w:val="00564160"/>
    <w:rsid w:val="005D101A"/>
    <w:rsid w:val="005D54F0"/>
    <w:rsid w:val="005F084F"/>
    <w:rsid w:val="0062412C"/>
    <w:rsid w:val="00646EE8"/>
    <w:rsid w:val="00655DC3"/>
    <w:rsid w:val="00666DB8"/>
    <w:rsid w:val="00690E4A"/>
    <w:rsid w:val="006B2388"/>
    <w:rsid w:val="006C3DD8"/>
    <w:rsid w:val="006C4F0B"/>
    <w:rsid w:val="006D6DBF"/>
    <w:rsid w:val="006F7CC8"/>
    <w:rsid w:val="0070153A"/>
    <w:rsid w:val="0071099E"/>
    <w:rsid w:val="0071360D"/>
    <w:rsid w:val="00727B42"/>
    <w:rsid w:val="00744AD8"/>
    <w:rsid w:val="0077263D"/>
    <w:rsid w:val="00775CA6"/>
    <w:rsid w:val="0079616F"/>
    <w:rsid w:val="007A563E"/>
    <w:rsid w:val="007F287E"/>
    <w:rsid w:val="007F2EDC"/>
    <w:rsid w:val="007F5DA5"/>
    <w:rsid w:val="00806501"/>
    <w:rsid w:val="008257FF"/>
    <w:rsid w:val="00861ED6"/>
    <w:rsid w:val="00863E4A"/>
    <w:rsid w:val="00873695"/>
    <w:rsid w:val="0088742D"/>
    <w:rsid w:val="0088774C"/>
    <w:rsid w:val="008B7470"/>
    <w:rsid w:val="008E431C"/>
    <w:rsid w:val="00901CAC"/>
    <w:rsid w:val="009157A8"/>
    <w:rsid w:val="00936A0A"/>
    <w:rsid w:val="00957AD1"/>
    <w:rsid w:val="00962CF7"/>
    <w:rsid w:val="00976883"/>
    <w:rsid w:val="009A08D1"/>
    <w:rsid w:val="009A1866"/>
    <w:rsid w:val="009D4B11"/>
    <w:rsid w:val="009D57C5"/>
    <w:rsid w:val="009E6F7C"/>
    <w:rsid w:val="00A2319A"/>
    <w:rsid w:val="00A37402"/>
    <w:rsid w:val="00A7033E"/>
    <w:rsid w:val="00A83EC1"/>
    <w:rsid w:val="00AD4290"/>
    <w:rsid w:val="00B15BEB"/>
    <w:rsid w:val="00B16006"/>
    <w:rsid w:val="00B32D8F"/>
    <w:rsid w:val="00B43D61"/>
    <w:rsid w:val="00B46CFA"/>
    <w:rsid w:val="00B514BC"/>
    <w:rsid w:val="00B84898"/>
    <w:rsid w:val="00BA7316"/>
    <w:rsid w:val="00BB030B"/>
    <w:rsid w:val="00BC793A"/>
    <w:rsid w:val="00BD74EB"/>
    <w:rsid w:val="00BF722F"/>
    <w:rsid w:val="00C1124E"/>
    <w:rsid w:val="00C13501"/>
    <w:rsid w:val="00C42DEC"/>
    <w:rsid w:val="00C4408C"/>
    <w:rsid w:val="00C57B1E"/>
    <w:rsid w:val="00C639DD"/>
    <w:rsid w:val="00C64907"/>
    <w:rsid w:val="00C6638C"/>
    <w:rsid w:val="00C8136B"/>
    <w:rsid w:val="00C91D6D"/>
    <w:rsid w:val="00C95E01"/>
    <w:rsid w:val="00CA440E"/>
    <w:rsid w:val="00CB65CA"/>
    <w:rsid w:val="00CD34DF"/>
    <w:rsid w:val="00D074E0"/>
    <w:rsid w:val="00D605FA"/>
    <w:rsid w:val="00D60882"/>
    <w:rsid w:val="00D76CE5"/>
    <w:rsid w:val="00D94545"/>
    <w:rsid w:val="00DD0796"/>
    <w:rsid w:val="00E008AC"/>
    <w:rsid w:val="00E016E6"/>
    <w:rsid w:val="00E11D23"/>
    <w:rsid w:val="00E368E4"/>
    <w:rsid w:val="00E47C83"/>
    <w:rsid w:val="00E755F9"/>
    <w:rsid w:val="00E758F7"/>
    <w:rsid w:val="00E8067F"/>
    <w:rsid w:val="00E9582D"/>
    <w:rsid w:val="00EE117E"/>
    <w:rsid w:val="00EF21B2"/>
    <w:rsid w:val="00F0255C"/>
    <w:rsid w:val="00F34956"/>
    <w:rsid w:val="00F416DA"/>
    <w:rsid w:val="00F55487"/>
    <w:rsid w:val="00F62122"/>
    <w:rsid w:val="00F74185"/>
    <w:rsid w:val="00F75767"/>
    <w:rsid w:val="00F84579"/>
    <w:rsid w:val="00F9055F"/>
    <w:rsid w:val="00FD650E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2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sid w:val="00266DD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9E6F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46CF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46CFA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500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774C"/>
    <w:pPr>
      <w:widowControl w:val="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rsid w:val="0088774C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uiPriority w:val="99"/>
    <w:unhideWhenUsed/>
    <w:rsid w:val="008877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sid w:val="00266DD8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9E6F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46CF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46CFA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500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774C"/>
    <w:pPr>
      <w:widowControl w:val="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rsid w:val="0088774C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uiPriority w:val="99"/>
    <w:unhideWhenUsed/>
    <w:rsid w:val="008877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2C279-6CC2-4F6C-ABBA-258FB5CB0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Curriculum per Elenco professionisti</vt:lpstr>
    </vt:vector>
  </TitlesOfParts>
  <Company>OLIVERI</Company>
  <LinksUpToDate>false</LinksUpToDate>
  <CharactersWithSpaces>7558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Curriculum per Elenco professionisti</dc:title>
  <dc:subject/>
  <dc:creator>Accursio Pippo Oliveri</dc:creator>
  <cp:keywords/>
  <cp:lastModifiedBy>Raffaele greco</cp:lastModifiedBy>
  <cp:revision>3</cp:revision>
  <cp:lastPrinted>2024-01-21T15:32:00Z</cp:lastPrinted>
  <dcterms:created xsi:type="dcterms:W3CDTF">2024-01-21T15:34:00Z</dcterms:created>
  <dcterms:modified xsi:type="dcterms:W3CDTF">2024-03-05T11:26:00Z</dcterms:modified>
</cp:coreProperties>
</file>